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21B0" w:rsidRPr="00626F1D" w:rsidRDefault="00F521B0" w:rsidP="00F521B0">
      <w:pPr>
        <w:rPr>
          <w:b/>
        </w:rPr>
      </w:pPr>
      <w:r w:rsidRPr="007B54B6">
        <w:rPr>
          <w:b/>
        </w:rPr>
        <w:t xml:space="preserve">Tender </w:t>
      </w:r>
      <w:r w:rsidRPr="0014432F">
        <w:rPr>
          <w:b/>
        </w:rPr>
        <w:t>No</w:t>
      </w:r>
      <w:r w:rsidRPr="00026BD9">
        <w:t>:</w:t>
      </w:r>
      <w:r w:rsidR="00EC193D" w:rsidRPr="00026BD9">
        <w:rPr>
          <w:rStyle w:val="WW8Num1z0"/>
        </w:rPr>
        <w:t xml:space="preserve"> </w:t>
      </w:r>
      <w:r w:rsidR="002E18BE" w:rsidRPr="002E18BE">
        <w:rPr>
          <w:b/>
        </w:rPr>
        <w:t>6300034323</w:t>
      </w:r>
      <w:r w:rsidRPr="007B54B6">
        <w:rPr>
          <w:b/>
        </w:rPr>
        <w:tab/>
      </w:r>
      <w:r w:rsidRPr="007B54B6">
        <w:rPr>
          <w:b/>
        </w:rPr>
        <w:tab/>
      </w:r>
      <w:r w:rsidRPr="007B54B6">
        <w:rPr>
          <w:b/>
        </w:rPr>
        <w:tab/>
      </w:r>
      <w:r w:rsidRPr="007B54B6">
        <w:rPr>
          <w:b/>
        </w:rPr>
        <w:tab/>
      </w:r>
      <w:r w:rsidR="00D168E4" w:rsidRPr="007B54B6">
        <w:rPr>
          <w:b/>
        </w:rPr>
        <w:t xml:space="preserve"> </w:t>
      </w:r>
      <w:r w:rsidR="0014432F">
        <w:rPr>
          <w:b/>
        </w:rPr>
        <w:t xml:space="preserve">                      </w:t>
      </w:r>
      <w:r w:rsidR="002E18BE">
        <w:rPr>
          <w:b/>
        </w:rPr>
        <w:tab/>
        <w:t xml:space="preserve">                  </w:t>
      </w:r>
      <w:r w:rsidRPr="007B54B6">
        <w:rPr>
          <w:b/>
        </w:rPr>
        <w:t>Date:</w:t>
      </w:r>
      <w:r w:rsidR="00F82290" w:rsidRPr="007B54B6">
        <w:rPr>
          <w:b/>
        </w:rPr>
        <w:t xml:space="preserve"> </w:t>
      </w:r>
      <w:r w:rsidR="002E18BE">
        <w:rPr>
          <w:b/>
        </w:rPr>
        <w:t>01.10.2020</w:t>
      </w: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jc w:val="center"/>
        <w:rPr>
          <w:rFonts w:ascii="Times New Roman" w:hAnsi="Times New Roman"/>
          <w:bCs w:val="0"/>
          <w:color w:val="auto"/>
          <w:sz w:val="24"/>
          <w:szCs w:val="24"/>
          <w:u w:val="single"/>
        </w:rPr>
      </w:pPr>
      <w:r w:rsidRPr="00626F1D">
        <w:rPr>
          <w:rFonts w:ascii="Times New Roman" w:hAnsi="Times New Roman"/>
          <w:bCs w:val="0"/>
          <w:color w:val="auto"/>
          <w:sz w:val="24"/>
          <w:szCs w:val="24"/>
          <w:u w:val="single"/>
        </w:rPr>
        <w:t>TENDER DOCUMENTS</w:t>
      </w:r>
    </w:p>
    <w:p w:rsidR="00F521B0" w:rsidRPr="00626F1D" w:rsidRDefault="00F521B0" w:rsidP="00F521B0">
      <w:pPr>
        <w:jc w:val="center"/>
      </w:pPr>
    </w:p>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Pr>
        <w:pStyle w:val="Heading1"/>
        <w:numPr>
          <w:ilvl w:val="0"/>
          <w:numId w:val="0"/>
        </w:numPr>
        <w:ind w:left="2340"/>
        <w:rPr>
          <w:rFonts w:ascii="Times New Roman" w:hAnsi="Times New Roman"/>
          <w:bCs w:val="0"/>
          <w:color w:val="auto"/>
          <w:sz w:val="24"/>
          <w:szCs w:val="24"/>
          <w:u w:val="single"/>
        </w:rPr>
      </w:pPr>
      <w:r w:rsidRPr="00626F1D">
        <w:rPr>
          <w:rFonts w:ascii="Times New Roman" w:hAnsi="Times New Roman"/>
          <w:bCs w:val="0"/>
          <w:color w:val="auto"/>
          <w:sz w:val="24"/>
          <w:szCs w:val="24"/>
        </w:rPr>
        <w:tab/>
      </w:r>
    </w:p>
    <w:p w:rsidR="00F521B0" w:rsidRPr="00626F1D" w:rsidRDefault="00F521B0" w:rsidP="00F521B0">
      <w:pPr>
        <w:rPr>
          <w:b/>
        </w:rPr>
      </w:pPr>
    </w:p>
    <w:p w:rsidR="00F521B0" w:rsidRPr="00626F1D" w:rsidRDefault="00F521B0" w:rsidP="006433BD">
      <w:pPr>
        <w:spacing w:line="480" w:lineRule="auto"/>
        <w:jc w:val="center"/>
        <w:rPr>
          <w:b/>
        </w:rPr>
      </w:pPr>
      <w:r w:rsidRPr="00626F1D">
        <w:rPr>
          <w:b/>
        </w:rPr>
        <w:t>REQUEST FOR QUOTATION FOR</w:t>
      </w:r>
    </w:p>
    <w:p w:rsidR="00F521B0" w:rsidRPr="00626F1D" w:rsidRDefault="001644DB" w:rsidP="001644DB">
      <w:pPr>
        <w:pStyle w:val="Heading1"/>
        <w:numPr>
          <w:ilvl w:val="0"/>
          <w:numId w:val="0"/>
        </w:numPr>
        <w:jc w:val="center"/>
        <w:rPr>
          <w:rFonts w:ascii="Times New Roman" w:hAnsi="Times New Roman"/>
          <w:bCs w:val="0"/>
          <w:color w:val="auto"/>
          <w:sz w:val="24"/>
          <w:szCs w:val="24"/>
        </w:rPr>
      </w:pPr>
      <w:r w:rsidRPr="005C5DE7">
        <w:rPr>
          <w:color w:val="242623"/>
          <w:w w:val="105"/>
        </w:rPr>
        <w:t xml:space="preserve">Supply, Installation and Commencement of </w:t>
      </w:r>
      <w:r>
        <w:rPr>
          <w:color w:val="242623"/>
          <w:w w:val="105"/>
        </w:rPr>
        <w:t>Enterprise Patch Management System with Asset, Audit &amp; Vulnerability Management to BEML Limited</w:t>
      </w:r>
    </w:p>
    <w:p w:rsidR="00F521B0" w:rsidRPr="00626F1D" w:rsidRDefault="00F521B0" w:rsidP="00F521B0">
      <w:pPr>
        <w:pStyle w:val="Heading1"/>
        <w:numPr>
          <w:ilvl w:val="0"/>
          <w:numId w:val="0"/>
        </w:numPr>
        <w:ind w:left="2340"/>
        <w:rPr>
          <w:rFonts w:ascii="Times New Roman" w:hAnsi="Times New Roman"/>
          <w:bCs w:val="0"/>
          <w:color w:val="auto"/>
          <w:sz w:val="24"/>
          <w:szCs w:val="24"/>
        </w:rPr>
      </w:pPr>
    </w:p>
    <w:p w:rsidR="00F521B0" w:rsidRPr="00626F1D" w:rsidRDefault="00F521B0" w:rsidP="00F521B0">
      <w:pPr>
        <w:pStyle w:val="Heading1"/>
        <w:numPr>
          <w:ilvl w:val="0"/>
          <w:numId w:val="0"/>
        </w:numPr>
        <w:ind w:left="2340"/>
        <w:rPr>
          <w:b w:val="0"/>
          <w:bCs w:val="0"/>
          <w:color w:val="auto"/>
        </w:rPr>
      </w:pPr>
    </w:p>
    <w:p w:rsidR="00F521B0" w:rsidRPr="00626F1D" w:rsidRDefault="00F521B0" w:rsidP="00F521B0">
      <w:pPr>
        <w:pStyle w:val="Heading1"/>
        <w:numPr>
          <w:ilvl w:val="0"/>
          <w:numId w:val="0"/>
        </w:numPr>
        <w:ind w:left="2340"/>
        <w:rPr>
          <w:rFonts w:ascii="Times New Roman" w:hAnsi="Times New Roman"/>
          <w:bCs w:val="0"/>
          <w:smallCaps w:val="0"/>
          <w:color w:val="auto"/>
          <w:sz w:val="24"/>
          <w:szCs w:val="24"/>
        </w:rPr>
      </w:pPr>
    </w:p>
    <w:p w:rsidR="00F521B0" w:rsidRPr="00626F1D" w:rsidRDefault="00F521B0" w:rsidP="00F521B0">
      <w:pPr>
        <w:pStyle w:val="Heading1"/>
        <w:numPr>
          <w:ilvl w:val="0"/>
          <w:numId w:val="0"/>
        </w:numPr>
        <w:ind w:left="2340"/>
        <w:rPr>
          <w:rFonts w:ascii="Times New Roman" w:hAnsi="Times New Roman"/>
          <w:bCs w:val="0"/>
          <w:smallCaps w:val="0"/>
          <w:color w:val="auto"/>
          <w:sz w:val="24"/>
          <w:szCs w:val="24"/>
        </w:rPr>
      </w:pPr>
    </w:p>
    <w:p w:rsidR="00F521B0" w:rsidRPr="001644DB" w:rsidRDefault="001644DB" w:rsidP="001644DB">
      <w:pPr>
        <w:jc w:val="center"/>
        <w:rPr>
          <w:b/>
        </w:rPr>
      </w:pPr>
      <w:r w:rsidRPr="001644DB">
        <w:rPr>
          <w:b/>
        </w:rPr>
        <w:t xml:space="preserve">BID SUBMISSION DATE ON OR BEFORE </w:t>
      </w:r>
      <w:r w:rsidR="002E18BE">
        <w:rPr>
          <w:b/>
        </w:rPr>
        <w:t>12.10</w:t>
      </w:r>
      <w:r w:rsidR="0014432F">
        <w:rPr>
          <w:b/>
        </w:rPr>
        <w:t>.2020</w:t>
      </w:r>
      <w:r w:rsidRPr="001644DB">
        <w:rPr>
          <w:b/>
        </w:rPr>
        <w:t xml:space="preserve"> BY 2 PM</w:t>
      </w:r>
    </w:p>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 w:rsidR="00F521B0" w:rsidRPr="00626F1D" w:rsidRDefault="00F521B0" w:rsidP="00F521B0">
      <w:pPr>
        <w:pStyle w:val="BodyTextIndent2"/>
        <w:ind w:left="0"/>
        <w:jc w:val="center"/>
        <w:rPr>
          <w:rFonts w:ascii="Times New Roman" w:hAnsi="Times New Roman"/>
          <w:b/>
          <w:sz w:val="24"/>
        </w:rPr>
      </w:pPr>
      <w:r w:rsidRPr="00626F1D">
        <w:rPr>
          <w:rFonts w:ascii="Times New Roman" w:hAnsi="Times New Roman"/>
          <w:b/>
          <w:sz w:val="24"/>
        </w:rPr>
        <w:t>BEML LIMITED,</w:t>
      </w:r>
    </w:p>
    <w:p w:rsidR="00F521B0" w:rsidRPr="00626F1D" w:rsidRDefault="00F521B0" w:rsidP="00F521B0">
      <w:pPr>
        <w:pStyle w:val="BodyTextIndent2"/>
        <w:ind w:left="0"/>
        <w:jc w:val="center"/>
        <w:rPr>
          <w:rFonts w:ascii="Times New Roman" w:hAnsi="Times New Roman"/>
          <w:b/>
          <w:sz w:val="24"/>
        </w:rPr>
      </w:pPr>
      <w:r w:rsidRPr="00626F1D">
        <w:rPr>
          <w:rFonts w:ascii="Times New Roman" w:hAnsi="Times New Roman"/>
          <w:b/>
          <w:sz w:val="24"/>
        </w:rPr>
        <w:t>Corporate Office,</w:t>
      </w:r>
    </w:p>
    <w:p w:rsidR="00F521B0" w:rsidRPr="00626F1D" w:rsidRDefault="00F521B0" w:rsidP="00F521B0">
      <w:pPr>
        <w:pStyle w:val="BodyTextIndent2"/>
        <w:ind w:left="0"/>
        <w:jc w:val="center"/>
        <w:rPr>
          <w:rFonts w:ascii="Times New Roman" w:hAnsi="Times New Roman"/>
          <w:b/>
          <w:sz w:val="24"/>
        </w:rPr>
      </w:pPr>
      <w:r w:rsidRPr="00626F1D">
        <w:rPr>
          <w:rFonts w:ascii="Times New Roman" w:hAnsi="Times New Roman"/>
          <w:b/>
          <w:sz w:val="24"/>
        </w:rPr>
        <w:t>BEML Soudha, 23/1, 4</w:t>
      </w:r>
      <w:r w:rsidRPr="00626F1D">
        <w:rPr>
          <w:rFonts w:ascii="Times New Roman" w:hAnsi="Times New Roman"/>
          <w:b/>
          <w:sz w:val="24"/>
          <w:vertAlign w:val="superscript"/>
        </w:rPr>
        <w:t xml:space="preserve">th </w:t>
      </w:r>
      <w:r w:rsidRPr="00626F1D">
        <w:rPr>
          <w:rFonts w:ascii="Times New Roman" w:hAnsi="Times New Roman"/>
          <w:b/>
          <w:sz w:val="24"/>
        </w:rPr>
        <w:t>Main, SR Nagar,</w:t>
      </w:r>
    </w:p>
    <w:p w:rsidR="00F521B0" w:rsidRDefault="00F521B0" w:rsidP="00F521B0">
      <w:pPr>
        <w:jc w:val="center"/>
        <w:rPr>
          <w:b/>
        </w:rPr>
      </w:pPr>
      <w:r w:rsidRPr="00626F1D">
        <w:rPr>
          <w:b/>
        </w:rPr>
        <w:t xml:space="preserve">Bangalore </w:t>
      </w:r>
      <w:r w:rsidR="008836A7">
        <w:rPr>
          <w:b/>
        </w:rPr>
        <w:t>–</w:t>
      </w:r>
      <w:r w:rsidRPr="00626F1D">
        <w:rPr>
          <w:b/>
        </w:rPr>
        <w:t xml:space="preserve"> 560027</w:t>
      </w:r>
    </w:p>
    <w:p w:rsidR="008836A7" w:rsidRDefault="008836A7" w:rsidP="00F521B0">
      <w:pPr>
        <w:jc w:val="center"/>
        <w:rPr>
          <w:b/>
        </w:rPr>
      </w:pPr>
    </w:p>
    <w:p w:rsidR="008836A7" w:rsidRPr="00626F1D" w:rsidRDefault="008836A7" w:rsidP="00F521B0">
      <w:pPr>
        <w:jc w:val="center"/>
        <w:rPr>
          <w:b/>
        </w:rPr>
      </w:pPr>
    </w:p>
    <w:p w:rsidR="00F521B0" w:rsidRPr="00626F1D" w:rsidRDefault="00F521B0" w:rsidP="00F521B0">
      <w:bookmarkStart w:id="0" w:name="_toc91"/>
      <w:bookmarkStart w:id="1" w:name="_Toc178661006"/>
      <w:bookmarkStart w:id="2" w:name="_Toc178661007"/>
      <w:bookmarkStart w:id="3" w:name="_Toc178661008"/>
      <w:bookmarkEnd w:id="0"/>
    </w:p>
    <w:p w:rsidR="00F521B0" w:rsidRPr="00626F1D" w:rsidRDefault="00F521B0" w:rsidP="007A5ECF">
      <w:pPr>
        <w:pStyle w:val="Heading1"/>
        <w:numPr>
          <w:ilvl w:val="0"/>
          <w:numId w:val="15"/>
        </w:numPr>
        <w:rPr>
          <w:rFonts w:ascii="Times New Roman" w:hAnsi="Times New Roman"/>
          <w:color w:val="auto"/>
          <w:sz w:val="28"/>
          <w:szCs w:val="28"/>
        </w:rPr>
      </w:pPr>
      <w:r w:rsidRPr="00626F1D">
        <w:rPr>
          <w:rFonts w:ascii="Times New Roman" w:hAnsi="Times New Roman"/>
          <w:color w:val="auto"/>
          <w:sz w:val="28"/>
          <w:szCs w:val="28"/>
        </w:rPr>
        <w:lastRenderedPageBreak/>
        <w:t>Introduction</w:t>
      </w:r>
      <w:bookmarkEnd w:id="1"/>
      <w:bookmarkEnd w:id="2"/>
      <w:bookmarkEnd w:id="3"/>
    </w:p>
    <w:p w:rsidR="00F521B0" w:rsidRPr="00626F1D" w:rsidRDefault="00F521B0" w:rsidP="00F521B0">
      <w:pPr>
        <w:pStyle w:val="BodyText2"/>
      </w:pPr>
    </w:p>
    <w:p w:rsidR="00F521B0" w:rsidRPr="00626F1D" w:rsidRDefault="00F521B0" w:rsidP="00F521B0">
      <w:pPr>
        <w:pStyle w:val="BodyText2"/>
        <w:ind w:left="360"/>
      </w:pPr>
      <w:r w:rsidRPr="00626F1D">
        <w:t xml:space="preserve">BEML Limited is a leading public sector undertaking under the Ministry of Defence for manufacturing a wide range of </w:t>
      </w:r>
      <w:r w:rsidR="006433BD" w:rsidRPr="00626F1D">
        <w:t xml:space="preserve">Mining, Earthmoving, Railways </w:t>
      </w:r>
      <w:r w:rsidRPr="00626F1D">
        <w:t xml:space="preserve">and </w:t>
      </w:r>
      <w:r w:rsidR="006433BD" w:rsidRPr="00626F1D">
        <w:t>Defence Truck &amp; Equipment.</w:t>
      </w:r>
    </w:p>
    <w:p w:rsidR="00F521B0" w:rsidRPr="00626F1D" w:rsidRDefault="00F521B0" w:rsidP="00F521B0">
      <w:pPr>
        <w:pStyle w:val="BodyText2"/>
        <w:ind w:left="360"/>
      </w:pPr>
    </w:p>
    <w:p w:rsidR="006433BD" w:rsidRDefault="006433BD" w:rsidP="003E743E">
      <w:pPr>
        <w:ind w:left="360"/>
        <w:jc w:val="both"/>
      </w:pPr>
      <w:r w:rsidRPr="00626F1D">
        <w:rPr>
          <w:bCs/>
        </w:rPr>
        <w:t xml:space="preserve">BEML Ltd is intends to </w:t>
      </w:r>
      <w:r w:rsidR="001644DB">
        <w:rPr>
          <w:bCs/>
        </w:rPr>
        <w:t>get quote</w:t>
      </w:r>
      <w:r w:rsidRPr="00626F1D">
        <w:rPr>
          <w:bCs/>
        </w:rPr>
        <w:t xml:space="preserve"> </w:t>
      </w:r>
      <w:r w:rsidR="001644DB" w:rsidRPr="005C5DE7">
        <w:rPr>
          <w:color w:val="242623"/>
          <w:w w:val="105"/>
        </w:rPr>
        <w:t xml:space="preserve">for Supply, Installation and Commencement of </w:t>
      </w:r>
      <w:r w:rsidR="001644DB">
        <w:rPr>
          <w:color w:val="242623"/>
          <w:w w:val="105"/>
        </w:rPr>
        <w:t>Enterprise Patch Management System with Asset, Audit &amp; Vulnerability Management to BEML Limited</w:t>
      </w:r>
      <w:r w:rsidR="001644DB" w:rsidRPr="00626F1D">
        <w:t xml:space="preserve"> </w:t>
      </w:r>
      <w:r w:rsidRPr="00626F1D">
        <w:t xml:space="preserve">with </w:t>
      </w:r>
      <w:r w:rsidR="00626F1D">
        <w:t xml:space="preserve">the </w:t>
      </w:r>
      <w:r w:rsidRPr="00626F1D">
        <w:t>following scope of work.</w:t>
      </w:r>
      <w:r w:rsidR="0070487E">
        <w:t xml:space="preserve"> </w:t>
      </w:r>
      <w:r w:rsidR="0070487E" w:rsidRPr="00626F1D">
        <w:t>.</w:t>
      </w:r>
    </w:p>
    <w:p w:rsidR="003E743E" w:rsidRPr="00626F1D" w:rsidRDefault="003E743E" w:rsidP="003E743E">
      <w:pPr>
        <w:ind w:left="360"/>
        <w:jc w:val="both"/>
      </w:pPr>
    </w:p>
    <w:p w:rsidR="006433BD" w:rsidRDefault="00927E8B" w:rsidP="007A5ECF">
      <w:pPr>
        <w:numPr>
          <w:ilvl w:val="0"/>
          <w:numId w:val="15"/>
        </w:numPr>
      </w:pPr>
      <w:bookmarkStart w:id="4" w:name="_toc102"/>
      <w:bookmarkStart w:id="5" w:name="_Toc178661009"/>
      <w:bookmarkEnd w:id="4"/>
      <w:r w:rsidRPr="00626F1D">
        <w:rPr>
          <w:b/>
        </w:rPr>
        <w:t xml:space="preserve">SCOPE OF </w:t>
      </w:r>
      <w:bookmarkEnd w:id="5"/>
      <w:r w:rsidRPr="00626F1D">
        <w:rPr>
          <w:b/>
        </w:rPr>
        <w:t>WORK</w:t>
      </w:r>
      <w:r>
        <w:rPr>
          <w:b/>
        </w:rPr>
        <w:t xml:space="preserve"> &amp; TECHNICAL SPECIFICATIONS</w:t>
      </w:r>
      <w:r w:rsidRPr="00626F1D">
        <w:rPr>
          <w:b/>
        </w:rPr>
        <w:t>:</w:t>
      </w:r>
      <w:r w:rsidRPr="00626F1D">
        <w:t xml:space="preserve"> </w:t>
      </w:r>
    </w:p>
    <w:p w:rsidR="00927E8B" w:rsidRPr="00E359DD" w:rsidRDefault="00927E8B" w:rsidP="00006EE7">
      <w:pPr>
        <w:pStyle w:val="BodyText"/>
        <w:spacing w:before="178" w:line="259" w:lineRule="auto"/>
        <w:ind w:left="160" w:right="-22"/>
        <w:rPr>
          <w:rFonts w:ascii="Times New Roman" w:hAnsi="Times New Roman"/>
          <w:i w:val="0"/>
        </w:rPr>
      </w:pPr>
      <w:r w:rsidRPr="00006EE7">
        <w:rPr>
          <w:rFonts w:ascii="Times New Roman" w:hAnsi="Times New Roman"/>
          <w:i w:val="0"/>
        </w:rPr>
        <w:t xml:space="preserve">BEML envisages </w:t>
      </w:r>
      <w:r w:rsidR="00884D3B" w:rsidRPr="00006EE7">
        <w:rPr>
          <w:rFonts w:ascii="Times New Roman" w:hAnsi="Times New Roman"/>
          <w:i w:val="0"/>
        </w:rPr>
        <w:t>deploying</w:t>
      </w:r>
      <w:r w:rsidRPr="00006EE7">
        <w:rPr>
          <w:rFonts w:ascii="Times New Roman" w:hAnsi="Times New Roman"/>
          <w:i w:val="0"/>
        </w:rPr>
        <w:t xml:space="preserve"> an automated </w:t>
      </w:r>
      <w:r w:rsidR="00884D3B">
        <w:rPr>
          <w:rFonts w:ascii="Times New Roman" w:hAnsi="Times New Roman"/>
          <w:i w:val="0"/>
          <w:color w:val="343433"/>
          <w:w w:val="105"/>
        </w:rPr>
        <w:t>Centraliz</w:t>
      </w:r>
      <w:r w:rsidRPr="00006EE7">
        <w:rPr>
          <w:rFonts w:ascii="Times New Roman" w:hAnsi="Times New Roman"/>
          <w:i w:val="0"/>
          <w:color w:val="343433"/>
          <w:w w:val="105"/>
        </w:rPr>
        <w:t xml:space="preserve">ed Enterprise Patch &amp; Asset Management System with Audit Software for endpoints with </w:t>
      </w:r>
      <w:r w:rsidR="00E359DD" w:rsidRPr="00E359DD">
        <w:rPr>
          <w:rFonts w:ascii="Times New Roman" w:hAnsi="Times New Roman"/>
          <w:i w:val="0"/>
          <w:lang w:val="en-IN"/>
        </w:rPr>
        <w:t>one (01)</w:t>
      </w:r>
      <w:r w:rsidR="000223FA" w:rsidRPr="00E359DD">
        <w:rPr>
          <w:rFonts w:ascii="Times New Roman" w:hAnsi="Times New Roman"/>
          <w:i w:val="0"/>
        </w:rPr>
        <w:t xml:space="preserve"> year Warranty and </w:t>
      </w:r>
      <w:r w:rsidR="00E359DD" w:rsidRPr="00E359DD">
        <w:rPr>
          <w:rFonts w:ascii="Times New Roman" w:hAnsi="Times New Roman"/>
          <w:i w:val="0"/>
          <w:lang w:val="en-IN"/>
        </w:rPr>
        <w:t>two (0</w:t>
      </w:r>
      <w:r w:rsidR="000223FA" w:rsidRPr="00E359DD">
        <w:rPr>
          <w:rFonts w:ascii="Times New Roman" w:hAnsi="Times New Roman"/>
          <w:i w:val="0"/>
        </w:rPr>
        <w:t>2</w:t>
      </w:r>
      <w:r w:rsidR="00E359DD" w:rsidRPr="00E359DD">
        <w:rPr>
          <w:rFonts w:ascii="Times New Roman" w:hAnsi="Times New Roman"/>
          <w:i w:val="0"/>
          <w:lang w:val="en-IN"/>
        </w:rPr>
        <w:t>)</w:t>
      </w:r>
      <w:r w:rsidR="000223FA" w:rsidRPr="00E359DD">
        <w:rPr>
          <w:rFonts w:ascii="Times New Roman" w:hAnsi="Times New Roman"/>
          <w:i w:val="0"/>
        </w:rPr>
        <w:t xml:space="preserve"> year</w:t>
      </w:r>
      <w:r w:rsidR="00E359DD" w:rsidRPr="00E359DD">
        <w:rPr>
          <w:rFonts w:ascii="Times New Roman" w:hAnsi="Times New Roman"/>
          <w:i w:val="0"/>
          <w:lang w:val="en-IN"/>
        </w:rPr>
        <w:t>s</w:t>
      </w:r>
      <w:r w:rsidR="000223FA" w:rsidRPr="00E359DD">
        <w:rPr>
          <w:rFonts w:ascii="Times New Roman" w:hAnsi="Times New Roman"/>
          <w:i w:val="0"/>
        </w:rPr>
        <w:t xml:space="preserve"> Support Solution </w:t>
      </w:r>
      <w:r w:rsidRPr="00E359DD">
        <w:rPr>
          <w:rFonts w:ascii="Times New Roman" w:hAnsi="Times New Roman"/>
          <w:i w:val="0"/>
        </w:rPr>
        <w:t>that can be administered from a browser based console.</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E359DD">
        <w:rPr>
          <w:rFonts w:ascii="Times New Roman" w:hAnsi="Times New Roman"/>
          <w:i w:val="0"/>
        </w:rPr>
        <w:t>The required Hardware for the solution to be specified by the vendor</w:t>
      </w:r>
      <w:r w:rsidRPr="00006EE7">
        <w:rPr>
          <w:rFonts w:ascii="Times New Roman" w:hAnsi="Times New Roman"/>
          <w:i w:val="0"/>
        </w:rPr>
        <w:t xml:space="preserve"> (HW Resource on Hyper-V or VMware Platform).</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centralized console shall be accessible from all BEML locations (Bangalore, KGF, Mysore</w:t>
      </w:r>
      <w:r w:rsidR="00FB55FD">
        <w:rPr>
          <w:rFonts w:ascii="Times New Roman" w:hAnsi="Times New Roman"/>
          <w:i w:val="0"/>
        </w:rPr>
        <w:t xml:space="preserve"> </w:t>
      </w:r>
      <w:r w:rsidRPr="00006EE7">
        <w:rPr>
          <w:rFonts w:ascii="Times New Roman" w:hAnsi="Times New Roman"/>
          <w:i w:val="0"/>
        </w:rPr>
        <w:t>&amp; Palakkad). The tool and process shall provide a unified, near real-time visibility and enforcement to deploy and manage patches to all distributed Endpoints regardless of their location, connection type or status.</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vendor is required to design &amp; size the patch management solution to cover all the endpoints located across all the BEML locations &amp; Servers located at Datacenter HQ.</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Vendor proposed solution to be sized to meet the </w:t>
      </w:r>
      <w:r w:rsidR="006D1741">
        <w:rPr>
          <w:rFonts w:ascii="Times New Roman" w:hAnsi="Times New Roman"/>
          <w:i w:val="0"/>
          <w:lang w:val="en-IN"/>
        </w:rPr>
        <w:t>3</w:t>
      </w:r>
      <w:r w:rsidRPr="00006EE7">
        <w:rPr>
          <w:rFonts w:ascii="Times New Roman" w:hAnsi="Times New Roman"/>
          <w:i w:val="0"/>
        </w:rPr>
        <w:t>-year requirement and shall not have single point of failure.</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The vendor is required to supply, install, configure and provide onsite comprehensive warranty &amp; AMC services for the same over the tenure of the contract. </w:t>
      </w:r>
      <w:r w:rsidR="00D41780">
        <w:rPr>
          <w:rFonts w:ascii="Times New Roman" w:hAnsi="Times New Roman"/>
          <w:i w:val="0"/>
          <w:lang w:val="en-IN"/>
        </w:rPr>
        <w:t xml:space="preserve">In addition, the vendor shall provide one year post installation operational support in maintaining the solution. </w:t>
      </w:r>
    </w:p>
    <w:p w:rsidR="00927E8B" w:rsidRPr="00D056C9"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proposed solution should meet the technical requirements and Enterprise version only.</w:t>
      </w:r>
    </w:p>
    <w:p w:rsidR="00D056C9" w:rsidRPr="001802D5" w:rsidRDefault="00D056C9"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b/>
          <w:i w:val="0"/>
        </w:rPr>
      </w:pPr>
      <w:r w:rsidRPr="001802D5">
        <w:rPr>
          <w:rFonts w:ascii="Times New Roman" w:hAnsi="Times New Roman"/>
          <w:b/>
          <w:i w:val="0"/>
        </w:rPr>
        <w:t>Bidder has to quote premium level support (highest level support provided by OEM) from all applicable OEMs same has to be submitted as part of technical bid.</w:t>
      </w:r>
    </w:p>
    <w:p w:rsidR="00D056C9" w:rsidRPr="00D056C9" w:rsidRDefault="00D056C9" w:rsidP="00D056C9">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rPr>
        <w:t>Bidder / OEM have to provide e-mail, telephony and on-site support for troubleshooting at all units of BE</w:t>
      </w:r>
      <w:r w:rsidR="00D41780">
        <w:rPr>
          <w:rFonts w:ascii="Times New Roman" w:hAnsi="Times New Roman"/>
          <w:i w:val="0"/>
          <w:lang w:val="en-IN"/>
        </w:rPr>
        <w:t>M</w:t>
      </w:r>
      <w:r w:rsidRPr="00D056C9">
        <w:rPr>
          <w:rFonts w:ascii="Times New Roman" w:hAnsi="Times New Roman"/>
          <w:i w:val="0"/>
        </w:rPr>
        <w:t>L as and when needed.</w:t>
      </w:r>
    </w:p>
    <w:p w:rsidR="00D056C9" w:rsidRDefault="00D056C9"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rPr>
        <w:t>Bidder / OEM need to submit escalation matrix for complaint logging and rectification.</w:t>
      </w:r>
    </w:p>
    <w:p w:rsidR="008836A7" w:rsidRPr="00D056C9" w:rsidRDefault="008836A7" w:rsidP="008836A7">
      <w:pPr>
        <w:pStyle w:val="BodyText"/>
        <w:widowControl w:val="0"/>
        <w:suppressAutoHyphens w:val="0"/>
        <w:autoSpaceDE w:val="0"/>
        <w:autoSpaceDN w:val="0"/>
        <w:spacing w:before="178" w:line="259" w:lineRule="auto"/>
        <w:ind w:right="-22"/>
        <w:rPr>
          <w:rFonts w:ascii="Times New Roman" w:hAnsi="Times New Roman"/>
          <w:i w:val="0"/>
        </w:rPr>
      </w:pP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lastRenderedPageBreak/>
        <w:t xml:space="preserve">The </w:t>
      </w:r>
      <w:r w:rsidR="00851266">
        <w:rPr>
          <w:rFonts w:ascii="Times New Roman" w:hAnsi="Times New Roman"/>
          <w:i w:val="0"/>
        </w:rPr>
        <w:t>Bidder/</w:t>
      </w:r>
      <w:r w:rsidR="000223FA">
        <w:rPr>
          <w:rFonts w:ascii="Times New Roman" w:hAnsi="Times New Roman"/>
          <w:i w:val="0"/>
        </w:rPr>
        <w:t>OEM</w:t>
      </w:r>
      <w:r w:rsidRPr="00006EE7">
        <w:rPr>
          <w:rFonts w:ascii="Times New Roman" w:hAnsi="Times New Roman"/>
          <w:i w:val="0"/>
        </w:rPr>
        <w:t xml:space="preserve"> </w:t>
      </w:r>
      <w:r w:rsidRPr="00E359DD">
        <w:rPr>
          <w:rFonts w:ascii="Times New Roman" w:hAnsi="Times New Roman"/>
          <w:i w:val="0"/>
        </w:rPr>
        <w:t xml:space="preserve">shall provide </w:t>
      </w:r>
      <w:r w:rsidR="000223FA" w:rsidRPr="00E359DD">
        <w:rPr>
          <w:rFonts w:ascii="Times New Roman" w:hAnsi="Times New Roman"/>
          <w:i w:val="0"/>
        </w:rPr>
        <w:t>one week</w:t>
      </w:r>
      <w:r w:rsidR="000223FA">
        <w:rPr>
          <w:rFonts w:ascii="Times New Roman" w:hAnsi="Times New Roman"/>
          <w:i w:val="0"/>
        </w:rPr>
        <w:t xml:space="preserve"> </w:t>
      </w:r>
      <w:r w:rsidRPr="00006EE7">
        <w:rPr>
          <w:rFonts w:ascii="Times New Roman" w:hAnsi="Times New Roman"/>
          <w:i w:val="0"/>
        </w:rPr>
        <w:t>training of the deployed solution to the BEML  personnel</w:t>
      </w:r>
      <w:r w:rsidR="006D1741">
        <w:rPr>
          <w:rFonts w:ascii="Times New Roman" w:hAnsi="Times New Roman"/>
          <w:i w:val="0"/>
          <w:lang w:val="en-IN"/>
        </w:rPr>
        <w:t xml:space="preserve"> (not more than 10 personnel)</w:t>
      </w:r>
      <w:r w:rsidR="00D705FD">
        <w:rPr>
          <w:rFonts w:ascii="Times New Roman" w:hAnsi="Times New Roman"/>
          <w:i w:val="0"/>
          <w:lang w:val="en-IN"/>
        </w:rPr>
        <w:t xml:space="preserve"> in our premises.</w:t>
      </w:r>
    </w:p>
    <w:p w:rsidR="00927E8B"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All S/W Licenses to be in the name of M/s BEML Limited.</w:t>
      </w:r>
    </w:p>
    <w:p w:rsidR="006D1741" w:rsidRPr="006D1741" w:rsidRDefault="006D1741"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Pr>
          <w:rFonts w:ascii="Times New Roman" w:hAnsi="Times New Roman"/>
          <w:i w:val="0"/>
          <w:lang w:val="en-IN"/>
        </w:rPr>
        <w:t xml:space="preserve"> Bidder </w:t>
      </w:r>
      <w:r w:rsidR="00851266">
        <w:rPr>
          <w:rFonts w:ascii="Times New Roman" w:hAnsi="Times New Roman"/>
          <w:i w:val="0"/>
          <w:lang w:val="en-IN"/>
        </w:rPr>
        <w:t xml:space="preserve">has </w:t>
      </w:r>
      <w:r>
        <w:rPr>
          <w:rFonts w:ascii="Times New Roman" w:hAnsi="Times New Roman"/>
          <w:i w:val="0"/>
          <w:lang w:val="en-IN"/>
        </w:rPr>
        <w:t xml:space="preserve">to quote any one solution (either subscription or perpetual). </w:t>
      </w:r>
      <w:r w:rsidR="00851266">
        <w:rPr>
          <w:rFonts w:ascii="Times New Roman" w:hAnsi="Times New Roman"/>
          <w:i w:val="0"/>
          <w:lang w:val="en-IN"/>
        </w:rPr>
        <w:t>Whichever</w:t>
      </w:r>
      <w:r>
        <w:rPr>
          <w:rFonts w:ascii="Times New Roman" w:hAnsi="Times New Roman"/>
          <w:i w:val="0"/>
          <w:lang w:val="en-IN"/>
        </w:rPr>
        <w:t xml:space="preserve"> cost is least to BEML.</w:t>
      </w:r>
    </w:p>
    <w:p w:rsidR="006D1741" w:rsidRPr="00006EE7" w:rsidRDefault="006D1741"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Pr>
          <w:rFonts w:ascii="Times New Roman" w:hAnsi="Times New Roman"/>
          <w:i w:val="0"/>
          <w:lang w:val="en-IN"/>
        </w:rPr>
        <w:t>Bidder has to develop project plan, get it approved from BEML and then implement the project based on timelines given in this RF</w:t>
      </w:r>
      <w:r w:rsidR="00253640">
        <w:rPr>
          <w:rFonts w:ascii="Times New Roman" w:hAnsi="Times New Roman"/>
          <w:i w:val="0"/>
          <w:lang w:val="en-IN"/>
        </w:rPr>
        <w:t>Q</w:t>
      </w:r>
      <w:r>
        <w:rPr>
          <w:rFonts w:ascii="Times New Roman" w:hAnsi="Times New Roman"/>
          <w:i w:val="0"/>
          <w:lang w:val="en-IN"/>
        </w:rPr>
        <w:t>.</w:t>
      </w:r>
    </w:p>
    <w:p w:rsidR="00927E8B" w:rsidRPr="00006EE7" w:rsidRDefault="00927E8B" w:rsidP="007A5ECF">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Vendor should provide an interface to integrate to multiple monitoring and reporting tools (SIEM). </w:t>
      </w:r>
    </w:p>
    <w:p w:rsidR="000C4935" w:rsidRPr="009E4233" w:rsidRDefault="00927E8B" w:rsidP="005F0A09">
      <w:pPr>
        <w:pStyle w:val="BodyText"/>
        <w:widowControl w:val="0"/>
        <w:numPr>
          <w:ilvl w:val="0"/>
          <w:numId w:val="19"/>
        </w:numPr>
        <w:suppressAutoHyphens w:val="0"/>
        <w:autoSpaceDE w:val="0"/>
        <w:autoSpaceDN w:val="0"/>
        <w:spacing w:before="178" w:line="259" w:lineRule="auto"/>
        <w:ind w:right="-22"/>
        <w:rPr>
          <w:rFonts w:ascii="Times New Roman" w:hAnsi="Times New Roman"/>
          <w:b/>
          <w:i w:val="0"/>
        </w:rPr>
      </w:pPr>
      <w:r w:rsidRPr="00A4787B">
        <w:rPr>
          <w:rFonts w:ascii="Times New Roman" w:hAnsi="Times New Roman"/>
          <w:b/>
          <w:i w:val="0"/>
        </w:rPr>
        <w:t>Bidder should submit MAF (Manufacturer Authorization Form)</w:t>
      </w:r>
      <w:r w:rsidR="000B1E1B" w:rsidRPr="00A4787B">
        <w:rPr>
          <w:rFonts w:ascii="Times New Roman" w:hAnsi="Times New Roman"/>
          <w:b/>
          <w:i w:val="0"/>
          <w:lang w:val="en-IN"/>
        </w:rPr>
        <w:t xml:space="preserve"> for </w:t>
      </w:r>
      <w:r w:rsidR="00851266">
        <w:rPr>
          <w:rFonts w:ascii="Times New Roman" w:hAnsi="Times New Roman"/>
          <w:b/>
          <w:i w:val="0"/>
          <w:lang w:val="en-IN"/>
        </w:rPr>
        <w:t xml:space="preserve">all </w:t>
      </w:r>
      <w:r w:rsidR="000B1E1B" w:rsidRPr="00A4787B">
        <w:rPr>
          <w:rFonts w:ascii="Times New Roman" w:hAnsi="Times New Roman"/>
          <w:b/>
          <w:i w:val="0"/>
          <w:lang w:val="en-IN"/>
        </w:rPr>
        <w:t xml:space="preserve">the </w:t>
      </w:r>
      <w:r w:rsidR="000B1E1B" w:rsidRPr="009E4233">
        <w:rPr>
          <w:rFonts w:ascii="Times New Roman" w:hAnsi="Times New Roman"/>
          <w:b/>
          <w:i w:val="0"/>
          <w:lang w:val="en-IN"/>
        </w:rPr>
        <w:t>quoted items</w:t>
      </w:r>
      <w:r w:rsidR="00851266" w:rsidRPr="009E4233">
        <w:rPr>
          <w:rFonts w:ascii="Times New Roman" w:hAnsi="Times New Roman"/>
          <w:b/>
          <w:i w:val="0"/>
          <w:lang w:val="en-IN"/>
        </w:rPr>
        <w:t>/software.</w:t>
      </w:r>
    </w:p>
    <w:p w:rsidR="005F69F0" w:rsidRPr="005F69F0" w:rsidRDefault="005F69F0" w:rsidP="00B43C33">
      <w:pPr>
        <w:pStyle w:val="BodyText"/>
        <w:widowControl w:val="0"/>
        <w:numPr>
          <w:ilvl w:val="0"/>
          <w:numId w:val="19"/>
        </w:numPr>
        <w:suppressAutoHyphens w:val="0"/>
        <w:autoSpaceDE w:val="0"/>
        <w:autoSpaceDN w:val="0"/>
        <w:spacing w:before="178" w:line="259" w:lineRule="auto"/>
        <w:ind w:right="-22"/>
        <w:rPr>
          <w:rFonts w:ascii="Times New Roman" w:hAnsi="Times New Roman"/>
          <w:b/>
          <w:i w:val="0"/>
        </w:rPr>
      </w:pPr>
      <w:r w:rsidRPr="005F69F0">
        <w:rPr>
          <w:rFonts w:ascii="Times New Roman" w:hAnsi="Times New Roman"/>
          <w:bCs w:val="0"/>
          <w:i w:val="0"/>
        </w:rPr>
        <w:t>The proposed softwares of both system should have been installed by bidder and working satisfactorily in any Government / BFSI sector / PSU / Corporate Sector with following specifications within 5 years as on the date of submission of bids</w:t>
      </w:r>
    </w:p>
    <w:p w:rsidR="005F69F0" w:rsidRPr="005F69F0" w:rsidRDefault="005F69F0" w:rsidP="005F69F0">
      <w:pPr>
        <w:pStyle w:val="BodyText"/>
        <w:widowControl w:val="0"/>
        <w:suppressAutoHyphens w:val="0"/>
        <w:autoSpaceDE w:val="0"/>
        <w:autoSpaceDN w:val="0"/>
        <w:spacing w:before="178" w:line="259" w:lineRule="auto"/>
        <w:ind w:left="880" w:right="-22"/>
        <w:rPr>
          <w:rFonts w:ascii="Times New Roman" w:hAnsi="Times New Roman"/>
          <w:b/>
          <w:i w:val="0"/>
        </w:rPr>
      </w:pPr>
      <w:r w:rsidRPr="005F69F0">
        <w:rPr>
          <w:rFonts w:ascii="Times New Roman" w:hAnsi="Times New Roman"/>
          <w:bCs w:val="0"/>
          <w:i w:val="0"/>
        </w:rPr>
        <w:t>a) Asset &amp; Patch Management System        minimum of 1000 licensed endpoints and</w:t>
      </w:r>
    </w:p>
    <w:p w:rsidR="005F69F0" w:rsidRPr="005F69F0" w:rsidRDefault="005F69F0" w:rsidP="005F69F0">
      <w:pPr>
        <w:pStyle w:val="BodyText"/>
        <w:widowControl w:val="0"/>
        <w:suppressAutoHyphens w:val="0"/>
        <w:autoSpaceDE w:val="0"/>
        <w:autoSpaceDN w:val="0"/>
        <w:spacing w:before="178" w:line="259" w:lineRule="auto"/>
        <w:ind w:left="880" w:right="-22"/>
        <w:rPr>
          <w:rFonts w:ascii="Times New Roman" w:hAnsi="Times New Roman"/>
          <w:b/>
          <w:i w:val="0"/>
        </w:rPr>
      </w:pPr>
      <w:r w:rsidRPr="005F69F0">
        <w:rPr>
          <w:rFonts w:ascii="Times New Roman" w:hAnsi="Times New Roman"/>
          <w:bCs w:val="0"/>
          <w:i w:val="0"/>
        </w:rPr>
        <w:t>b) Audit &amp; vulnerability System                    minimum of 512 IPs</w:t>
      </w:r>
    </w:p>
    <w:p w:rsidR="005F69F0" w:rsidRPr="005F69F0" w:rsidRDefault="005F69F0" w:rsidP="005F69F0">
      <w:pPr>
        <w:pStyle w:val="BodyText"/>
        <w:widowControl w:val="0"/>
        <w:suppressAutoHyphens w:val="0"/>
        <w:autoSpaceDE w:val="0"/>
        <w:autoSpaceDN w:val="0"/>
        <w:spacing w:before="178" w:line="259" w:lineRule="auto"/>
        <w:ind w:left="880" w:right="-22"/>
        <w:rPr>
          <w:rFonts w:ascii="Times New Roman" w:hAnsi="Times New Roman"/>
          <w:b/>
          <w:i w:val="0"/>
        </w:rPr>
      </w:pPr>
      <w:r w:rsidRPr="005F69F0">
        <w:rPr>
          <w:rFonts w:ascii="Times New Roman" w:hAnsi="Times New Roman"/>
          <w:bCs w:val="0"/>
          <w:i w:val="0"/>
        </w:rPr>
        <w:t>The bidder should submit proof of implementation along with Purchase Order and a letter from the user organization mentioning successful implementation / migration with satisfactory performance.</w:t>
      </w:r>
    </w:p>
    <w:p w:rsidR="001802D5" w:rsidRPr="009E4233" w:rsidRDefault="00D056C9" w:rsidP="00B43C33">
      <w:pPr>
        <w:pStyle w:val="BodyText"/>
        <w:widowControl w:val="0"/>
        <w:numPr>
          <w:ilvl w:val="0"/>
          <w:numId w:val="19"/>
        </w:numPr>
        <w:suppressAutoHyphens w:val="0"/>
        <w:autoSpaceDE w:val="0"/>
        <w:autoSpaceDN w:val="0"/>
        <w:spacing w:before="178" w:line="259" w:lineRule="auto"/>
        <w:ind w:right="-22"/>
        <w:rPr>
          <w:rFonts w:ascii="Times New Roman" w:hAnsi="Times New Roman"/>
          <w:i w:val="0"/>
          <w:lang w:val="en-IN"/>
        </w:rPr>
      </w:pPr>
      <w:r w:rsidRPr="009E4233">
        <w:rPr>
          <w:rFonts w:ascii="Times New Roman" w:hAnsi="Times New Roman"/>
          <w:i w:val="0"/>
          <w:lang w:val="en-IN"/>
        </w:rPr>
        <w:t xml:space="preserve">Bidders should indicate </w:t>
      </w:r>
      <w:r w:rsidRPr="009E4233">
        <w:rPr>
          <w:rFonts w:ascii="Times New Roman" w:hAnsi="Times New Roman"/>
          <w:b/>
          <w:i w:val="0"/>
          <w:lang w:val="en-IN"/>
        </w:rPr>
        <w:t>country of origin</w:t>
      </w:r>
      <w:r w:rsidRPr="009E4233">
        <w:rPr>
          <w:rFonts w:ascii="Times New Roman" w:hAnsi="Times New Roman"/>
          <w:i w:val="0"/>
          <w:lang w:val="en-IN"/>
        </w:rPr>
        <w:t xml:space="preserve"> of all quoted items and submit the same as part of technical bid.</w:t>
      </w:r>
      <w:r w:rsidR="001802D5" w:rsidRPr="009E4233">
        <w:rPr>
          <w:rFonts w:ascii="Times New Roman" w:hAnsi="Times New Roman"/>
          <w:i w:val="0"/>
          <w:lang w:val="en-IN"/>
        </w:rPr>
        <w:t xml:space="preserve"> (</w:t>
      </w:r>
      <w:r w:rsidR="0046551F" w:rsidRPr="009E4233">
        <w:rPr>
          <w:rFonts w:ascii="Times New Roman" w:hAnsi="Times New Roman"/>
          <w:i w:val="0"/>
          <w:lang w:val="en-IN"/>
        </w:rPr>
        <w:t xml:space="preserve">The </w:t>
      </w:r>
      <w:r w:rsidR="001802D5" w:rsidRPr="009E4233">
        <w:rPr>
          <w:rFonts w:ascii="Times New Roman" w:hAnsi="Times New Roman"/>
          <w:i w:val="0"/>
          <w:lang w:val="en-IN"/>
        </w:rPr>
        <w:t>items from China/Pakistan are not preferable for security reasons)</w:t>
      </w:r>
    </w:p>
    <w:p w:rsidR="000B1E1B" w:rsidRPr="00D056C9" w:rsidRDefault="000B1E1B" w:rsidP="00B43C33">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D056C9">
        <w:rPr>
          <w:rFonts w:ascii="Times New Roman" w:hAnsi="Times New Roman"/>
          <w:i w:val="0"/>
          <w:lang w:val="en-IN"/>
        </w:rPr>
        <w:t>Bidder has to indicate 100% defined life in the technical bid in terms of sale, support &amp; end of life for each quoted items.</w:t>
      </w:r>
    </w:p>
    <w:p w:rsidR="00927E8B" w:rsidRPr="00006EE7" w:rsidRDefault="00927E8B" w:rsidP="00B43C33">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Bidder should take overall responsibility for delivery of services as per Scope / Statement of Work/s (SOW) and Service Level Agreement (SLA).</w:t>
      </w:r>
    </w:p>
    <w:p w:rsidR="00927E8B" w:rsidRDefault="00927E8B" w:rsidP="00B43C33">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b/>
          <w:i w:val="0"/>
        </w:rPr>
        <w:t>Quality of Service</w:t>
      </w:r>
      <w:r w:rsidRPr="00006EE7">
        <w:rPr>
          <w:rFonts w:ascii="Times New Roman" w:hAnsi="Times New Roman"/>
          <w:i w:val="0"/>
        </w:rPr>
        <w:t xml:space="preserve">: The bidder shall guarantee 99% server/system uptime for uninterrupted service to meet the organization's requirements. </w:t>
      </w:r>
    </w:p>
    <w:p w:rsidR="005F0A09" w:rsidRDefault="005F0A09" w:rsidP="00B43C33">
      <w:pPr>
        <w:pStyle w:val="BodyText"/>
        <w:widowControl w:val="0"/>
        <w:numPr>
          <w:ilvl w:val="0"/>
          <w:numId w:val="19"/>
        </w:numPr>
        <w:suppressAutoHyphens w:val="0"/>
        <w:autoSpaceDE w:val="0"/>
        <w:autoSpaceDN w:val="0"/>
        <w:spacing w:before="178" w:line="259" w:lineRule="auto"/>
        <w:ind w:right="-22"/>
        <w:rPr>
          <w:rFonts w:ascii="Times New Roman" w:hAnsi="Times New Roman"/>
          <w:i w:val="0"/>
        </w:rPr>
      </w:pPr>
      <w:r w:rsidRPr="00525133">
        <w:rPr>
          <w:rFonts w:ascii="Times New Roman" w:hAnsi="Times New Roman"/>
          <w:b/>
          <w:i w:val="0"/>
        </w:rPr>
        <w:t>Technical Specifications</w:t>
      </w:r>
      <w:r>
        <w:rPr>
          <w:rFonts w:ascii="Times New Roman" w:hAnsi="Times New Roman"/>
          <w:b/>
          <w:i w:val="0"/>
        </w:rPr>
        <w:t>:</w:t>
      </w:r>
    </w:p>
    <w:p w:rsidR="00C255A5" w:rsidRDefault="00A25B7C" w:rsidP="005F0A09">
      <w:pPr>
        <w:suppressAutoHyphens w:val="0"/>
        <w:ind w:left="709"/>
        <w:rPr>
          <w:lang w:val="en-IN"/>
        </w:rPr>
      </w:pPr>
      <w:r>
        <w:rPr>
          <w:lang w:val="en-IN"/>
        </w:rPr>
        <w:t xml:space="preserve">The specified solution shall meet all the Technical Specifications (Required) as attached </w:t>
      </w:r>
      <w:r w:rsidRPr="005F0A09">
        <w:rPr>
          <w:lang w:val="en-IN"/>
        </w:rPr>
        <w:t xml:space="preserve">in </w:t>
      </w:r>
      <w:r w:rsidRPr="005F0A09">
        <w:rPr>
          <w:b/>
          <w:lang w:val="en-IN"/>
        </w:rPr>
        <w:t xml:space="preserve">Annexure – </w:t>
      </w:r>
      <w:r w:rsidR="00FE7E2C" w:rsidRPr="005F0A09">
        <w:rPr>
          <w:b/>
          <w:lang w:val="en-IN"/>
        </w:rPr>
        <w:t>A</w:t>
      </w:r>
      <w:r w:rsidRPr="005F0A09">
        <w:rPr>
          <w:lang w:val="en-IN"/>
        </w:rPr>
        <w:t>. Bidd</w:t>
      </w:r>
      <w:r w:rsidR="00F704E5" w:rsidRPr="005F0A09">
        <w:rPr>
          <w:lang w:val="en-IN"/>
        </w:rPr>
        <w:t>er has to comply all the points.</w:t>
      </w:r>
    </w:p>
    <w:p w:rsidR="009E4233" w:rsidRPr="006B0695" w:rsidRDefault="009E4233" w:rsidP="005F0A09">
      <w:pPr>
        <w:suppressAutoHyphens w:val="0"/>
        <w:ind w:left="709"/>
        <w:rPr>
          <w:i/>
          <w:sz w:val="12"/>
          <w:lang w:val="en-IN"/>
        </w:rPr>
      </w:pPr>
    </w:p>
    <w:p w:rsidR="009D2E9A" w:rsidRDefault="003E743E" w:rsidP="003E743E">
      <w:pPr>
        <w:pStyle w:val="BodyText"/>
        <w:widowControl w:val="0"/>
        <w:suppressAutoHyphens w:val="0"/>
        <w:autoSpaceDE w:val="0"/>
        <w:autoSpaceDN w:val="0"/>
        <w:spacing w:before="178" w:line="259" w:lineRule="auto"/>
        <w:ind w:left="426" w:right="-22"/>
        <w:rPr>
          <w:b/>
          <w:i w:val="0"/>
        </w:rPr>
      </w:pPr>
      <w:r w:rsidRPr="003E743E">
        <w:rPr>
          <w:b/>
          <w:i w:val="0"/>
        </w:rPr>
        <w:t>BEML reserves the right to cancel/ postpone the whole process based on its business priorities</w:t>
      </w:r>
    </w:p>
    <w:p w:rsidR="008836A7" w:rsidRDefault="008836A7" w:rsidP="003E743E">
      <w:pPr>
        <w:pStyle w:val="BodyText"/>
        <w:widowControl w:val="0"/>
        <w:suppressAutoHyphens w:val="0"/>
        <w:autoSpaceDE w:val="0"/>
        <w:autoSpaceDN w:val="0"/>
        <w:spacing w:before="178" w:line="259" w:lineRule="auto"/>
        <w:ind w:left="426" w:right="-22"/>
        <w:rPr>
          <w:b/>
          <w:i w:val="0"/>
        </w:rPr>
      </w:pPr>
    </w:p>
    <w:p w:rsidR="00F047D0" w:rsidRPr="003E743E" w:rsidRDefault="00F047D0" w:rsidP="003E743E">
      <w:pPr>
        <w:pStyle w:val="BodyText"/>
        <w:widowControl w:val="0"/>
        <w:suppressAutoHyphens w:val="0"/>
        <w:autoSpaceDE w:val="0"/>
        <w:autoSpaceDN w:val="0"/>
        <w:spacing w:before="178" w:line="259" w:lineRule="auto"/>
        <w:ind w:left="426" w:right="-22"/>
        <w:rPr>
          <w:b/>
          <w:i w:val="0"/>
        </w:rPr>
      </w:pPr>
    </w:p>
    <w:p w:rsidR="00F047D0" w:rsidRPr="005F0A09" w:rsidRDefault="00F047D0" w:rsidP="00F047D0">
      <w:pPr>
        <w:numPr>
          <w:ilvl w:val="0"/>
          <w:numId w:val="15"/>
        </w:numPr>
      </w:pPr>
      <w:r w:rsidRPr="005F0A09">
        <w:rPr>
          <w:b/>
        </w:rPr>
        <w:t xml:space="preserve">SCOPE OF WORK  FOR </w:t>
      </w:r>
      <w:r w:rsidRPr="005F0A09">
        <w:rPr>
          <w:b/>
          <w:caps/>
        </w:rPr>
        <w:t>Resource Service (Resident Engineer)</w:t>
      </w:r>
      <w:r w:rsidRPr="005F0A09">
        <w:rPr>
          <w:b/>
        </w:rPr>
        <w:t>:</w:t>
      </w:r>
      <w:r w:rsidRPr="005F0A09">
        <w:t xml:space="preserve"> </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The resource posted must be on direct payroll of the Bidder.</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 xml:space="preserve">The bidder will also provide suitable technical staff to supplement the efforts of the on-site support resources (L1) during emergencies / contingencies, which might </w:t>
      </w:r>
      <w:r w:rsidRPr="00253640">
        <w:rPr>
          <w:rFonts w:ascii="Times New Roman" w:hAnsi="Times New Roman"/>
          <w:i w:val="0"/>
          <w:lang w:val="en-IN"/>
        </w:rPr>
        <w:t>impact t</w:t>
      </w:r>
      <w:r w:rsidRPr="00F639B9">
        <w:rPr>
          <w:rFonts w:ascii="Times New Roman" w:hAnsi="Times New Roman"/>
          <w:i w:val="0"/>
          <w:lang w:val="en-IN"/>
        </w:rPr>
        <w:t>he systems, systems and services, covered under this scope.</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In case of absence of a L1 support engineer, it is the responsibility of the vendor to</w:t>
      </w:r>
      <w:r w:rsidRPr="00F639B9">
        <w:rPr>
          <w:rFonts w:ascii="Times New Roman" w:hAnsi="Times New Roman"/>
          <w:i w:val="0"/>
          <w:highlight w:val="yellow"/>
          <w:lang w:val="en-IN"/>
        </w:rPr>
        <w:t xml:space="preserve"> </w:t>
      </w:r>
      <w:r w:rsidRPr="00F639B9">
        <w:rPr>
          <w:rFonts w:ascii="Times New Roman" w:hAnsi="Times New Roman"/>
          <w:i w:val="0"/>
          <w:lang w:val="en-IN"/>
        </w:rPr>
        <w:t>provide equivalent skilled resources onsite for the above-mentioned scope of work.</w:t>
      </w:r>
      <w:r w:rsidRPr="00F639B9">
        <w:rPr>
          <w:rFonts w:ascii="Times New Roman" w:hAnsi="Times New Roman"/>
          <w:i w:val="0"/>
          <w:highlight w:val="yellow"/>
          <w:lang w:val="en-IN"/>
        </w:rPr>
        <w:t xml:space="preserve"> </w:t>
      </w:r>
      <w:r w:rsidRPr="00F639B9">
        <w:rPr>
          <w:rFonts w:ascii="Times New Roman" w:hAnsi="Times New Roman"/>
          <w:i w:val="0"/>
          <w:lang w:val="en-IN"/>
        </w:rPr>
        <w:t>Failure may attract penalties.</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Bidder is required to submit the qualification, experience detail along with relevant</w:t>
      </w:r>
      <w:r w:rsidRPr="00F639B9">
        <w:rPr>
          <w:rFonts w:ascii="Times New Roman" w:hAnsi="Times New Roman"/>
          <w:i w:val="0"/>
          <w:highlight w:val="yellow"/>
          <w:lang w:val="en-IN"/>
        </w:rPr>
        <w:t xml:space="preserve"> </w:t>
      </w:r>
      <w:r w:rsidRPr="00F639B9">
        <w:rPr>
          <w:rFonts w:ascii="Times New Roman" w:hAnsi="Times New Roman"/>
          <w:i w:val="0"/>
          <w:lang w:val="en-IN"/>
        </w:rPr>
        <w:t>technical certificates at the time of deployment to BEML.</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BEML reserves the right to conduct interviews of the proposed team members for</w:t>
      </w:r>
      <w:r w:rsidRPr="00F639B9">
        <w:rPr>
          <w:rFonts w:ascii="Times New Roman" w:hAnsi="Times New Roman"/>
          <w:i w:val="0"/>
          <w:highlight w:val="yellow"/>
          <w:lang w:val="en-IN"/>
        </w:rPr>
        <w:t xml:space="preserve"> </w:t>
      </w:r>
      <w:r w:rsidRPr="00F639B9">
        <w:rPr>
          <w:rFonts w:ascii="Times New Roman" w:hAnsi="Times New Roman"/>
          <w:i w:val="0"/>
          <w:lang w:val="en-IN"/>
        </w:rPr>
        <w:t>Patch Management System with Asset, Audit &amp; Vulnerability Management operations.</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In case of resource replacement, bidder shall ensure proper Knowledge Transfer (KT)/ handover is provided to new resource.</w:t>
      </w:r>
    </w:p>
    <w:p w:rsidR="00F047D0" w:rsidRPr="005F0A09" w:rsidRDefault="007C6258"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Bidder shall ensure the Police Background verification of deployed resources at his cost and must provide to BEML Limited a copy of the same before deployment.</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 xml:space="preserve">Resource would be available onsite from Monday to Saturday from 9 am to 6 PM with </w:t>
      </w:r>
      <w:r w:rsidRPr="00F639B9">
        <w:rPr>
          <w:rFonts w:ascii="Times New Roman" w:hAnsi="Times New Roman"/>
          <w:i w:val="0"/>
          <w:lang w:val="en-IN"/>
        </w:rPr>
        <w:t>lunch break of half an hour excluding Public Holidays/BEML Holidays. However, the</w:t>
      </w:r>
      <w:r w:rsidRPr="00F639B9">
        <w:rPr>
          <w:rFonts w:ascii="Times New Roman" w:hAnsi="Times New Roman"/>
          <w:i w:val="0"/>
          <w:highlight w:val="yellow"/>
          <w:lang w:val="en-IN"/>
        </w:rPr>
        <w:t xml:space="preserve"> </w:t>
      </w:r>
      <w:r w:rsidRPr="00F639B9">
        <w:rPr>
          <w:rFonts w:ascii="Times New Roman" w:hAnsi="Times New Roman"/>
          <w:i w:val="0"/>
          <w:lang w:val="en-IN"/>
        </w:rPr>
        <w:t>bidder will provide the onsite resource on Public Holidays/BEML Holidays in case of</w:t>
      </w:r>
      <w:r w:rsidRPr="00F639B9">
        <w:rPr>
          <w:rFonts w:ascii="Times New Roman" w:hAnsi="Times New Roman"/>
          <w:i w:val="0"/>
          <w:highlight w:val="yellow"/>
          <w:lang w:val="en-IN"/>
        </w:rPr>
        <w:t xml:space="preserve"> </w:t>
      </w:r>
      <w:r w:rsidRPr="00F639B9">
        <w:rPr>
          <w:rFonts w:ascii="Times New Roman" w:hAnsi="Times New Roman"/>
          <w:i w:val="0"/>
          <w:lang w:val="en-IN"/>
        </w:rPr>
        <w:t>emergency without any additional cost to the BEML. The bidder will substitute onsite</w:t>
      </w:r>
      <w:r w:rsidRPr="00F639B9">
        <w:rPr>
          <w:rFonts w:ascii="Times New Roman" w:hAnsi="Times New Roman"/>
          <w:i w:val="0"/>
          <w:highlight w:val="yellow"/>
          <w:lang w:val="en-IN"/>
        </w:rPr>
        <w:t xml:space="preserve"> </w:t>
      </w:r>
      <w:r w:rsidRPr="00F639B9">
        <w:rPr>
          <w:rFonts w:ascii="Times New Roman" w:hAnsi="Times New Roman"/>
          <w:i w:val="0"/>
          <w:lang w:val="en-IN"/>
        </w:rPr>
        <w:t xml:space="preserve">resource in case of any leave/absence of original L1 </w:t>
      </w:r>
      <w:r w:rsidRPr="00253640">
        <w:rPr>
          <w:rFonts w:ascii="Times New Roman" w:hAnsi="Times New Roman"/>
          <w:i w:val="0"/>
          <w:lang w:val="en-IN"/>
        </w:rPr>
        <w:t>engineer. No</w:t>
      </w:r>
      <w:r w:rsidRPr="00F639B9">
        <w:rPr>
          <w:rFonts w:ascii="Times New Roman" w:hAnsi="Times New Roman"/>
          <w:i w:val="0"/>
          <w:lang w:val="en-IN"/>
        </w:rPr>
        <w:t xml:space="preserve"> additional cost for that service will be paid.</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The Roll out team / Implementation team shall be different from regular resource</w:t>
      </w:r>
      <w:r w:rsidRPr="00F639B9">
        <w:rPr>
          <w:rFonts w:ascii="Times New Roman" w:hAnsi="Times New Roman"/>
          <w:i w:val="0"/>
          <w:highlight w:val="yellow"/>
          <w:lang w:val="en-IN"/>
        </w:rPr>
        <w:t xml:space="preserve"> </w:t>
      </w:r>
      <w:r w:rsidRPr="00F639B9">
        <w:rPr>
          <w:rFonts w:ascii="Times New Roman" w:hAnsi="Times New Roman"/>
          <w:i w:val="0"/>
          <w:lang w:val="en-IN"/>
        </w:rPr>
        <w:t>posted.</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Routinely performing compliance checks with the patch management procedure;</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Ensure Patches are Maintained Regularly</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Examine the Vulnerability and identify the missing patches.</w:t>
      </w:r>
    </w:p>
    <w:p w:rsidR="00FF1A6F" w:rsidRPr="00FF1A6F"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F1A6F">
        <w:rPr>
          <w:rFonts w:ascii="Times New Roman" w:hAnsi="Times New Roman"/>
          <w:i w:val="0"/>
          <w:lang w:val="en-IN"/>
        </w:rPr>
        <w:t>Deploy patches and validate patch installation.</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Before updating critical systems and application, the criticality of the patch and the</w:t>
      </w:r>
      <w:r w:rsidRPr="00F639B9">
        <w:rPr>
          <w:rFonts w:ascii="Times New Roman" w:hAnsi="Times New Roman"/>
          <w:i w:val="0"/>
          <w:highlight w:val="yellow"/>
          <w:lang w:val="en-IN"/>
        </w:rPr>
        <w:t xml:space="preserve"> </w:t>
      </w:r>
      <w:r w:rsidRPr="00F639B9">
        <w:rPr>
          <w:rFonts w:ascii="Times New Roman" w:hAnsi="Times New Roman"/>
          <w:i w:val="0"/>
          <w:lang w:val="en-IN"/>
        </w:rPr>
        <w:t>compatibility should be checked and the same must be reported to BEML Team. After</w:t>
      </w:r>
      <w:r w:rsidRPr="00F639B9">
        <w:rPr>
          <w:rFonts w:ascii="Times New Roman" w:hAnsi="Times New Roman"/>
          <w:i w:val="0"/>
          <w:highlight w:val="yellow"/>
          <w:lang w:val="en-IN"/>
        </w:rPr>
        <w:t xml:space="preserve"> </w:t>
      </w:r>
      <w:r w:rsidRPr="00F639B9">
        <w:rPr>
          <w:rFonts w:ascii="Times New Roman" w:hAnsi="Times New Roman"/>
          <w:i w:val="0"/>
          <w:lang w:val="en-IN"/>
        </w:rPr>
        <w:t>taking concurrence of BEML corrective actions should be taken.</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Providing guidance to all end users in issues of security and patch management;</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Generate Status Report on the latest patch updates.</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lastRenderedPageBreak/>
        <w:t>Patches shall have gone through a testing cycle. That should include creating backups</w:t>
      </w:r>
      <w:r w:rsidRPr="00F639B9">
        <w:rPr>
          <w:rFonts w:ascii="Times New Roman" w:hAnsi="Times New Roman"/>
          <w:i w:val="0"/>
          <w:highlight w:val="yellow"/>
          <w:lang w:val="en-IN"/>
        </w:rPr>
        <w:t xml:space="preserve"> </w:t>
      </w:r>
      <w:r w:rsidRPr="00F639B9">
        <w:rPr>
          <w:rFonts w:ascii="Times New Roman" w:hAnsi="Times New Roman"/>
          <w:i w:val="0"/>
          <w:lang w:val="en-IN"/>
        </w:rPr>
        <w:t>for easy rollback if necessary.</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0508D0">
        <w:rPr>
          <w:rFonts w:ascii="Times New Roman" w:hAnsi="Times New Roman"/>
          <w:i w:val="0"/>
          <w:lang w:val="en-IN"/>
        </w:rPr>
        <w:t>Methodology to ascertain whether a patch is required to be applied or not based on the</w:t>
      </w:r>
      <w:r w:rsidRPr="00F639B9">
        <w:rPr>
          <w:rFonts w:ascii="Times New Roman" w:hAnsi="Times New Roman"/>
          <w:i w:val="0"/>
          <w:lang w:val="en-IN"/>
        </w:rPr>
        <w:t xml:space="preserve"> business impact</w:t>
      </w:r>
    </w:p>
    <w:p w:rsidR="00F047D0" w:rsidRPr="00F639B9" w:rsidRDefault="00F047D0"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F639B9">
        <w:rPr>
          <w:rFonts w:ascii="Times New Roman" w:hAnsi="Times New Roman"/>
          <w:i w:val="0"/>
          <w:lang w:val="en-IN"/>
        </w:rPr>
        <w:t>Documenting timelines of applying patches based on criticality and adhering to the</w:t>
      </w:r>
      <w:r w:rsidRPr="00F639B9">
        <w:rPr>
          <w:rFonts w:ascii="Times New Roman" w:hAnsi="Times New Roman"/>
          <w:i w:val="0"/>
          <w:highlight w:val="yellow"/>
          <w:lang w:val="en-IN"/>
        </w:rPr>
        <w:t xml:space="preserve"> </w:t>
      </w:r>
      <w:r w:rsidRPr="00F639B9">
        <w:rPr>
          <w:rFonts w:ascii="Times New Roman" w:hAnsi="Times New Roman"/>
          <w:i w:val="0"/>
          <w:lang w:val="en-IN"/>
        </w:rPr>
        <w:t>timelines</w:t>
      </w:r>
    </w:p>
    <w:p w:rsidR="00F639B9" w:rsidRPr="005F0A09" w:rsidRDefault="00F639B9"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Scan the enterprise network for any vulnerability.</w:t>
      </w:r>
    </w:p>
    <w:p w:rsidR="00F639B9" w:rsidRPr="005F0A09" w:rsidRDefault="00F639B9"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Identifying vulnerable assets and method to isolate until the vulnerability is addressed</w:t>
      </w:r>
    </w:p>
    <w:p w:rsidR="00F639B9" w:rsidRPr="005F0A09" w:rsidRDefault="00F639B9"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Reporting of existing patches applied on the assets &amp; software applications.</w:t>
      </w:r>
    </w:p>
    <w:p w:rsidR="00F639B9" w:rsidRPr="005F0A09" w:rsidRDefault="00F639B9"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Shall provide Real-time reporting information on which patches were deployed, when they were deployed, and who deployed them, as well as automatic confirmation that patches were applied for a complete closed-loop solution to the patching process.</w:t>
      </w:r>
    </w:p>
    <w:p w:rsidR="00F639B9" w:rsidRPr="005F0A09" w:rsidRDefault="00F639B9"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The resource shall continuously monitor and report endpoint state, including patch levels, to a management server. The resource shall also compare endpoint compliance against defined policies, such as mandatory patch levels as well as newly released patches.</w:t>
      </w:r>
    </w:p>
    <w:p w:rsidR="00F639B9" w:rsidRPr="005F0A09" w:rsidRDefault="00F639B9" w:rsidP="00CE62FF">
      <w:pPr>
        <w:pStyle w:val="BodyText"/>
        <w:widowControl w:val="0"/>
        <w:numPr>
          <w:ilvl w:val="0"/>
          <w:numId w:val="48"/>
        </w:numPr>
        <w:suppressAutoHyphens w:val="0"/>
        <w:autoSpaceDE w:val="0"/>
        <w:autoSpaceDN w:val="0"/>
        <w:spacing w:before="178" w:line="259" w:lineRule="auto"/>
        <w:ind w:right="-22"/>
        <w:rPr>
          <w:rFonts w:ascii="Times New Roman" w:hAnsi="Times New Roman"/>
          <w:i w:val="0"/>
          <w:lang w:val="en-IN"/>
        </w:rPr>
      </w:pPr>
      <w:r w:rsidRPr="005F0A09">
        <w:rPr>
          <w:rFonts w:ascii="Times New Roman" w:hAnsi="Times New Roman"/>
          <w:i w:val="0"/>
          <w:lang w:val="en-IN"/>
        </w:rPr>
        <w:t xml:space="preserve">The resource shall be able to quickly create a report showing which endpoints need updates and then distribute those updates to the endpoints. </w:t>
      </w:r>
    </w:p>
    <w:p w:rsidR="00F639B9" w:rsidRPr="00F639B9" w:rsidRDefault="00F639B9" w:rsidP="00F639B9">
      <w:pPr>
        <w:pStyle w:val="BodyText"/>
        <w:widowControl w:val="0"/>
        <w:suppressAutoHyphens w:val="0"/>
        <w:autoSpaceDE w:val="0"/>
        <w:autoSpaceDN w:val="0"/>
        <w:spacing w:before="178" w:line="259" w:lineRule="auto"/>
        <w:ind w:left="880" w:right="-22"/>
        <w:rPr>
          <w:rFonts w:ascii="Times New Roman" w:hAnsi="Times New Roman"/>
          <w:i w:val="0"/>
          <w:lang w:val="en-IN"/>
        </w:rPr>
      </w:pPr>
    </w:p>
    <w:p w:rsidR="009D2E9A" w:rsidRPr="00626F1D" w:rsidRDefault="009D2E9A" w:rsidP="009D2E9A">
      <w:pPr>
        <w:numPr>
          <w:ilvl w:val="0"/>
          <w:numId w:val="15"/>
        </w:numPr>
        <w:jc w:val="both"/>
        <w:rPr>
          <w:b/>
        </w:rPr>
      </w:pPr>
      <w:r w:rsidRPr="00626F1D">
        <w:rPr>
          <w:b/>
        </w:rPr>
        <w:t>PROCEDURE FOR SUBMISSION OF BIDS</w:t>
      </w:r>
    </w:p>
    <w:p w:rsidR="009D2E9A" w:rsidRPr="00626F1D" w:rsidRDefault="009D2E9A" w:rsidP="009D2E9A">
      <w:pPr>
        <w:pStyle w:val="BodyText"/>
        <w:ind w:left="720"/>
        <w:rPr>
          <w:rFonts w:ascii="Times New Roman" w:hAnsi="Times New Roman"/>
          <w:bCs w:val="0"/>
          <w:i w:val="0"/>
          <w:iCs w:val="0"/>
        </w:rPr>
      </w:pPr>
    </w:p>
    <w:p w:rsidR="009D7DF2" w:rsidRPr="00626F1D" w:rsidRDefault="009D7DF2" w:rsidP="009D7DF2">
      <w:pPr>
        <w:pStyle w:val="BodyText"/>
        <w:ind w:left="360"/>
        <w:rPr>
          <w:rFonts w:ascii="Times New Roman" w:hAnsi="Times New Roman"/>
          <w:bCs w:val="0"/>
          <w:i w:val="0"/>
          <w:iCs w:val="0"/>
        </w:rPr>
      </w:pPr>
      <w:r w:rsidRPr="00626F1D">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626F1D">
          <w:rPr>
            <w:rFonts w:ascii="Times New Roman" w:hAnsi="Times New Roman"/>
            <w:bCs w:val="0"/>
            <w:i w:val="0"/>
            <w:iCs w:val="0"/>
          </w:rPr>
          <w:t>http://www.bemlindia.com/tender_hq.php</w:t>
        </w:r>
      </w:hyperlink>
      <w:r w:rsidRPr="00626F1D">
        <w:rPr>
          <w:rFonts w:ascii="Times New Roman" w:hAnsi="Times New Roman"/>
          <w:bCs w:val="0"/>
          <w:i w:val="0"/>
          <w:iCs w:val="0"/>
        </w:rPr>
        <w:t>)</w:t>
      </w:r>
    </w:p>
    <w:p w:rsidR="009D7DF2" w:rsidRPr="00626F1D" w:rsidRDefault="009D7DF2" w:rsidP="009D7DF2">
      <w:pPr>
        <w:pStyle w:val="BodyText"/>
        <w:ind w:left="720"/>
        <w:rPr>
          <w:rFonts w:ascii="Times New Roman" w:hAnsi="Times New Roman"/>
          <w:bCs w:val="0"/>
          <w:i w:val="0"/>
          <w:iCs w:val="0"/>
        </w:rPr>
      </w:pPr>
    </w:p>
    <w:p w:rsidR="009D7DF2" w:rsidRPr="00626F1D" w:rsidRDefault="009D7DF2" w:rsidP="009D7DF2">
      <w:pPr>
        <w:pStyle w:val="BodyText"/>
        <w:ind w:left="360"/>
        <w:rPr>
          <w:rFonts w:ascii="Times New Roman" w:hAnsi="Times New Roman"/>
          <w:bCs w:val="0"/>
          <w:i w:val="0"/>
          <w:iCs w:val="0"/>
        </w:rPr>
      </w:pPr>
      <w:r w:rsidRPr="00626F1D">
        <w:rPr>
          <w:rFonts w:ascii="Times New Roman" w:hAnsi="Times New Roman"/>
          <w:b/>
          <w:bCs w:val="0"/>
          <w:i w:val="0"/>
          <w:iCs w:val="0"/>
        </w:rPr>
        <w:t>Note:</w:t>
      </w:r>
      <w:r w:rsidRPr="00626F1D">
        <w:rPr>
          <w:rFonts w:ascii="Times New Roman" w:hAnsi="Times New Roman"/>
          <w:bCs w:val="0"/>
          <w:i w:val="0"/>
          <w:iCs w:val="0"/>
        </w:rPr>
        <w:t xml:space="preserve"> To participate in this e- tender you should have a valid Class III Organization Digital Signature with Signing and Encryption issued by authorized Certifying Authority.  </w:t>
      </w:r>
    </w:p>
    <w:p w:rsidR="009D7DF2" w:rsidRPr="00626F1D" w:rsidRDefault="009D7DF2" w:rsidP="009D7DF2">
      <w:pPr>
        <w:pStyle w:val="BodyText"/>
        <w:ind w:left="360"/>
        <w:rPr>
          <w:rFonts w:ascii="Times New Roman" w:hAnsi="Times New Roman"/>
          <w:i w:val="0"/>
        </w:rPr>
      </w:pPr>
    </w:p>
    <w:p w:rsidR="009D7DF2" w:rsidRPr="00626F1D" w:rsidRDefault="009D7DF2" w:rsidP="009D7DF2">
      <w:pPr>
        <w:pStyle w:val="BodyText"/>
        <w:ind w:left="360"/>
        <w:rPr>
          <w:rFonts w:ascii="Times New Roman" w:hAnsi="Times New Roman"/>
          <w:i w:val="0"/>
        </w:rPr>
      </w:pPr>
      <w:r w:rsidRPr="00626F1D">
        <w:rPr>
          <w:rFonts w:ascii="Times New Roman" w:hAnsi="Times New Roman"/>
          <w:i w:val="0"/>
        </w:rPr>
        <w:t xml:space="preserve">Bidders willing to participate in the tender may contact through e-mail: </w:t>
      </w:r>
      <w:hyperlink r:id="rId9" w:history="1">
        <w:r w:rsidRPr="00626F1D">
          <w:rPr>
            <w:rFonts w:ascii="Times New Roman" w:hAnsi="Times New Roman"/>
            <w:i w:val="0"/>
          </w:rPr>
          <w:t>admin.srm@beml.co.in</w:t>
        </w:r>
      </w:hyperlink>
      <w:r w:rsidRPr="00626F1D">
        <w:rPr>
          <w:rFonts w:ascii="Times New Roman" w:hAnsi="Times New Roman"/>
          <w:i w:val="0"/>
        </w:rPr>
        <w:t xml:space="preserve"> to obtain the user name &amp; password for submitting the bids.</w:t>
      </w:r>
    </w:p>
    <w:p w:rsidR="009D7DF2" w:rsidRPr="00626F1D" w:rsidRDefault="009D7DF2" w:rsidP="009D7DF2">
      <w:pPr>
        <w:pStyle w:val="BodyText"/>
        <w:ind w:left="360"/>
        <w:rPr>
          <w:rFonts w:ascii="Times New Roman" w:hAnsi="Times New Roman"/>
          <w:i w:val="0"/>
        </w:rPr>
      </w:pPr>
    </w:p>
    <w:p w:rsidR="009D7DF2" w:rsidRPr="00626F1D" w:rsidRDefault="009D7DF2" w:rsidP="009D7DF2">
      <w:pPr>
        <w:pStyle w:val="BodyText"/>
        <w:ind w:left="360"/>
        <w:rPr>
          <w:rFonts w:ascii="Times New Roman" w:hAnsi="Times New Roman"/>
          <w:i w:val="0"/>
        </w:rPr>
      </w:pPr>
      <w:r w:rsidRPr="00626F1D">
        <w:rPr>
          <w:rFonts w:ascii="Times New Roman" w:hAnsi="Times New Roman"/>
          <w:i w:val="0"/>
        </w:rPr>
        <w:t xml:space="preserve">In case of any queries relating to bid submission, you may send the same by e-mail to </w:t>
      </w:r>
      <w:hyperlink r:id="rId10" w:history="1">
        <w:r w:rsidRPr="00626F1D">
          <w:rPr>
            <w:rFonts w:ascii="Times New Roman" w:hAnsi="Times New Roman"/>
            <w:i w:val="0"/>
            <w:u w:val="single"/>
          </w:rPr>
          <w:t>admin.srm@beml.co.in</w:t>
        </w:r>
      </w:hyperlink>
      <w:r w:rsidRPr="00626F1D">
        <w:rPr>
          <w:rFonts w:ascii="Times New Roman" w:hAnsi="Times New Roman"/>
          <w:i w:val="0"/>
        </w:rPr>
        <w:t xml:space="preserve">  or you may contact BEML SRM Team on phone no. 080-22963269/141.     </w:t>
      </w:r>
    </w:p>
    <w:p w:rsidR="009D7DF2" w:rsidRDefault="009D7DF2" w:rsidP="009D7DF2">
      <w:pPr>
        <w:pStyle w:val="BodyText"/>
        <w:ind w:left="360"/>
        <w:rPr>
          <w:rFonts w:ascii="Times New Roman" w:hAnsi="Times New Roman"/>
          <w:i w:val="0"/>
          <w:lang w:val="en-IN"/>
        </w:rPr>
      </w:pPr>
    </w:p>
    <w:p w:rsidR="008836A7" w:rsidRPr="00626F1D" w:rsidRDefault="008836A7" w:rsidP="009D7DF2">
      <w:pPr>
        <w:pStyle w:val="BodyText"/>
        <w:ind w:left="360"/>
        <w:rPr>
          <w:rFonts w:ascii="Times New Roman" w:hAnsi="Times New Roman"/>
          <w:i w:val="0"/>
          <w:lang w:val="en-IN"/>
        </w:rPr>
      </w:pPr>
    </w:p>
    <w:p w:rsidR="009D7DF2" w:rsidRPr="00626F1D" w:rsidRDefault="009D7DF2" w:rsidP="009D7DF2">
      <w:pPr>
        <w:pStyle w:val="BodyText"/>
        <w:ind w:left="709"/>
        <w:rPr>
          <w:rFonts w:ascii="Times New Roman" w:hAnsi="Times New Roman"/>
          <w:i w:val="0"/>
          <w:color w:val="000000"/>
        </w:rPr>
      </w:pPr>
      <w:r w:rsidRPr="00626F1D">
        <w:rPr>
          <w:rFonts w:ascii="Times New Roman" w:hAnsi="Times New Roman"/>
          <w:b/>
          <w:i w:val="0"/>
          <w:color w:val="000000"/>
        </w:rPr>
        <w:lastRenderedPageBreak/>
        <w:t>Part A –</w:t>
      </w:r>
      <w:r w:rsidRPr="00626F1D">
        <w:rPr>
          <w:rFonts w:ascii="Times New Roman" w:hAnsi="Times New Roman"/>
          <w:i w:val="0"/>
          <w:color w:val="000000"/>
        </w:rPr>
        <w:t xml:space="preserve"> Submission of Pre-qualification Bid i.e. Submission of EMD amount (In manual Mode / Online payment Mode</w:t>
      </w:r>
      <w:r>
        <w:rPr>
          <w:rFonts w:ascii="Times New Roman" w:hAnsi="Times New Roman"/>
          <w:i w:val="0"/>
          <w:color w:val="000000"/>
        </w:rPr>
        <w:t xml:space="preserve"> and submission of Integrity Pact</w:t>
      </w:r>
      <w:r w:rsidRPr="00626F1D">
        <w:rPr>
          <w:rFonts w:ascii="Times New Roman" w:hAnsi="Times New Roman"/>
          <w:i w:val="0"/>
          <w:color w:val="000000"/>
        </w:rPr>
        <w:t xml:space="preserve">) </w:t>
      </w:r>
    </w:p>
    <w:p w:rsidR="009D7DF2" w:rsidRPr="00626F1D" w:rsidRDefault="009D7DF2" w:rsidP="009D7DF2">
      <w:pPr>
        <w:pStyle w:val="BodyText"/>
        <w:ind w:left="709"/>
        <w:rPr>
          <w:rFonts w:ascii="Times New Roman" w:hAnsi="Times New Roman"/>
          <w:i w:val="0"/>
          <w:color w:val="000000"/>
        </w:rPr>
      </w:pPr>
      <w:r w:rsidRPr="00626F1D">
        <w:rPr>
          <w:rFonts w:ascii="Times New Roman" w:hAnsi="Times New Roman"/>
          <w:b/>
          <w:i w:val="0"/>
          <w:color w:val="000000"/>
        </w:rPr>
        <w:t>Part B –</w:t>
      </w:r>
      <w:r w:rsidRPr="00626F1D">
        <w:rPr>
          <w:rFonts w:ascii="Times New Roman" w:hAnsi="Times New Roman"/>
          <w:i w:val="0"/>
          <w:color w:val="000000"/>
        </w:rPr>
        <w:t xml:space="preserve"> Submission of Technical Bid (Through e-mode on BEML SRM system)</w:t>
      </w:r>
    </w:p>
    <w:p w:rsidR="009D7DF2" w:rsidRPr="00626F1D" w:rsidRDefault="009D7DF2" w:rsidP="009D7DF2">
      <w:pPr>
        <w:pStyle w:val="BodyText"/>
        <w:ind w:left="709"/>
        <w:rPr>
          <w:rFonts w:ascii="Times New Roman" w:hAnsi="Times New Roman"/>
          <w:i w:val="0"/>
          <w:color w:val="000000"/>
          <w:lang w:val="en-IN"/>
        </w:rPr>
      </w:pPr>
      <w:r w:rsidRPr="00626F1D">
        <w:rPr>
          <w:rFonts w:ascii="Times New Roman" w:hAnsi="Times New Roman"/>
          <w:b/>
          <w:i w:val="0"/>
          <w:color w:val="000000"/>
        </w:rPr>
        <w:t>Part C –</w:t>
      </w:r>
      <w:r w:rsidRPr="00626F1D">
        <w:rPr>
          <w:rFonts w:ascii="Times New Roman" w:hAnsi="Times New Roman"/>
          <w:i w:val="0"/>
          <w:color w:val="000000"/>
        </w:rPr>
        <w:t xml:space="preserve"> Submission of Price Bid (Through e-mode on BEML SRM system)</w:t>
      </w:r>
    </w:p>
    <w:p w:rsidR="009D7DF2" w:rsidRPr="00626F1D" w:rsidRDefault="009D7DF2" w:rsidP="009D7DF2">
      <w:pPr>
        <w:pStyle w:val="BodyText"/>
        <w:ind w:left="709"/>
        <w:rPr>
          <w:rFonts w:ascii="Times New Roman" w:hAnsi="Times New Roman"/>
          <w:i w:val="0"/>
          <w:color w:val="000000"/>
          <w:lang w:val="en-IN"/>
        </w:rPr>
      </w:pPr>
    </w:p>
    <w:p w:rsidR="009D7DF2" w:rsidRDefault="009D7DF2" w:rsidP="009D7DF2">
      <w:pPr>
        <w:pStyle w:val="BodyText"/>
        <w:rPr>
          <w:rFonts w:ascii="Times New Roman" w:hAnsi="Times New Roman"/>
          <w:b/>
          <w:i w:val="0"/>
          <w:color w:val="000000"/>
          <w:lang w:val="en-IN"/>
        </w:rPr>
      </w:pPr>
      <w:r w:rsidRPr="00626F1D">
        <w:rPr>
          <w:rFonts w:ascii="Times New Roman" w:hAnsi="Times New Roman"/>
          <w:b/>
          <w:i w:val="0"/>
          <w:color w:val="000000"/>
          <w:u w:val="single"/>
        </w:rPr>
        <w:t>PART A</w:t>
      </w:r>
      <w:r w:rsidRPr="00626F1D">
        <w:rPr>
          <w:rFonts w:ascii="Times New Roman" w:hAnsi="Times New Roman"/>
          <w:b/>
          <w:i w:val="0"/>
          <w:color w:val="000000"/>
        </w:rPr>
        <w:t xml:space="preserve"> – PRE-QUALIFICATION BID :- The EMD amount can be submitted in either way as detailed below</w:t>
      </w:r>
      <w:r w:rsidR="00DE6377">
        <w:rPr>
          <w:rFonts w:ascii="Times New Roman" w:hAnsi="Times New Roman"/>
          <w:b/>
          <w:i w:val="0"/>
          <w:color w:val="000000"/>
        </w:rPr>
        <w:t>:</w:t>
      </w:r>
    </w:p>
    <w:p w:rsidR="009D7DF2" w:rsidRDefault="009D7DF2" w:rsidP="009D7DF2">
      <w:pPr>
        <w:widowControl w:val="0"/>
        <w:overflowPunct w:val="0"/>
        <w:autoSpaceDE w:val="0"/>
        <w:autoSpaceDN w:val="0"/>
        <w:adjustRightInd w:val="0"/>
        <w:spacing w:line="239" w:lineRule="auto"/>
        <w:ind w:left="142"/>
        <w:jc w:val="both"/>
      </w:pPr>
    </w:p>
    <w:p w:rsidR="009D7DF2" w:rsidRPr="00AA44CC" w:rsidRDefault="009D7DF2" w:rsidP="009D7DF2">
      <w:pPr>
        <w:widowControl w:val="0"/>
        <w:overflowPunct w:val="0"/>
        <w:autoSpaceDE w:val="0"/>
        <w:autoSpaceDN w:val="0"/>
        <w:adjustRightInd w:val="0"/>
        <w:spacing w:line="239" w:lineRule="auto"/>
        <w:ind w:left="142"/>
        <w:jc w:val="both"/>
      </w:pPr>
      <w:r w:rsidRPr="00AA44CC">
        <w:t>As a part of Pre-Qualification process, bidder needs to furnish the following by post/ courier or by hand before closing date and time of the tender:</w:t>
      </w:r>
    </w:p>
    <w:p w:rsidR="009D7DF2" w:rsidRPr="00626F1D" w:rsidRDefault="009D7DF2" w:rsidP="009D7DF2">
      <w:pPr>
        <w:pStyle w:val="BodyText"/>
        <w:rPr>
          <w:rFonts w:ascii="Times New Roman" w:hAnsi="Times New Roman"/>
          <w:b/>
          <w:bCs w:val="0"/>
          <w:i w:val="0"/>
          <w:color w:val="000000"/>
          <w:u w:val="single"/>
        </w:rPr>
      </w:pPr>
    </w:p>
    <w:p w:rsidR="009D7DF2" w:rsidRPr="00626F1D" w:rsidRDefault="009D7DF2" w:rsidP="009D7DF2">
      <w:pPr>
        <w:pStyle w:val="BodyText"/>
        <w:numPr>
          <w:ilvl w:val="0"/>
          <w:numId w:val="11"/>
        </w:numPr>
        <w:suppressAutoHyphens w:val="0"/>
        <w:ind w:left="709"/>
        <w:rPr>
          <w:rFonts w:ascii="Times New Roman" w:hAnsi="Times New Roman"/>
          <w:i w:val="0"/>
          <w:color w:val="000000"/>
        </w:rPr>
      </w:pPr>
      <w:r w:rsidRPr="00626F1D">
        <w:rPr>
          <w:rFonts w:ascii="Times New Roman" w:hAnsi="Times New Roman"/>
          <w:b/>
          <w:i w:val="0"/>
          <w:color w:val="000000"/>
        </w:rPr>
        <w:t>Online Payment of EMD amount can be made as mentioned below</w:t>
      </w:r>
      <w:r w:rsidRPr="00626F1D">
        <w:rPr>
          <w:rFonts w:ascii="Times New Roman" w:hAnsi="Times New Roman"/>
          <w:i w:val="0"/>
          <w:color w:val="000000"/>
        </w:rPr>
        <w:t>:</w:t>
      </w:r>
    </w:p>
    <w:p w:rsidR="009D7DF2" w:rsidRPr="00626F1D" w:rsidRDefault="009D7DF2" w:rsidP="009D7DF2">
      <w:pPr>
        <w:pStyle w:val="BodyText"/>
        <w:ind w:left="709" w:right="545"/>
        <w:rPr>
          <w:rFonts w:ascii="Times New Roman" w:hAnsi="Times New Roman"/>
          <w:i w:val="0"/>
          <w:color w:val="000000"/>
        </w:rPr>
      </w:pPr>
    </w:p>
    <w:p w:rsidR="009D7DF2" w:rsidRPr="00626F1D" w:rsidRDefault="009D7DF2" w:rsidP="009D7DF2">
      <w:pPr>
        <w:pStyle w:val="BodyText"/>
        <w:numPr>
          <w:ilvl w:val="0"/>
          <w:numId w:val="12"/>
        </w:numPr>
        <w:suppressAutoHyphens w:val="0"/>
        <w:spacing w:after="120"/>
        <w:ind w:left="709" w:right="-28"/>
        <w:jc w:val="left"/>
        <w:rPr>
          <w:rFonts w:ascii="Times New Roman" w:hAnsi="Times New Roman"/>
          <w:i w:val="0"/>
        </w:rPr>
      </w:pPr>
      <w:r w:rsidRPr="00626F1D">
        <w:rPr>
          <w:rFonts w:ascii="Times New Roman" w:hAnsi="Times New Roman"/>
          <w:i w:val="0"/>
          <w:color w:val="000000"/>
        </w:rPr>
        <w:t>Open the following link:</w:t>
      </w:r>
      <w:hyperlink r:id="rId11" w:history="1">
        <w:r w:rsidRPr="00626F1D">
          <w:rPr>
            <w:rStyle w:val="Hyperlink"/>
            <w:rFonts w:ascii="Times New Roman" w:hAnsi="Times New Roman"/>
            <w:i w:val="0"/>
          </w:rPr>
          <w:t>https://www.onlinesbi.com/sbicollect/icollecthome.htm?corpID=9359</w:t>
        </w:r>
      </w:hyperlink>
    </w:p>
    <w:p w:rsidR="009D7DF2" w:rsidRPr="00626F1D"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Read the terms &amp; conditions, tick the acceptance box and click on Proceed. </w:t>
      </w:r>
    </w:p>
    <w:p w:rsidR="009D7DF2" w:rsidRPr="00626F1D"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In ‘Select State’ dropdown, select All India and click on the Go button.</w:t>
      </w:r>
    </w:p>
    <w:p w:rsidR="009D7DF2" w:rsidRPr="00626F1D"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In ‘Select Payment Category’, select EMD/ Tender Fee.</w:t>
      </w:r>
    </w:p>
    <w:p w:rsidR="009D7DF2" w:rsidRPr="006D05C6" w:rsidRDefault="009D7DF2" w:rsidP="009D7DF2">
      <w:pPr>
        <w:pStyle w:val="BodyText"/>
        <w:numPr>
          <w:ilvl w:val="0"/>
          <w:numId w:val="12"/>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 xml:space="preserve">Enter details of payment, details of Bank Account for refund and click on Submit to make the online payment of the required EMD amount of </w:t>
      </w:r>
      <w:r w:rsidRPr="006D05C6">
        <w:rPr>
          <w:rFonts w:ascii="Times New Roman" w:hAnsi="Times New Roman"/>
          <w:i w:val="0"/>
          <w:color w:val="000000"/>
        </w:rPr>
        <w:t>Rs</w:t>
      </w:r>
      <w:r>
        <w:rPr>
          <w:rFonts w:ascii="Times New Roman" w:hAnsi="Times New Roman"/>
          <w:i w:val="0"/>
          <w:color w:val="000000"/>
        </w:rPr>
        <w:t xml:space="preserve"> </w:t>
      </w:r>
      <w:r w:rsidR="00A46570">
        <w:rPr>
          <w:rFonts w:ascii="Times New Roman" w:hAnsi="Times New Roman"/>
          <w:i w:val="0"/>
          <w:color w:val="000000"/>
          <w:lang w:val="en-IN"/>
        </w:rPr>
        <w:t>75</w:t>
      </w:r>
      <w:r w:rsidRPr="006D05C6">
        <w:rPr>
          <w:rFonts w:ascii="Times New Roman" w:hAnsi="Times New Roman"/>
          <w:i w:val="0"/>
          <w:color w:val="000000"/>
          <w:lang w:val="en-IN"/>
        </w:rPr>
        <w:t>,000</w:t>
      </w:r>
      <w:r w:rsidRPr="006D05C6">
        <w:rPr>
          <w:rFonts w:ascii="Times New Roman" w:hAnsi="Times New Roman"/>
          <w:i w:val="0"/>
          <w:color w:val="000000"/>
        </w:rPr>
        <w:t>/-.</w:t>
      </w:r>
    </w:p>
    <w:p w:rsidR="009D7DF2" w:rsidRPr="00626F1D" w:rsidRDefault="009D7DF2" w:rsidP="00DE6377">
      <w:pPr>
        <w:pStyle w:val="BodyText"/>
        <w:spacing w:after="120"/>
        <w:ind w:left="709" w:right="-28"/>
        <w:rPr>
          <w:rFonts w:ascii="Times New Roman" w:hAnsi="Times New Roman"/>
          <w:b/>
          <w:i w:val="0"/>
          <w:color w:val="000000"/>
          <w:lang w:val="en-IN"/>
        </w:rPr>
      </w:pPr>
      <w:r w:rsidRPr="00626F1D">
        <w:rPr>
          <w:rFonts w:ascii="Times New Roman" w:hAnsi="Times New Roman"/>
          <w:b/>
          <w:i w:val="0"/>
          <w:color w:val="000000"/>
        </w:rPr>
        <w:t xml:space="preserve">Please ensure that online payment of EMD amount is made well ahead of the Tender Closing Date &amp; Time mentioned in the Tender. </w:t>
      </w:r>
    </w:p>
    <w:p w:rsidR="009D7DF2" w:rsidRPr="00626F1D" w:rsidRDefault="00DE6377" w:rsidP="009D7DF2">
      <w:pPr>
        <w:pStyle w:val="BodyText"/>
        <w:numPr>
          <w:ilvl w:val="0"/>
          <w:numId w:val="11"/>
        </w:numPr>
        <w:suppressAutoHyphens w:val="0"/>
        <w:spacing w:after="120"/>
        <w:ind w:left="709" w:right="-28"/>
        <w:rPr>
          <w:rFonts w:ascii="Times New Roman" w:hAnsi="Times New Roman"/>
          <w:i w:val="0"/>
          <w:color w:val="000000"/>
          <w:sz w:val="28"/>
          <w:szCs w:val="28"/>
        </w:rPr>
      </w:pPr>
      <w:r>
        <w:rPr>
          <w:rFonts w:ascii="Times New Roman" w:hAnsi="Times New Roman"/>
          <w:b/>
          <w:i w:val="0"/>
          <w:color w:val="000000"/>
          <w:sz w:val="28"/>
          <w:szCs w:val="28"/>
        </w:rPr>
        <w:t xml:space="preserve"> </w:t>
      </w:r>
      <w:r w:rsidR="009D7DF2" w:rsidRPr="00626F1D">
        <w:rPr>
          <w:rFonts w:ascii="Times New Roman" w:hAnsi="Times New Roman"/>
          <w:b/>
          <w:i w:val="0"/>
          <w:color w:val="000000"/>
          <w:sz w:val="28"/>
          <w:szCs w:val="28"/>
        </w:rPr>
        <w:t>Payment of EMD amount through DD / Banker’s Cheque</w:t>
      </w:r>
    </w:p>
    <w:p w:rsidR="009D7DF2" w:rsidRPr="00624FF0" w:rsidRDefault="009D7DF2" w:rsidP="00DE6377">
      <w:pPr>
        <w:pStyle w:val="BodyText"/>
        <w:numPr>
          <w:ilvl w:val="0"/>
          <w:numId w:val="13"/>
        </w:numPr>
        <w:suppressAutoHyphens w:val="0"/>
        <w:ind w:left="1134" w:right="-28"/>
        <w:rPr>
          <w:rFonts w:ascii="Times New Roman" w:hAnsi="Times New Roman"/>
          <w:i w:val="0"/>
        </w:rPr>
      </w:pPr>
      <w:r w:rsidRPr="00626F1D">
        <w:rPr>
          <w:rFonts w:ascii="Times New Roman" w:hAnsi="Times New Roman"/>
          <w:i w:val="0"/>
          <w:color w:val="000000"/>
        </w:rPr>
        <w:t xml:space="preserve">EMD in the form of </w:t>
      </w:r>
      <w:r w:rsidRPr="00626F1D">
        <w:rPr>
          <w:rFonts w:ascii="Times New Roman" w:hAnsi="Times New Roman"/>
          <w:i w:val="0"/>
        </w:rPr>
        <w:t>Account Payee Demand Draft (DD) / Banker’s Cheque</w:t>
      </w:r>
      <w:r>
        <w:rPr>
          <w:rFonts w:ascii="Times New Roman" w:hAnsi="Times New Roman"/>
          <w:i w:val="0"/>
        </w:rPr>
        <w:t xml:space="preserve"> </w:t>
      </w:r>
      <w:r w:rsidRPr="00626F1D">
        <w:rPr>
          <w:rFonts w:ascii="Times New Roman" w:hAnsi="Times New Roman"/>
          <w:i w:val="0"/>
          <w:color w:val="000000"/>
        </w:rPr>
        <w:t xml:space="preserve">for </w:t>
      </w:r>
      <w:r w:rsidRPr="00626F1D">
        <w:rPr>
          <w:rFonts w:ascii="Times New Roman" w:hAnsi="Times New Roman"/>
          <w:b/>
          <w:i w:val="0"/>
          <w:color w:val="000000"/>
        </w:rPr>
        <w:t xml:space="preserve">Rs. </w:t>
      </w:r>
      <w:r w:rsidR="001028DA">
        <w:rPr>
          <w:rFonts w:ascii="Times New Roman" w:hAnsi="Times New Roman"/>
          <w:i w:val="0"/>
          <w:color w:val="000000"/>
          <w:lang w:val="en-IN"/>
        </w:rPr>
        <w:t>75</w:t>
      </w:r>
      <w:r w:rsidR="001028DA" w:rsidRPr="006D05C6">
        <w:rPr>
          <w:rFonts w:ascii="Times New Roman" w:hAnsi="Times New Roman"/>
          <w:i w:val="0"/>
          <w:color w:val="000000"/>
          <w:lang w:val="en-IN"/>
        </w:rPr>
        <w:t>,000</w:t>
      </w:r>
      <w:r w:rsidRPr="00624FF0">
        <w:rPr>
          <w:rFonts w:ascii="Times New Roman" w:hAnsi="Times New Roman"/>
          <w:b/>
          <w:i w:val="0"/>
        </w:rPr>
        <w:t>/-</w:t>
      </w:r>
      <w:r w:rsidRPr="00624FF0">
        <w:rPr>
          <w:rFonts w:ascii="Times New Roman" w:hAnsi="Times New Roman"/>
          <w:i w:val="0"/>
          <w:color w:val="000000"/>
        </w:rPr>
        <w:t xml:space="preserve"> (Rupees </w:t>
      </w:r>
      <w:r w:rsidR="001028DA">
        <w:rPr>
          <w:rFonts w:ascii="Times New Roman" w:hAnsi="Times New Roman"/>
          <w:i w:val="0"/>
          <w:color w:val="000000"/>
          <w:lang w:val="en-IN"/>
        </w:rPr>
        <w:t>Seventy Five</w:t>
      </w:r>
      <w:r>
        <w:rPr>
          <w:rFonts w:ascii="Times New Roman" w:hAnsi="Times New Roman"/>
          <w:i w:val="0"/>
          <w:color w:val="000000"/>
        </w:rPr>
        <w:t xml:space="preserve"> Thousand </w:t>
      </w:r>
      <w:r w:rsidRPr="00624FF0">
        <w:rPr>
          <w:rFonts w:ascii="Times New Roman" w:hAnsi="Times New Roman"/>
          <w:i w:val="0"/>
          <w:color w:val="000000"/>
        </w:rPr>
        <w:t>only) drawn in favor of BEML Ltd, Bangalore payable at Bangalore</w:t>
      </w:r>
      <w:r w:rsidRPr="00624FF0">
        <w:rPr>
          <w:rFonts w:ascii="Times New Roman" w:hAnsi="Times New Roman"/>
          <w:i w:val="0"/>
        </w:rPr>
        <w:t xml:space="preserve">.  </w:t>
      </w:r>
    </w:p>
    <w:p w:rsidR="009D7DF2" w:rsidRPr="001802D5" w:rsidRDefault="009D7DF2" w:rsidP="009D7DF2">
      <w:pPr>
        <w:pStyle w:val="BodyText"/>
        <w:suppressAutoHyphens w:val="0"/>
        <w:ind w:left="709" w:right="-28"/>
        <w:rPr>
          <w:rFonts w:ascii="Times New Roman" w:hAnsi="Times New Roman"/>
          <w:i w:val="0"/>
          <w:sz w:val="10"/>
        </w:rPr>
      </w:pPr>
    </w:p>
    <w:p w:rsidR="009D7DF2" w:rsidRDefault="00DE6377" w:rsidP="009D7DF2">
      <w:pPr>
        <w:pStyle w:val="BodyText"/>
        <w:numPr>
          <w:ilvl w:val="0"/>
          <w:numId w:val="11"/>
        </w:numPr>
        <w:suppressAutoHyphens w:val="0"/>
        <w:spacing w:after="120"/>
        <w:ind w:right="-28"/>
        <w:rPr>
          <w:rFonts w:ascii="Times New Roman" w:hAnsi="Times New Roman"/>
          <w:i w:val="0"/>
        </w:rPr>
      </w:pPr>
      <w:r>
        <w:rPr>
          <w:rFonts w:ascii="Times New Roman" w:hAnsi="Times New Roman"/>
          <w:i w:val="0"/>
        </w:rPr>
        <w:t xml:space="preserve"> </w:t>
      </w:r>
      <w:r w:rsidR="009D7DF2" w:rsidRPr="00626F1D">
        <w:rPr>
          <w:rFonts w:ascii="Times New Roman" w:hAnsi="Times New Roman"/>
          <w:i w:val="0"/>
        </w:rPr>
        <w:t>Bidders exempted from Earnest Money Deposit (EMD) shall submit exemption certificate from competent authority.</w:t>
      </w:r>
    </w:p>
    <w:p w:rsidR="009D7DF2" w:rsidRPr="001802D5" w:rsidRDefault="009D7DF2" w:rsidP="009D7DF2">
      <w:pPr>
        <w:pStyle w:val="BodyText"/>
        <w:suppressAutoHyphens w:val="0"/>
        <w:spacing w:after="120"/>
        <w:ind w:right="-28"/>
        <w:rPr>
          <w:rFonts w:ascii="Times New Roman" w:hAnsi="Times New Roman"/>
          <w:i w:val="0"/>
          <w:sz w:val="10"/>
        </w:rPr>
      </w:pPr>
    </w:p>
    <w:p w:rsidR="009D7DF2" w:rsidRPr="00626F1D" w:rsidRDefault="009D7DF2" w:rsidP="009D7DF2">
      <w:pPr>
        <w:pStyle w:val="BodyText"/>
        <w:numPr>
          <w:ilvl w:val="0"/>
          <w:numId w:val="11"/>
        </w:numPr>
        <w:suppressAutoHyphens w:val="0"/>
        <w:spacing w:after="120"/>
        <w:ind w:right="-28"/>
        <w:rPr>
          <w:rFonts w:ascii="Times New Roman" w:hAnsi="Times New Roman"/>
          <w:i w:val="0"/>
        </w:rPr>
      </w:pPr>
      <w:r w:rsidRPr="009D7DF2">
        <w:rPr>
          <w:rFonts w:ascii="Times New Roman" w:hAnsi="Times New Roman"/>
          <w:i w:val="0"/>
        </w:rPr>
        <w:t xml:space="preserve">An irrevocable Bank Guarantee from a Scheduled Commercial Bank authorized by RBI to issue a Bank Guarantee in favour of the Purchaser as per format in </w:t>
      </w:r>
      <w:r w:rsidRPr="00723062">
        <w:rPr>
          <w:rFonts w:ascii="Times New Roman" w:hAnsi="Times New Roman"/>
          <w:b/>
          <w:i w:val="0"/>
        </w:rPr>
        <w:t>Annexure-</w:t>
      </w:r>
      <w:r w:rsidR="00FE7E2C" w:rsidRPr="00723062">
        <w:rPr>
          <w:rFonts w:ascii="Times New Roman" w:hAnsi="Times New Roman"/>
          <w:b/>
          <w:i w:val="0"/>
        </w:rPr>
        <w:t>B</w:t>
      </w:r>
      <w:r w:rsidR="00FE7E2C">
        <w:rPr>
          <w:rFonts w:ascii="Times New Roman" w:hAnsi="Times New Roman"/>
          <w:i w:val="0"/>
        </w:rPr>
        <w:t xml:space="preserve"> </w:t>
      </w:r>
      <w:r w:rsidRPr="009D7DF2">
        <w:rPr>
          <w:rFonts w:ascii="Times New Roman" w:hAnsi="Times New Roman"/>
          <w:i w:val="0"/>
        </w:rPr>
        <w:t>having a validity period of bid validity + 45 days from the date of opening of Tender</w:t>
      </w:r>
    </w:p>
    <w:p w:rsidR="009D7DF2" w:rsidRPr="00626F1D" w:rsidRDefault="009D7DF2" w:rsidP="009D7DF2">
      <w:pPr>
        <w:pStyle w:val="BodyText"/>
        <w:ind w:left="720" w:right="-28"/>
        <w:rPr>
          <w:rFonts w:ascii="Times New Roman" w:hAnsi="Times New Roman"/>
          <w:i w:val="0"/>
          <w:lang w:val="en-IN"/>
        </w:rPr>
      </w:pPr>
      <w:r w:rsidRPr="00626F1D">
        <w:rPr>
          <w:rFonts w:ascii="Times New Roman" w:hAnsi="Times New Roman"/>
          <w:i w:val="0"/>
        </w:rPr>
        <w:t>Please attach the details duly filled-up for refund of EMD amount in the following format along with the DD / Banker’s Cheque for EMD:</w:t>
      </w:r>
    </w:p>
    <w:p w:rsidR="005F0A09" w:rsidRPr="00626F1D" w:rsidRDefault="005F0A09" w:rsidP="009D7DF2">
      <w:pPr>
        <w:pStyle w:val="BodyText"/>
        <w:ind w:left="720" w:right="-28"/>
        <w:rPr>
          <w:rFonts w:ascii="Times New Roman" w:hAnsi="Times New Roman"/>
          <w:i w:val="0"/>
          <w:lang w:val="en-IN"/>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b/>
                <w:i w:val="0"/>
              </w:rPr>
            </w:pPr>
            <w:r w:rsidRPr="000223FA">
              <w:rPr>
                <w:rFonts w:ascii="Times New Roman" w:hAnsi="Times New Roman"/>
                <w:b/>
                <w:i w:val="0"/>
              </w:rPr>
              <w:t>Sno</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b/>
                <w:i w:val="0"/>
              </w:rPr>
            </w:pPr>
            <w:r w:rsidRPr="000223FA">
              <w:rPr>
                <w:rFonts w:ascii="Times New Roman" w:hAnsi="Times New Roman"/>
                <w:b/>
                <w:i w:val="0"/>
              </w:rPr>
              <w:t>Particulars</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b/>
                <w:i w:val="0"/>
              </w:rPr>
            </w:pPr>
            <w:r w:rsidRPr="000223FA">
              <w:rPr>
                <w:rFonts w:ascii="Times New Roman" w:hAnsi="Times New Roman"/>
                <w:b/>
                <w:i w:val="0"/>
              </w:rPr>
              <w:t>To be filled &amp; submitted along with DD/Banker’s Cheque</w:t>
            </w:r>
          </w:p>
        </w:tc>
      </w:tr>
      <w:tr w:rsidR="009D7DF2" w:rsidRPr="00626F1D" w:rsidTr="009D7DF2">
        <w:trPr>
          <w:trHeight w:val="343"/>
        </w:trPr>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1</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BANK NAME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2</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BRANCH NAME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rPr>
          <w:trHeight w:val="345"/>
        </w:trPr>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3</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CITY</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4</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IFSC CODE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5</w:t>
            </w:r>
          </w:p>
        </w:tc>
        <w:tc>
          <w:tcPr>
            <w:tcW w:w="2968" w:type="dxa"/>
            <w:shd w:val="clear" w:color="auto" w:fill="auto"/>
            <w:vAlign w:val="center"/>
          </w:tcPr>
          <w:p w:rsidR="009D7DF2" w:rsidRPr="000223FA" w:rsidRDefault="009D7DF2" w:rsidP="009D7DF2">
            <w:pPr>
              <w:pStyle w:val="BodyText"/>
              <w:ind w:right="-28"/>
              <w:jc w:val="left"/>
              <w:rPr>
                <w:rFonts w:ascii="Times New Roman" w:hAnsi="Times New Roman"/>
                <w:i w:val="0"/>
              </w:rPr>
            </w:pPr>
            <w:r w:rsidRPr="000223FA">
              <w:rPr>
                <w:rFonts w:ascii="Times New Roman" w:hAnsi="Times New Roman"/>
                <w:i w:val="0"/>
              </w:rPr>
              <w:t>ACCOUNT NO</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r w:rsidR="009D7DF2" w:rsidRPr="00626F1D" w:rsidTr="009D7DF2">
        <w:tc>
          <w:tcPr>
            <w:tcW w:w="575" w:type="dxa"/>
            <w:shd w:val="clear" w:color="auto" w:fill="auto"/>
            <w:vAlign w:val="center"/>
          </w:tcPr>
          <w:p w:rsidR="009D7DF2" w:rsidRPr="00626F1D" w:rsidRDefault="009D7DF2" w:rsidP="009D7DF2">
            <w:pPr>
              <w:pStyle w:val="BodyText"/>
              <w:ind w:right="-28"/>
              <w:jc w:val="left"/>
              <w:rPr>
                <w:rFonts w:ascii="Times New Roman" w:hAnsi="Times New Roman"/>
                <w:i w:val="0"/>
                <w:lang w:val="en-IN"/>
              </w:rPr>
            </w:pPr>
            <w:r w:rsidRPr="00626F1D">
              <w:rPr>
                <w:rFonts w:ascii="Times New Roman" w:hAnsi="Times New Roman"/>
                <w:i w:val="0"/>
                <w:lang w:val="en-IN"/>
              </w:rPr>
              <w:t>6</w:t>
            </w:r>
          </w:p>
        </w:tc>
        <w:tc>
          <w:tcPr>
            <w:tcW w:w="2968" w:type="dxa"/>
            <w:shd w:val="clear" w:color="auto" w:fill="auto"/>
            <w:vAlign w:val="center"/>
          </w:tcPr>
          <w:p w:rsidR="009D7DF2" w:rsidRPr="00626F1D" w:rsidRDefault="009D7DF2" w:rsidP="009D7DF2">
            <w:pPr>
              <w:pStyle w:val="BodyText"/>
              <w:ind w:right="-28"/>
              <w:jc w:val="left"/>
              <w:rPr>
                <w:rFonts w:ascii="Times New Roman" w:hAnsi="Times New Roman"/>
                <w:i w:val="0"/>
                <w:lang w:val="en-IN"/>
              </w:rPr>
            </w:pPr>
            <w:r w:rsidRPr="00626F1D">
              <w:rPr>
                <w:rFonts w:ascii="Times New Roman" w:hAnsi="Times New Roman"/>
                <w:i w:val="0"/>
                <w:lang w:val="en-IN"/>
              </w:rPr>
              <w:t>BENEFICIARY NAME</w:t>
            </w:r>
          </w:p>
        </w:tc>
        <w:tc>
          <w:tcPr>
            <w:tcW w:w="4333" w:type="dxa"/>
            <w:shd w:val="clear" w:color="auto" w:fill="auto"/>
            <w:vAlign w:val="center"/>
          </w:tcPr>
          <w:p w:rsidR="009D7DF2" w:rsidRPr="000223FA" w:rsidRDefault="009D7DF2" w:rsidP="009D7DF2">
            <w:pPr>
              <w:pStyle w:val="BodyText"/>
              <w:ind w:right="-28"/>
              <w:jc w:val="left"/>
              <w:rPr>
                <w:rFonts w:ascii="Times New Roman" w:hAnsi="Times New Roman"/>
                <w:i w:val="0"/>
              </w:rPr>
            </w:pPr>
          </w:p>
        </w:tc>
      </w:tr>
    </w:tbl>
    <w:p w:rsidR="009D7DF2" w:rsidRPr="0021737F" w:rsidRDefault="009D7DF2" w:rsidP="009D7DF2">
      <w:pPr>
        <w:widowControl w:val="0"/>
        <w:suppressAutoHyphens w:val="0"/>
        <w:overflowPunct w:val="0"/>
        <w:autoSpaceDE w:val="0"/>
        <w:autoSpaceDN w:val="0"/>
        <w:adjustRightInd w:val="0"/>
        <w:spacing w:line="239" w:lineRule="auto"/>
        <w:ind w:left="720"/>
        <w:jc w:val="both"/>
        <w:rPr>
          <w:bCs/>
          <w:color w:val="000000"/>
        </w:rPr>
      </w:pPr>
      <w:r w:rsidRPr="009D7DF2">
        <w:rPr>
          <w:b/>
          <w:color w:val="000000"/>
        </w:rPr>
        <w:lastRenderedPageBreak/>
        <w:t>Integrity Pact:</w:t>
      </w:r>
      <w:r>
        <w:rPr>
          <w:color w:val="000000"/>
        </w:rPr>
        <w:t xml:space="preserve"> </w:t>
      </w:r>
      <w:r w:rsidRPr="0021737F">
        <w:rPr>
          <w:color w:val="000000"/>
        </w:rPr>
        <w:t xml:space="preserve">Duly signed Integrity Pact (I.P.) </w:t>
      </w:r>
      <w:r w:rsidRPr="0021737F">
        <w:rPr>
          <w:b/>
          <w:color w:val="000000"/>
        </w:rPr>
        <w:t xml:space="preserve">in original </w:t>
      </w:r>
      <w:r w:rsidRPr="0021737F">
        <w:rPr>
          <w:color w:val="000000"/>
        </w:rPr>
        <w:t>along</w:t>
      </w:r>
      <w:r>
        <w:rPr>
          <w:color w:val="000000"/>
        </w:rPr>
        <w:t xml:space="preserve"> </w:t>
      </w:r>
      <w:r w:rsidRPr="0021737F">
        <w:rPr>
          <w:color w:val="000000"/>
        </w:rPr>
        <w:t xml:space="preserve">with its enclosure. All pages of Integrity Pact including its enclosure </w:t>
      </w:r>
      <w:r w:rsidRPr="006623C5">
        <w:rPr>
          <w:b/>
          <w:color w:val="000000"/>
        </w:rPr>
        <w:t>to be signed with company seal by the Bidder</w:t>
      </w:r>
      <w:r w:rsidRPr="0021737F">
        <w:rPr>
          <w:color w:val="000000"/>
        </w:rPr>
        <w:t>. Two witnesses are also required to sign indicating their name and address at the designated place in the Integrity Pact.</w:t>
      </w:r>
    </w:p>
    <w:p w:rsidR="009D7DF2" w:rsidRPr="00AA44CC" w:rsidRDefault="009D7DF2" w:rsidP="009D7DF2">
      <w:pPr>
        <w:widowControl w:val="0"/>
        <w:overflowPunct w:val="0"/>
        <w:autoSpaceDE w:val="0"/>
        <w:autoSpaceDN w:val="0"/>
        <w:adjustRightInd w:val="0"/>
        <w:spacing w:line="210" w:lineRule="auto"/>
        <w:jc w:val="both"/>
        <w:rPr>
          <w:color w:val="000000"/>
        </w:rPr>
      </w:pPr>
    </w:p>
    <w:p w:rsidR="009D7DF2" w:rsidRPr="00AA44CC" w:rsidRDefault="009D7DF2" w:rsidP="009D7DF2">
      <w:pPr>
        <w:widowControl w:val="0"/>
        <w:overflowPunct w:val="0"/>
        <w:autoSpaceDE w:val="0"/>
        <w:autoSpaceDN w:val="0"/>
        <w:adjustRightInd w:val="0"/>
        <w:ind w:left="720" w:hanging="11"/>
        <w:jc w:val="both"/>
      </w:pPr>
      <w:r>
        <w:rPr>
          <w:color w:val="000000"/>
        </w:rPr>
        <w:t>Bidders</w:t>
      </w:r>
      <w:r w:rsidRPr="00AA44CC">
        <w:rPr>
          <w:color w:val="000000"/>
        </w:rPr>
        <w:t xml:space="preserve"> who are interested to participate in this tender are required to enter into an </w:t>
      </w:r>
      <w:r w:rsidRPr="00AA44CC">
        <w:rPr>
          <w:b/>
          <w:color w:val="000000"/>
        </w:rPr>
        <w:t>“Integrity Pact”.</w:t>
      </w:r>
      <w:r w:rsidRPr="00AA44CC">
        <w:rPr>
          <w:color w:val="000000"/>
        </w:rPr>
        <w:t xml:space="preserve"> The Integrity Pact envisages an agreement between the prospective vendor/ </w:t>
      </w:r>
      <w:r>
        <w:rPr>
          <w:color w:val="000000"/>
        </w:rPr>
        <w:t xml:space="preserve">Bidder </w:t>
      </w:r>
      <w:r w:rsidRPr="00AA44CC">
        <w:rPr>
          <w:color w:val="000000"/>
        </w:rPr>
        <w:t>and the buyer committing the persons/officials of both the parties not to exercise any corrupt influence on any aspect of the contract.</w:t>
      </w:r>
    </w:p>
    <w:p w:rsidR="009D7DF2" w:rsidRPr="00AA44CC" w:rsidRDefault="009D7DF2" w:rsidP="009D7DF2">
      <w:pPr>
        <w:widowControl w:val="0"/>
        <w:overflowPunct w:val="0"/>
        <w:autoSpaceDE w:val="0"/>
        <w:autoSpaceDN w:val="0"/>
        <w:adjustRightInd w:val="0"/>
        <w:spacing w:line="210" w:lineRule="auto"/>
        <w:ind w:left="1710"/>
        <w:jc w:val="both"/>
        <w:rPr>
          <w:color w:val="000000"/>
        </w:rPr>
      </w:pPr>
    </w:p>
    <w:p w:rsidR="009D7DF2" w:rsidRPr="00AA44CC" w:rsidRDefault="009D7DF2" w:rsidP="009D7DF2">
      <w:pPr>
        <w:widowControl w:val="0"/>
        <w:overflowPunct w:val="0"/>
        <w:autoSpaceDE w:val="0"/>
        <w:autoSpaceDN w:val="0"/>
        <w:adjustRightInd w:val="0"/>
        <w:spacing w:line="210" w:lineRule="auto"/>
        <w:ind w:left="720"/>
        <w:jc w:val="both"/>
        <w:rPr>
          <w:color w:val="000000"/>
        </w:rPr>
      </w:pPr>
      <w:r w:rsidRPr="00AA44CC">
        <w:rPr>
          <w:color w:val="000000"/>
        </w:rPr>
        <w:t xml:space="preserve">Only those vendors/ </w:t>
      </w:r>
      <w:r>
        <w:rPr>
          <w:color w:val="000000"/>
        </w:rPr>
        <w:t xml:space="preserve">Bidders </w:t>
      </w:r>
      <w:r w:rsidRPr="00AA44CC">
        <w:rPr>
          <w:color w:val="000000"/>
        </w:rPr>
        <w:t xml:space="preserve">who have entered into an Integrity Pact with BEML </w:t>
      </w:r>
      <w:r>
        <w:rPr>
          <w:color w:val="000000"/>
        </w:rPr>
        <w:t xml:space="preserve">Limited </w:t>
      </w:r>
      <w:r w:rsidRPr="00AA44CC">
        <w:rPr>
          <w:color w:val="000000"/>
        </w:rPr>
        <w:t xml:space="preserve">would be eligible to participate in </w:t>
      </w:r>
      <w:r>
        <w:rPr>
          <w:color w:val="000000"/>
        </w:rPr>
        <w:t xml:space="preserve">the Tender </w:t>
      </w:r>
      <w:r w:rsidRPr="00AA44CC">
        <w:rPr>
          <w:color w:val="000000"/>
        </w:rPr>
        <w:t xml:space="preserve"> with BEML. </w:t>
      </w:r>
      <w:r w:rsidRPr="00AA44CC">
        <w:rPr>
          <w:bCs/>
          <w:color w:val="000000"/>
        </w:rPr>
        <w:t xml:space="preserve">The specimen of the Integrity Pact which is part of tender documents is enclosed at </w:t>
      </w:r>
      <w:r w:rsidRPr="00E26CAE">
        <w:rPr>
          <w:b/>
          <w:bCs/>
          <w:color w:val="000000"/>
        </w:rPr>
        <w:t>Annexure-</w:t>
      </w:r>
      <w:r w:rsidR="00723062">
        <w:rPr>
          <w:b/>
          <w:bCs/>
          <w:color w:val="000000"/>
        </w:rPr>
        <w:t>C</w:t>
      </w:r>
      <w:r w:rsidRPr="00AA44CC">
        <w:rPr>
          <w:bCs/>
          <w:color w:val="000000"/>
        </w:rPr>
        <w:t xml:space="preserve"> and same has to be duly filled and signed with seal by the </w:t>
      </w:r>
      <w:r>
        <w:rPr>
          <w:color w:val="000000"/>
        </w:rPr>
        <w:t xml:space="preserve">Bidders </w:t>
      </w:r>
      <w:r w:rsidRPr="00E26CAE">
        <w:rPr>
          <w:bCs/>
          <w:color w:val="000000"/>
        </w:rPr>
        <w:t>on all</w:t>
      </w:r>
      <w:r>
        <w:rPr>
          <w:bCs/>
          <w:color w:val="000000"/>
        </w:rPr>
        <w:t xml:space="preserve"> </w:t>
      </w:r>
      <w:r w:rsidRPr="00AA44CC">
        <w:rPr>
          <w:color w:val="000000"/>
        </w:rPr>
        <w:t>pages along</w:t>
      </w:r>
      <w:r>
        <w:rPr>
          <w:color w:val="000000"/>
        </w:rPr>
        <w:t xml:space="preserve"> </w:t>
      </w:r>
      <w:r w:rsidRPr="00AA44CC">
        <w:rPr>
          <w:color w:val="000000"/>
        </w:rPr>
        <w:t>with witnesses signature</w:t>
      </w:r>
      <w:r>
        <w:rPr>
          <w:color w:val="000000"/>
        </w:rPr>
        <w:t>s</w:t>
      </w:r>
      <w:r w:rsidRPr="00AA44CC">
        <w:rPr>
          <w:color w:val="000000"/>
        </w:rPr>
        <w:t xml:space="preserve"> indicating their names and addresses.</w:t>
      </w:r>
    </w:p>
    <w:p w:rsidR="009D7DF2" w:rsidRPr="00AA44CC" w:rsidRDefault="009D7DF2" w:rsidP="009D7DF2">
      <w:pPr>
        <w:widowControl w:val="0"/>
        <w:overflowPunct w:val="0"/>
        <w:autoSpaceDE w:val="0"/>
        <w:autoSpaceDN w:val="0"/>
        <w:adjustRightInd w:val="0"/>
        <w:spacing w:line="210" w:lineRule="auto"/>
        <w:ind w:left="1710"/>
        <w:jc w:val="both"/>
        <w:rPr>
          <w:b/>
          <w:bCs/>
          <w:color w:val="000000"/>
        </w:rPr>
      </w:pPr>
    </w:p>
    <w:p w:rsidR="009D7DF2" w:rsidRPr="007145D4" w:rsidRDefault="009D7DF2" w:rsidP="009D7DF2">
      <w:pPr>
        <w:pStyle w:val="ListParagraph"/>
        <w:ind w:left="709"/>
        <w:jc w:val="both"/>
        <w:rPr>
          <w:color w:val="000000"/>
        </w:rPr>
      </w:pPr>
      <w:r w:rsidRPr="007145D4">
        <w:rPr>
          <w:color w:val="000000"/>
        </w:rPr>
        <w:t xml:space="preserve">The Central Vigilance Commission (CVC) has appointed </w:t>
      </w:r>
      <w:r w:rsidR="00CA06BD" w:rsidRPr="00CB52F0">
        <w:rPr>
          <w:color w:val="000000"/>
        </w:rPr>
        <w:t>E.K. Bharat Bhushan</w:t>
      </w:r>
      <w:r w:rsidR="00CA06BD">
        <w:rPr>
          <w:bCs/>
          <w:iCs/>
        </w:rPr>
        <w:t xml:space="preserve">  </w:t>
      </w:r>
      <w:r>
        <w:rPr>
          <w:bCs/>
          <w:iCs/>
        </w:rPr>
        <w:t xml:space="preserve">&amp; </w:t>
      </w:r>
      <w:r w:rsidR="00CA06BD">
        <w:rPr>
          <w:bCs/>
          <w:iCs/>
        </w:rPr>
        <w:t xml:space="preserve"> </w:t>
      </w:r>
      <w:r w:rsidR="00CA06BD" w:rsidRPr="003B549F">
        <w:rPr>
          <w:bCs/>
          <w:iCs/>
        </w:rPr>
        <w:t xml:space="preserve">Shri </w:t>
      </w:r>
      <w:r w:rsidR="00CA06BD">
        <w:rPr>
          <w:bCs/>
          <w:iCs/>
        </w:rPr>
        <w:t>Akhilesh Kumar</w:t>
      </w:r>
      <w:r w:rsidR="00CA06BD" w:rsidRPr="007145D4">
        <w:rPr>
          <w:color w:val="000000"/>
        </w:rPr>
        <w:t xml:space="preserve"> </w:t>
      </w:r>
      <w:r w:rsidRPr="007145D4">
        <w:rPr>
          <w:color w:val="000000"/>
        </w:rPr>
        <w:t>as Independent External Monitor (IEM</w:t>
      </w:r>
      <w:r>
        <w:rPr>
          <w:color w:val="000000"/>
        </w:rPr>
        <w:t>s</w:t>
      </w:r>
      <w:r w:rsidRPr="007145D4">
        <w:rPr>
          <w:color w:val="000000"/>
        </w:rPr>
        <w:t xml:space="preserve">) to oversee the implementation of the Integrity Pact. Address of IEM is as below:-     </w:t>
      </w:r>
    </w:p>
    <w:p w:rsidR="009D7DF2" w:rsidRDefault="009D7DF2" w:rsidP="009D7DF2">
      <w:pPr>
        <w:pStyle w:val="ListParagraph"/>
        <w:ind w:left="1699"/>
        <w:jc w:val="both"/>
        <w:rPr>
          <w:bCs/>
          <w:iCs/>
        </w:rPr>
      </w:pPr>
    </w:p>
    <w:p w:rsidR="005F0A09" w:rsidRPr="00CB52F0" w:rsidRDefault="005F0A09" w:rsidP="005F0A09">
      <w:pPr>
        <w:pStyle w:val="ListParagraph"/>
        <w:ind w:left="1701"/>
        <w:jc w:val="both"/>
        <w:rPr>
          <w:color w:val="000000"/>
        </w:rPr>
      </w:pPr>
      <w:r w:rsidRPr="00CB52F0">
        <w:rPr>
          <w:color w:val="000000"/>
        </w:rPr>
        <w:t>Shri E.K. Bharat Bhushan, IRS (Retd.)</w:t>
      </w:r>
    </w:p>
    <w:p w:rsidR="005F0A09" w:rsidRPr="00CB52F0" w:rsidRDefault="005F0A09" w:rsidP="005F0A09">
      <w:pPr>
        <w:pStyle w:val="ListParagraph"/>
        <w:ind w:left="1701"/>
        <w:jc w:val="both"/>
        <w:rPr>
          <w:color w:val="000000"/>
        </w:rPr>
      </w:pPr>
      <w:r w:rsidRPr="00CB52F0">
        <w:rPr>
          <w:color w:val="000000"/>
        </w:rPr>
        <w:t>Flat No. 5151, Sobha City, ,</w:t>
      </w:r>
    </w:p>
    <w:p w:rsidR="005F0A09" w:rsidRPr="00CB52F0" w:rsidRDefault="005F0A09" w:rsidP="005F0A09">
      <w:pPr>
        <w:pStyle w:val="ListParagraph"/>
        <w:ind w:left="1701"/>
        <w:jc w:val="both"/>
        <w:rPr>
          <w:color w:val="000000"/>
        </w:rPr>
      </w:pPr>
      <w:r w:rsidRPr="00CB52F0">
        <w:rPr>
          <w:color w:val="000000"/>
        </w:rPr>
        <w:t>Puzhukkal,Thrissur</w:t>
      </w:r>
    </w:p>
    <w:p w:rsidR="005F0A09" w:rsidRPr="00CB52F0" w:rsidRDefault="005F0A09" w:rsidP="005F0A09">
      <w:pPr>
        <w:pStyle w:val="ListParagraph"/>
        <w:ind w:left="1701"/>
        <w:jc w:val="both"/>
        <w:rPr>
          <w:color w:val="000000"/>
        </w:rPr>
      </w:pPr>
      <w:r w:rsidRPr="00CB52F0">
        <w:rPr>
          <w:color w:val="000000"/>
        </w:rPr>
        <w:t>Kerala - 680553</w:t>
      </w:r>
    </w:p>
    <w:p w:rsidR="005F0A09" w:rsidRPr="00CB52F0" w:rsidRDefault="005F0A09" w:rsidP="005F0A09">
      <w:pPr>
        <w:pStyle w:val="ListParagraph"/>
        <w:ind w:left="1701"/>
        <w:jc w:val="both"/>
        <w:rPr>
          <w:color w:val="000000"/>
        </w:rPr>
      </w:pPr>
      <w:r w:rsidRPr="00CB52F0">
        <w:rPr>
          <w:color w:val="000000"/>
        </w:rPr>
        <w:t>Mobile no. 09400797777</w:t>
      </w:r>
    </w:p>
    <w:p w:rsidR="005F0A09" w:rsidRPr="00CB52F0" w:rsidRDefault="005F0A09" w:rsidP="005F0A09">
      <w:pPr>
        <w:pStyle w:val="ListParagraph"/>
        <w:ind w:left="1701"/>
        <w:jc w:val="both"/>
        <w:rPr>
          <w:color w:val="000000"/>
        </w:rPr>
      </w:pPr>
      <w:r w:rsidRPr="00CB52F0">
        <w:rPr>
          <w:color w:val="000000"/>
        </w:rPr>
        <w:t>Email : bbhushan55@gmail.com</w:t>
      </w:r>
    </w:p>
    <w:p w:rsidR="005F0A09" w:rsidRDefault="005F0A09" w:rsidP="005F0A09"/>
    <w:p w:rsidR="005F0A09" w:rsidRPr="003B549F" w:rsidRDefault="005F0A09" w:rsidP="005F0A09">
      <w:pPr>
        <w:pStyle w:val="ListParagraph"/>
        <w:ind w:left="1699"/>
        <w:jc w:val="both"/>
        <w:rPr>
          <w:bCs/>
          <w:iCs/>
        </w:rPr>
      </w:pPr>
      <w:r w:rsidRPr="003B549F">
        <w:rPr>
          <w:bCs/>
          <w:iCs/>
        </w:rPr>
        <w:t xml:space="preserve">Shri </w:t>
      </w:r>
      <w:r>
        <w:rPr>
          <w:bCs/>
          <w:iCs/>
        </w:rPr>
        <w:t>Akhilesh Kumar, CES (Retd.)</w:t>
      </w:r>
    </w:p>
    <w:p w:rsidR="005F0A09" w:rsidRDefault="005F0A09" w:rsidP="005F0A09">
      <w:pPr>
        <w:pStyle w:val="ListParagraph"/>
        <w:ind w:left="1699"/>
        <w:jc w:val="both"/>
        <w:rPr>
          <w:bCs/>
          <w:iCs/>
        </w:rPr>
      </w:pPr>
      <w:r>
        <w:rPr>
          <w:bCs/>
          <w:iCs/>
        </w:rPr>
        <w:t>1042, B-1, Vasant Kunj (Near Fortis Hospital)</w:t>
      </w:r>
    </w:p>
    <w:p w:rsidR="005F0A09" w:rsidRDefault="005F0A09" w:rsidP="005F0A09">
      <w:pPr>
        <w:pStyle w:val="ListParagraph"/>
        <w:ind w:left="1699"/>
        <w:jc w:val="both"/>
        <w:rPr>
          <w:bCs/>
          <w:iCs/>
        </w:rPr>
      </w:pPr>
      <w:r>
        <w:rPr>
          <w:bCs/>
          <w:iCs/>
        </w:rPr>
        <w:t>New Delhi – 110070</w:t>
      </w:r>
    </w:p>
    <w:p w:rsidR="005F0A09" w:rsidRPr="003B549F" w:rsidRDefault="005F0A09" w:rsidP="005F0A09">
      <w:pPr>
        <w:pStyle w:val="ListParagraph"/>
        <w:ind w:left="1699"/>
        <w:jc w:val="both"/>
        <w:rPr>
          <w:bCs/>
          <w:iCs/>
        </w:rPr>
      </w:pPr>
      <w:r>
        <w:rPr>
          <w:bCs/>
          <w:iCs/>
        </w:rPr>
        <w:t>Mobile: 09811420440</w:t>
      </w:r>
    </w:p>
    <w:p w:rsidR="005F0A09" w:rsidRDefault="005F0A09" w:rsidP="005F0A09">
      <w:pPr>
        <w:pStyle w:val="ListParagraph"/>
        <w:ind w:left="1699"/>
        <w:jc w:val="both"/>
        <w:rPr>
          <w:bCs/>
          <w:iCs/>
        </w:rPr>
      </w:pPr>
      <w:r w:rsidRPr="003B549F">
        <w:rPr>
          <w:bCs/>
          <w:iCs/>
        </w:rPr>
        <w:t>Email :</w:t>
      </w:r>
      <w:r>
        <w:rPr>
          <w:bCs/>
          <w:iCs/>
        </w:rPr>
        <w:t>er.akhilesh@yahoo.co.in</w:t>
      </w:r>
    </w:p>
    <w:p w:rsidR="005F0A09" w:rsidRDefault="005F0A09" w:rsidP="009D7DF2">
      <w:pPr>
        <w:pStyle w:val="ListParagraph"/>
        <w:ind w:left="284"/>
        <w:jc w:val="both"/>
      </w:pPr>
    </w:p>
    <w:p w:rsidR="009D7DF2" w:rsidRPr="007C364B" w:rsidRDefault="009D7DF2" w:rsidP="009D7DF2">
      <w:pPr>
        <w:pStyle w:val="ListParagraph"/>
        <w:ind w:left="284"/>
        <w:jc w:val="both"/>
        <w:rPr>
          <w:bCs/>
          <w:iCs/>
        </w:rPr>
      </w:pPr>
      <w:r>
        <w:t xml:space="preserve">The </w:t>
      </w:r>
      <w:r w:rsidR="006623C5">
        <w:t xml:space="preserve">filled &amp; signed </w:t>
      </w:r>
      <w:r>
        <w:t xml:space="preserve">Integrity </w:t>
      </w:r>
      <w:r w:rsidRPr="00E26CAE">
        <w:t>Pact (</w:t>
      </w:r>
      <w:r w:rsidRPr="00DE6377">
        <w:rPr>
          <w:b/>
        </w:rPr>
        <w:t xml:space="preserve">Annexure – </w:t>
      </w:r>
      <w:r w:rsidR="00723062" w:rsidRPr="00DE6377">
        <w:rPr>
          <w:b/>
          <w:lang w:val="en-IN"/>
        </w:rPr>
        <w:t>C</w:t>
      </w:r>
      <w:r w:rsidRPr="00DE6377">
        <w:rPr>
          <w:b/>
        </w:rPr>
        <w:t xml:space="preserve"> along with Enclosure to Annexure - </w:t>
      </w:r>
      <w:r w:rsidR="00723062" w:rsidRPr="00DE6377">
        <w:rPr>
          <w:b/>
          <w:lang w:val="en-IN"/>
        </w:rPr>
        <w:t>C</w:t>
      </w:r>
      <w:r w:rsidRPr="00E26CAE">
        <w:t>)</w:t>
      </w:r>
      <w:r>
        <w:t xml:space="preserve"> to be submitted along with EMD as </w:t>
      </w:r>
      <w:r w:rsidRPr="00A24BD4">
        <w:rPr>
          <w:b/>
        </w:rPr>
        <w:t>“PRE-QUALIFICATION BID”</w:t>
      </w:r>
      <w:r>
        <w:rPr>
          <w:b/>
        </w:rPr>
        <w:t xml:space="preserve"> on or before closing date of the tender i.e. </w:t>
      </w:r>
      <w:r w:rsidR="002E18BE">
        <w:rPr>
          <w:b/>
        </w:rPr>
        <w:t>12.10</w:t>
      </w:r>
      <w:r>
        <w:rPr>
          <w:b/>
          <w:lang w:val="en-IN"/>
        </w:rPr>
        <w:t>.2020</w:t>
      </w:r>
      <w:r>
        <w:rPr>
          <w:b/>
        </w:rPr>
        <w:t xml:space="preserve"> by 2PM to the following address</w:t>
      </w:r>
    </w:p>
    <w:p w:rsidR="009D7DF2" w:rsidRDefault="009D7DF2" w:rsidP="009D7DF2">
      <w:pPr>
        <w:pStyle w:val="BodyText"/>
        <w:suppressAutoHyphens w:val="0"/>
        <w:spacing w:after="120"/>
        <w:ind w:left="720" w:right="-28"/>
        <w:rPr>
          <w:rFonts w:ascii="Times New Roman" w:hAnsi="Times New Roman"/>
          <w:i w:val="0"/>
        </w:rPr>
      </w:pPr>
      <w:r>
        <w:rPr>
          <w:rFonts w:ascii="Times New Roman" w:hAnsi="Times New Roman"/>
        </w:rPr>
        <w:t xml:space="preserve">    </w:t>
      </w:r>
    </w:p>
    <w:p w:rsidR="009D7DF2" w:rsidRPr="00626F1D" w:rsidRDefault="009D7DF2" w:rsidP="009D7DF2">
      <w:pPr>
        <w:pStyle w:val="BodyText"/>
        <w:suppressAutoHyphens w:val="0"/>
        <w:spacing w:after="120"/>
        <w:ind w:left="284" w:right="-28"/>
        <w:rPr>
          <w:rFonts w:ascii="Times New Roman" w:hAnsi="Times New Roman"/>
          <w:i w:val="0"/>
        </w:rPr>
      </w:pPr>
      <w:r w:rsidRPr="00626F1D">
        <w:rPr>
          <w:rFonts w:ascii="Times New Roman" w:hAnsi="Times New Roman"/>
          <w:i w:val="0"/>
        </w:rPr>
        <w:t xml:space="preserve">The above said Demand Draft DD / Banker’s Cheques/ EMD Exemption Certificate </w:t>
      </w:r>
      <w:r>
        <w:rPr>
          <w:rFonts w:ascii="Times New Roman" w:hAnsi="Times New Roman"/>
          <w:i w:val="0"/>
        </w:rPr>
        <w:t xml:space="preserve">/ Bid Guarantee form  and </w:t>
      </w:r>
      <w:r w:rsidRPr="00292547">
        <w:rPr>
          <w:rFonts w:ascii="Times New Roman" w:hAnsi="Times New Roman"/>
          <w:i w:val="0"/>
        </w:rPr>
        <w:t xml:space="preserve">Integrity Pact (Annexure – </w:t>
      </w:r>
      <w:r w:rsidR="002E18BE">
        <w:rPr>
          <w:rFonts w:ascii="Times New Roman" w:hAnsi="Times New Roman"/>
          <w:i w:val="0"/>
          <w:lang w:val="en-IN"/>
        </w:rPr>
        <w:t>C</w:t>
      </w:r>
      <w:r w:rsidRPr="00292547">
        <w:rPr>
          <w:rFonts w:ascii="Times New Roman" w:hAnsi="Times New Roman"/>
          <w:i w:val="0"/>
        </w:rPr>
        <w:t xml:space="preserve"> along with Enclosure to Annexure - </w:t>
      </w:r>
      <w:r w:rsidR="002E18BE">
        <w:rPr>
          <w:rFonts w:ascii="Times New Roman" w:hAnsi="Times New Roman"/>
          <w:i w:val="0"/>
          <w:lang w:val="en-IN"/>
        </w:rPr>
        <w:t>C</w:t>
      </w:r>
      <w:r w:rsidRPr="00292547">
        <w:rPr>
          <w:rFonts w:ascii="Times New Roman" w:hAnsi="Times New Roman"/>
          <w:i w:val="0"/>
        </w:rPr>
        <w:t>)</w:t>
      </w:r>
      <w:r w:rsidR="002E18BE">
        <w:rPr>
          <w:rFonts w:ascii="Times New Roman" w:hAnsi="Times New Roman"/>
          <w:i w:val="0"/>
        </w:rPr>
        <w:t xml:space="preserve"> </w:t>
      </w:r>
      <w:r w:rsidRPr="00626F1D">
        <w:rPr>
          <w:rFonts w:ascii="Times New Roman" w:hAnsi="Times New Roman"/>
          <w:i w:val="0"/>
        </w:rPr>
        <w:t xml:space="preserve">shall be submitted in </w:t>
      </w:r>
      <w:r w:rsidRPr="00626F1D">
        <w:rPr>
          <w:rFonts w:ascii="Times New Roman" w:hAnsi="Times New Roman"/>
          <w:b/>
          <w:i w:val="0"/>
        </w:rPr>
        <w:t>Sealed envelope</w:t>
      </w:r>
      <w:r w:rsidRPr="00626F1D">
        <w:rPr>
          <w:rFonts w:ascii="Times New Roman" w:hAnsi="Times New Roman"/>
          <w:i w:val="0"/>
        </w:rPr>
        <w:t xml:space="preserve"> duly superscribing the </w:t>
      </w:r>
      <w:r w:rsidRPr="00626F1D">
        <w:rPr>
          <w:rFonts w:ascii="Times New Roman" w:hAnsi="Times New Roman"/>
          <w:b/>
          <w:i w:val="0"/>
        </w:rPr>
        <w:t>Bid Invitation No.</w:t>
      </w:r>
      <w:r w:rsidRPr="00045CAE">
        <w:rPr>
          <w:rStyle w:val="WW8Num1z0"/>
        </w:rPr>
        <w:t xml:space="preserve"> </w:t>
      </w:r>
      <w:r w:rsidR="002E18BE">
        <w:rPr>
          <w:rStyle w:val="lstextview"/>
          <w:rFonts w:ascii="Times New Roman" w:hAnsi="Times New Roman"/>
          <w:b/>
          <w:i w:val="0"/>
        </w:rPr>
        <w:t>6300034323</w:t>
      </w:r>
      <w:r>
        <w:rPr>
          <w:rFonts w:ascii="Times New Roman" w:hAnsi="Times New Roman"/>
          <w:b/>
          <w:i w:val="0"/>
        </w:rPr>
        <w:t xml:space="preserve"> </w:t>
      </w:r>
      <w:r w:rsidRPr="007B54B6">
        <w:rPr>
          <w:rFonts w:ascii="Times New Roman" w:hAnsi="Times New Roman"/>
          <w:b/>
          <w:i w:val="0"/>
        </w:rPr>
        <w:t xml:space="preserve">dated </w:t>
      </w:r>
      <w:r w:rsidR="002E18BE">
        <w:rPr>
          <w:rFonts w:ascii="Times New Roman" w:hAnsi="Times New Roman"/>
          <w:b/>
          <w:i w:val="0"/>
        </w:rPr>
        <w:t>01.10.</w:t>
      </w:r>
      <w:r>
        <w:rPr>
          <w:rFonts w:ascii="Times New Roman" w:hAnsi="Times New Roman"/>
          <w:b/>
          <w:i w:val="0"/>
          <w:lang w:val="en-IN"/>
        </w:rPr>
        <w:t>2020</w:t>
      </w:r>
      <w:r w:rsidRPr="007B54B6">
        <w:rPr>
          <w:rFonts w:ascii="Times New Roman" w:hAnsi="Times New Roman"/>
          <w:i w:val="0"/>
        </w:rPr>
        <w:t xml:space="preserve">, </w:t>
      </w:r>
      <w:r w:rsidRPr="007B54B6">
        <w:rPr>
          <w:rFonts w:ascii="Times New Roman" w:hAnsi="Times New Roman"/>
          <w:b/>
          <w:i w:val="0"/>
        </w:rPr>
        <w:t xml:space="preserve">Closing date </w:t>
      </w:r>
      <w:r w:rsidR="002E18BE">
        <w:rPr>
          <w:rFonts w:ascii="Times New Roman" w:hAnsi="Times New Roman"/>
          <w:b/>
          <w:i w:val="0"/>
        </w:rPr>
        <w:t>12.10.</w:t>
      </w:r>
      <w:r w:rsidRPr="007B54B6">
        <w:rPr>
          <w:rFonts w:ascii="Times New Roman" w:hAnsi="Times New Roman"/>
          <w:b/>
          <w:i w:val="0"/>
        </w:rPr>
        <w:t>20</w:t>
      </w:r>
      <w:r>
        <w:rPr>
          <w:rFonts w:ascii="Times New Roman" w:hAnsi="Times New Roman"/>
          <w:b/>
          <w:i w:val="0"/>
        </w:rPr>
        <w:t>20</w:t>
      </w:r>
      <w:r w:rsidRPr="007B54B6">
        <w:rPr>
          <w:rFonts w:ascii="Times New Roman" w:hAnsi="Times New Roman"/>
          <w:b/>
          <w:i w:val="0"/>
        </w:rPr>
        <w:t xml:space="preserve"> Time 14:00 Hrs</w:t>
      </w:r>
      <w:r w:rsidRPr="007B54B6">
        <w:rPr>
          <w:rFonts w:ascii="Times New Roman" w:hAnsi="Times New Roman"/>
          <w:i w:val="0"/>
        </w:rPr>
        <w:t xml:space="preserve"> at the top of the envelope. The words </w:t>
      </w:r>
      <w:r w:rsidRPr="007B54B6">
        <w:rPr>
          <w:rFonts w:ascii="Times New Roman" w:hAnsi="Times New Roman"/>
          <w:b/>
          <w:i w:val="0"/>
        </w:rPr>
        <w:t>“PRE-QUALIFICATION BID</w:t>
      </w:r>
      <w:r w:rsidRPr="00626F1D">
        <w:rPr>
          <w:rFonts w:ascii="Times New Roman" w:hAnsi="Times New Roman"/>
          <w:b/>
          <w:i w:val="0"/>
        </w:rPr>
        <w:t xml:space="preserve">” </w:t>
      </w:r>
      <w:r w:rsidRPr="00626F1D">
        <w:rPr>
          <w:rFonts w:ascii="Times New Roman" w:hAnsi="Times New Roman"/>
          <w:i w:val="0"/>
        </w:rPr>
        <w:t>shall also to be written in bold letters at the top of the envelope. The name and address of the bidder shall be printed or written legibly on the left hand bottom corner of the envelope.</w:t>
      </w:r>
    </w:p>
    <w:p w:rsidR="009D7DF2" w:rsidRPr="00AA44CC" w:rsidRDefault="009D7DF2" w:rsidP="009D7DF2">
      <w:pPr>
        <w:spacing w:after="120"/>
        <w:ind w:left="284"/>
        <w:jc w:val="both"/>
        <w:rPr>
          <w:b/>
          <w:color w:val="000000"/>
        </w:rPr>
      </w:pPr>
      <w:r>
        <w:rPr>
          <w:b/>
          <w:color w:val="000000"/>
        </w:rPr>
        <w:t>Pre-Qualification Bid has</w:t>
      </w:r>
      <w:r w:rsidRPr="00AA44CC">
        <w:rPr>
          <w:b/>
          <w:color w:val="000000"/>
        </w:rPr>
        <w:t xml:space="preserve"> to reach the address as mentioned below on or before the closing date &amp; time of the tender.</w:t>
      </w:r>
    </w:p>
    <w:p w:rsidR="008836A7" w:rsidRDefault="008836A7" w:rsidP="009D7DF2">
      <w:pPr>
        <w:ind w:left="1440"/>
        <w:jc w:val="both"/>
        <w:rPr>
          <w:b/>
          <w:color w:val="000000"/>
        </w:rPr>
      </w:pPr>
    </w:p>
    <w:p w:rsidR="008836A7" w:rsidRDefault="008836A7" w:rsidP="009D7DF2">
      <w:pPr>
        <w:ind w:left="1440"/>
        <w:jc w:val="both"/>
        <w:rPr>
          <w:b/>
          <w:color w:val="000000"/>
        </w:rPr>
      </w:pPr>
    </w:p>
    <w:p w:rsidR="008836A7" w:rsidRDefault="008836A7" w:rsidP="009D7DF2">
      <w:pPr>
        <w:ind w:left="1440"/>
        <w:jc w:val="both"/>
        <w:rPr>
          <w:b/>
          <w:color w:val="000000"/>
        </w:rPr>
      </w:pPr>
    </w:p>
    <w:p w:rsidR="009D7DF2" w:rsidRPr="00AA44CC" w:rsidRDefault="009D7DF2" w:rsidP="009D7DF2">
      <w:pPr>
        <w:ind w:left="1440"/>
        <w:jc w:val="both"/>
        <w:rPr>
          <w:b/>
          <w:color w:val="000000"/>
        </w:rPr>
      </w:pPr>
      <w:r w:rsidRPr="00AA44CC">
        <w:rPr>
          <w:b/>
          <w:color w:val="000000"/>
        </w:rPr>
        <w:t>The General Manager,</w:t>
      </w:r>
    </w:p>
    <w:p w:rsidR="009D7DF2" w:rsidRPr="00AA44CC" w:rsidRDefault="009D7DF2" w:rsidP="009D7DF2">
      <w:pPr>
        <w:ind w:left="1440"/>
        <w:jc w:val="both"/>
        <w:rPr>
          <w:b/>
          <w:color w:val="000000"/>
        </w:rPr>
      </w:pPr>
      <w:r>
        <w:rPr>
          <w:b/>
          <w:color w:val="000000"/>
        </w:rPr>
        <w:t>Corporate Materials.</w:t>
      </w:r>
    </w:p>
    <w:p w:rsidR="009D7DF2" w:rsidRPr="00AA44CC" w:rsidRDefault="009D7DF2" w:rsidP="009D7DF2">
      <w:pPr>
        <w:ind w:left="1440"/>
        <w:jc w:val="both"/>
        <w:rPr>
          <w:b/>
          <w:color w:val="000000"/>
        </w:rPr>
      </w:pPr>
      <w:r w:rsidRPr="00AA44CC">
        <w:rPr>
          <w:b/>
          <w:color w:val="000000"/>
        </w:rPr>
        <w:t xml:space="preserve">BEML LTD, </w:t>
      </w:r>
    </w:p>
    <w:p w:rsidR="009D7DF2" w:rsidRPr="00AA44CC" w:rsidRDefault="009D7DF2" w:rsidP="009D7DF2">
      <w:pPr>
        <w:ind w:left="1440"/>
        <w:jc w:val="both"/>
        <w:rPr>
          <w:b/>
          <w:color w:val="000000"/>
        </w:rPr>
      </w:pPr>
      <w:r w:rsidRPr="00AA44CC">
        <w:rPr>
          <w:b/>
          <w:color w:val="000000"/>
        </w:rPr>
        <w:t xml:space="preserve">BEML SOUDHA, </w:t>
      </w:r>
    </w:p>
    <w:p w:rsidR="009D7DF2" w:rsidRPr="00AA44CC" w:rsidRDefault="009D7DF2" w:rsidP="009D7DF2">
      <w:pPr>
        <w:ind w:left="1440"/>
        <w:jc w:val="both"/>
        <w:rPr>
          <w:b/>
          <w:color w:val="000000"/>
        </w:rPr>
      </w:pPr>
      <w:r w:rsidRPr="00AA44CC">
        <w:rPr>
          <w:b/>
          <w:color w:val="000000"/>
        </w:rPr>
        <w:t>23/1, 4</w:t>
      </w:r>
      <w:r w:rsidRPr="00AA44CC">
        <w:rPr>
          <w:b/>
          <w:color w:val="000000"/>
          <w:vertAlign w:val="superscript"/>
        </w:rPr>
        <w:t>th</w:t>
      </w:r>
      <w:r w:rsidRPr="00AA44CC">
        <w:rPr>
          <w:b/>
          <w:color w:val="000000"/>
        </w:rPr>
        <w:t xml:space="preserve"> Main, S.R. Nagar, </w:t>
      </w:r>
    </w:p>
    <w:p w:rsidR="009D7DF2" w:rsidRPr="00AA44CC" w:rsidRDefault="009D7DF2" w:rsidP="009D7DF2">
      <w:pPr>
        <w:ind w:left="1440"/>
        <w:jc w:val="both"/>
        <w:rPr>
          <w:b/>
          <w:color w:val="000000"/>
        </w:rPr>
      </w:pPr>
      <w:r w:rsidRPr="00AA44CC">
        <w:rPr>
          <w:b/>
          <w:color w:val="000000"/>
        </w:rPr>
        <w:t xml:space="preserve">Bangalore – 560 027 </w:t>
      </w:r>
    </w:p>
    <w:p w:rsidR="009D7DF2" w:rsidRPr="00AA44CC" w:rsidRDefault="009D7DF2" w:rsidP="009D7DF2">
      <w:pPr>
        <w:ind w:left="1440"/>
        <w:jc w:val="both"/>
        <w:rPr>
          <w:b/>
          <w:color w:val="000000"/>
        </w:rPr>
      </w:pPr>
      <w:r w:rsidRPr="00AA44CC">
        <w:rPr>
          <w:b/>
          <w:color w:val="000000"/>
        </w:rPr>
        <w:t>KARNATAKA, India</w:t>
      </w:r>
    </w:p>
    <w:p w:rsidR="009D7DF2" w:rsidRPr="00AA44CC" w:rsidRDefault="009D7DF2" w:rsidP="009D7DF2">
      <w:pPr>
        <w:autoSpaceDE w:val="0"/>
        <w:autoSpaceDN w:val="0"/>
        <w:adjustRightInd w:val="0"/>
        <w:ind w:left="720"/>
        <w:jc w:val="both"/>
      </w:pPr>
    </w:p>
    <w:p w:rsidR="009D7DF2" w:rsidRPr="00AA44CC" w:rsidRDefault="009D7DF2" w:rsidP="009D7DF2">
      <w:pPr>
        <w:autoSpaceDE w:val="0"/>
        <w:autoSpaceDN w:val="0"/>
        <w:adjustRightInd w:val="0"/>
        <w:ind w:left="284"/>
        <w:jc w:val="both"/>
      </w:pPr>
      <w:r w:rsidRPr="00AA44CC">
        <w:t>Alternatively it can also be dropped in the Tender Box which is kept in Room No.</w:t>
      </w:r>
      <w:r w:rsidR="002F0510">
        <w:t>1</w:t>
      </w:r>
      <w:r w:rsidRPr="00AA44CC">
        <w:t>, Ground Floor, BEML Soudha, SR Nagar, Bangalore.</w:t>
      </w:r>
    </w:p>
    <w:p w:rsidR="009D7DF2" w:rsidRPr="00AA44CC" w:rsidRDefault="009D7DF2" w:rsidP="009D7DF2">
      <w:pPr>
        <w:autoSpaceDE w:val="0"/>
        <w:autoSpaceDN w:val="0"/>
        <w:adjustRightInd w:val="0"/>
        <w:ind w:left="284"/>
        <w:jc w:val="both"/>
      </w:pPr>
    </w:p>
    <w:p w:rsidR="009D7DF2" w:rsidRPr="00AA44CC" w:rsidRDefault="009D7DF2" w:rsidP="009D7DF2">
      <w:pPr>
        <w:autoSpaceDE w:val="0"/>
        <w:autoSpaceDN w:val="0"/>
        <w:adjustRightInd w:val="0"/>
        <w:ind w:left="284"/>
        <w:jc w:val="both"/>
      </w:pPr>
      <w:r>
        <w:t xml:space="preserve">The Bidders who have not submitted </w:t>
      </w:r>
      <w:r w:rsidRPr="0086322C">
        <w:rPr>
          <w:b/>
          <w:u w:val="single"/>
        </w:rPr>
        <w:t>”EMD</w:t>
      </w:r>
      <w:r>
        <w:rPr>
          <w:b/>
          <w:u w:val="single"/>
        </w:rPr>
        <w:t xml:space="preserve"> (form of DD/ online / EMD Exemption Certificate / Bid Guarantee form) </w:t>
      </w:r>
      <w:r w:rsidRPr="0086322C">
        <w:rPr>
          <w:b/>
          <w:u w:val="single"/>
        </w:rPr>
        <w:t>and Duly</w:t>
      </w:r>
      <w:r w:rsidRPr="00AA44CC">
        <w:rPr>
          <w:b/>
          <w:u w:val="single"/>
        </w:rPr>
        <w:t xml:space="preserve"> signed Integrity </w:t>
      </w:r>
      <w:r w:rsidRPr="009F71F2">
        <w:rPr>
          <w:b/>
          <w:u w:val="single"/>
        </w:rPr>
        <w:t>Pact” by the closing date &amp; time of the tender will be rejected straightway</w:t>
      </w:r>
      <w:r w:rsidRPr="00AA44CC">
        <w:rPr>
          <w:b/>
        </w:rPr>
        <w:t xml:space="preserve">. Also </w:t>
      </w:r>
      <w:r w:rsidRPr="0086322C">
        <w:rPr>
          <w:b/>
          <w:color w:val="000000"/>
        </w:rPr>
        <w:t>bid</w:t>
      </w:r>
      <w:r>
        <w:rPr>
          <w:b/>
          <w:color w:val="000000"/>
        </w:rPr>
        <w:t xml:space="preserve"> </w:t>
      </w:r>
      <w:r w:rsidRPr="00AA44CC">
        <w:rPr>
          <w:b/>
        </w:rPr>
        <w:t>submitted with EMD in the form other than Demand Draft</w:t>
      </w:r>
      <w:r w:rsidRPr="00AA44CC">
        <w:t xml:space="preserve"> / </w:t>
      </w:r>
      <w:r w:rsidRPr="00E66379">
        <w:rPr>
          <w:b/>
        </w:rPr>
        <w:t>Banker’s Cheques</w:t>
      </w:r>
      <w:r w:rsidRPr="00AA44CC">
        <w:rPr>
          <w:b/>
        </w:rPr>
        <w:t xml:space="preserve"> will be rejected straightway.</w:t>
      </w:r>
    </w:p>
    <w:p w:rsidR="009D7DF2" w:rsidRPr="00310505" w:rsidRDefault="009D7DF2" w:rsidP="009D7DF2">
      <w:pPr>
        <w:pStyle w:val="BodyText"/>
        <w:suppressAutoHyphens w:val="0"/>
        <w:spacing w:after="120"/>
        <w:ind w:left="993" w:right="-28"/>
        <w:rPr>
          <w:rFonts w:ascii="Times New Roman" w:hAnsi="Times New Roman"/>
          <w:i w:val="0"/>
        </w:rPr>
      </w:pPr>
    </w:p>
    <w:p w:rsidR="009D7DF2" w:rsidRPr="00626F1D" w:rsidRDefault="009D7DF2" w:rsidP="000A2E53">
      <w:pPr>
        <w:pStyle w:val="BodyText"/>
        <w:suppressAutoHyphens w:val="0"/>
        <w:spacing w:after="120"/>
        <w:ind w:right="-28"/>
        <w:rPr>
          <w:rFonts w:ascii="Times New Roman" w:hAnsi="Times New Roman"/>
          <w:i w:val="0"/>
        </w:rPr>
      </w:pPr>
      <w:r w:rsidRPr="00626F1D">
        <w:rPr>
          <w:rFonts w:ascii="Times New Roman" w:hAnsi="Times New Roman"/>
          <w:i w:val="0"/>
        </w:rPr>
        <w:t xml:space="preserve">The above sealed envelope has to reach the address as mentioned below on or before the closing date &amp; time of the tender. </w:t>
      </w:r>
    </w:p>
    <w:p w:rsidR="009D7DF2" w:rsidRPr="00626F1D" w:rsidRDefault="009D7DF2" w:rsidP="009D7DF2">
      <w:pPr>
        <w:ind w:left="1440" w:right="-28"/>
        <w:jc w:val="both"/>
      </w:pPr>
      <w:r w:rsidRPr="00626F1D">
        <w:t>General Manager (Corporate Materials)</w:t>
      </w:r>
    </w:p>
    <w:p w:rsidR="009D7DF2" w:rsidRPr="00626F1D" w:rsidRDefault="009D7DF2" w:rsidP="009D7DF2">
      <w:pPr>
        <w:ind w:left="1440" w:right="-28"/>
        <w:jc w:val="both"/>
      </w:pPr>
      <w:r w:rsidRPr="00626F1D">
        <w:rPr>
          <w:b/>
          <w:bCs/>
        </w:rPr>
        <w:t>BEML LIMITED</w:t>
      </w:r>
      <w:r w:rsidRPr="00626F1D">
        <w:t>., Room No.2</w:t>
      </w:r>
    </w:p>
    <w:p w:rsidR="009D7DF2" w:rsidRPr="00626F1D" w:rsidRDefault="009D7DF2" w:rsidP="009D7DF2">
      <w:pPr>
        <w:ind w:left="1440" w:right="-28"/>
        <w:jc w:val="both"/>
      </w:pPr>
      <w:r w:rsidRPr="00626F1D">
        <w:t>BEML SOUDHA, 23/1, 4</w:t>
      </w:r>
      <w:r w:rsidRPr="00626F1D">
        <w:rPr>
          <w:vertAlign w:val="superscript"/>
        </w:rPr>
        <w:t>th</w:t>
      </w:r>
      <w:r w:rsidRPr="00626F1D">
        <w:t xml:space="preserve"> Main, </w:t>
      </w:r>
    </w:p>
    <w:p w:rsidR="009D7DF2" w:rsidRPr="00626F1D" w:rsidRDefault="009D7DF2" w:rsidP="009D7DF2">
      <w:pPr>
        <w:ind w:left="1440" w:right="-28"/>
        <w:jc w:val="both"/>
      </w:pPr>
      <w:r w:rsidRPr="00626F1D">
        <w:t xml:space="preserve">S.R. Nagar, </w:t>
      </w:r>
    </w:p>
    <w:p w:rsidR="009D7DF2" w:rsidRPr="00626F1D" w:rsidRDefault="009D7DF2" w:rsidP="009D7DF2">
      <w:pPr>
        <w:ind w:left="1440" w:right="-28"/>
        <w:jc w:val="both"/>
      </w:pPr>
      <w:r w:rsidRPr="00626F1D">
        <w:t xml:space="preserve">Bangalore – 560 027 </w:t>
      </w:r>
    </w:p>
    <w:p w:rsidR="009D7DF2" w:rsidRPr="00626F1D" w:rsidRDefault="009D7DF2" w:rsidP="009D7DF2">
      <w:pPr>
        <w:ind w:left="1440" w:right="-28"/>
        <w:jc w:val="both"/>
      </w:pPr>
      <w:r w:rsidRPr="00626F1D">
        <w:t>KARNATAKA, India</w:t>
      </w:r>
    </w:p>
    <w:p w:rsidR="009D7DF2" w:rsidRPr="00626F1D" w:rsidRDefault="009D7DF2" w:rsidP="009D7DF2">
      <w:pPr>
        <w:autoSpaceDE w:val="0"/>
        <w:autoSpaceDN w:val="0"/>
        <w:adjustRightInd w:val="0"/>
        <w:ind w:left="720" w:right="-28"/>
        <w:jc w:val="both"/>
      </w:pPr>
    </w:p>
    <w:p w:rsidR="009D7DF2" w:rsidRPr="00626F1D" w:rsidRDefault="009D7DF2" w:rsidP="009D7DF2">
      <w:pPr>
        <w:autoSpaceDE w:val="0"/>
        <w:autoSpaceDN w:val="0"/>
        <w:adjustRightInd w:val="0"/>
        <w:ind w:left="284" w:right="-28"/>
        <w:jc w:val="both"/>
      </w:pPr>
      <w:r w:rsidRPr="00626F1D">
        <w:rPr>
          <w:b/>
        </w:rPr>
        <w:t>Alternatively it can also be dropped in the Tender Box which is kept in Room No.</w:t>
      </w:r>
      <w:r w:rsidR="00DE6377">
        <w:rPr>
          <w:b/>
        </w:rPr>
        <w:t>1</w:t>
      </w:r>
      <w:r w:rsidRPr="00626F1D">
        <w:rPr>
          <w:b/>
        </w:rPr>
        <w:t>, Ground Floor, BEML Soudha, SR Nagar, Bangalore</w:t>
      </w:r>
      <w:r w:rsidRPr="00626F1D">
        <w:t>.</w:t>
      </w:r>
    </w:p>
    <w:p w:rsidR="009D7DF2" w:rsidRPr="00626F1D" w:rsidRDefault="009D7DF2" w:rsidP="009D7DF2">
      <w:pPr>
        <w:pStyle w:val="BodyText"/>
        <w:ind w:left="709" w:right="-28"/>
        <w:rPr>
          <w:rFonts w:ascii="Times New Roman" w:hAnsi="Times New Roman"/>
          <w:b/>
          <w:i w:val="0"/>
          <w:color w:val="000000"/>
        </w:rPr>
      </w:pPr>
    </w:p>
    <w:p w:rsidR="009D7DF2" w:rsidRPr="00626F1D" w:rsidRDefault="009D7DF2" w:rsidP="009D7DF2">
      <w:pPr>
        <w:pStyle w:val="BodyText"/>
        <w:ind w:left="284" w:right="-28"/>
        <w:rPr>
          <w:rFonts w:ascii="Times New Roman" w:hAnsi="Times New Roman"/>
          <w:i w:val="0"/>
          <w:color w:val="000000"/>
        </w:rPr>
      </w:pPr>
      <w:r w:rsidRPr="00626F1D">
        <w:rPr>
          <w:rFonts w:ascii="Times New Roman" w:hAnsi="Times New Roman"/>
          <w:b/>
          <w:i w:val="0"/>
          <w:color w:val="000000"/>
        </w:rPr>
        <w:t>Note</w:t>
      </w:r>
      <w:r w:rsidRPr="00626F1D">
        <w:rPr>
          <w:rFonts w:ascii="Times New Roman" w:hAnsi="Times New Roman"/>
          <w:i w:val="0"/>
          <w:color w:val="000000"/>
        </w:rPr>
        <w:t>: Bidder shall ensure that their EMD (DD)/</w:t>
      </w:r>
      <w:r w:rsidRPr="00626F1D">
        <w:rPr>
          <w:rFonts w:ascii="Times New Roman" w:hAnsi="Times New Roman"/>
          <w:i w:val="0"/>
        </w:rPr>
        <w:t>EMD Exemption Certificate</w:t>
      </w:r>
      <w:r>
        <w:rPr>
          <w:rFonts w:ascii="Times New Roman" w:hAnsi="Times New Roman"/>
          <w:i w:val="0"/>
        </w:rPr>
        <w:t>/Bid Guarantee for</w:t>
      </w:r>
      <w:r>
        <w:rPr>
          <w:rFonts w:ascii="Times New Roman" w:hAnsi="Times New Roman"/>
          <w:i w:val="0"/>
          <w:lang w:val="en-IN"/>
        </w:rPr>
        <w:t xml:space="preserve"> and Integrity Pact</w:t>
      </w:r>
      <w:r w:rsidRPr="00626F1D">
        <w:rPr>
          <w:rFonts w:ascii="Times New Roman" w:hAnsi="Times New Roman"/>
          <w:i w:val="0"/>
          <w:color w:val="000000"/>
        </w:rPr>
        <w:t xml:space="preserve"> is dispatched well in advance so that it reaches this office before the time and date stipulated. Requests will NOT be entertained for late receipts.</w:t>
      </w:r>
    </w:p>
    <w:p w:rsidR="00037974" w:rsidRDefault="00037974" w:rsidP="009D7DF2">
      <w:pPr>
        <w:ind w:right="-28"/>
        <w:rPr>
          <w:b/>
        </w:rPr>
      </w:pPr>
    </w:p>
    <w:p w:rsidR="009D7DF2" w:rsidRPr="00626F1D" w:rsidRDefault="009D7DF2" w:rsidP="009D7DF2">
      <w:pPr>
        <w:ind w:right="-28"/>
        <w:rPr>
          <w:b/>
        </w:rPr>
      </w:pPr>
      <w:r w:rsidRPr="00626F1D">
        <w:rPr>
          <w:b/>
        </w:rPr>
        <w:t>General Instructions with regard to EMD:</w:t>
      </w:r>
    </w:p>
    <w:p w:rsidR="009D7DF2" w:rsidRPr="00626F1D" w:rsidRDefault="009D7DF2" w:rsidP="009D7DF2">
      <w:pPr>
        <w:ind w:right="-28"/>
      </w:pPr>
    </w:p>
    <w:p w:rsidR="009D7DF2" w:rsidRPr="00626F1D"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Quotation submitted online without submission of EMD/</w:t>
      </w:r>
      <w:r w:rsidRPr="00626F1D">
        <w:rPr>
          <w:rFonts w:ascii="Times New Roman" w:hAnsi="Times New Roman"/>
          <w:i w:val="0"/>
        </w:rPr>
        <w:t>EMD Exemption Certificate</w:t>
      </w:r>
      <w:r w:rsidRPr="00626F1D">
        <w:rPr>
          <w:rFonts w:ascii="Times New Roman" w:hAnsi="Times New Roman"/>
          <w:i w:val="0"/>
          <w:color w:val="000000"/>
        </w:rPr>
        <w:t xml:space="preserve"> in-time will not be considered.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submitted in any other form will not be accepted and the offer is liable to be rejected.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lesser than Rs.</w:t>
      </w:r>
      <w:r w:rsidR="001028DA">
        <w:rPr>
          <w:rFonts w:ascii="Times New Roman" w:hAnsi="Times New Roman"/>
          <w:i w:val="0"/>
          <w:color w:val="000000"/>
          <w:lang w:val="en-IN"/>
        </w:rPr>
        <w:t>75,000</w:t>
      </w:r>
      <w:r w:rsidRPr="00624FF0">
        <w:rPr>
          <w:rFonts w:ascii="Times New Roman" w:hAnsi="Times New Roman"/>
          <w:i w:val="0"/>
          <w:color w:val="000000"/>
        </w:rPr>
        <w:t>/- will not be accepted and the quotation is liable to be rejected.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of technical disqualified bidder’s will be returned. </w:t>
      </w:r>
    </w:p>
    <w:p w:rsidR="009D7DF2" w:rsidRPr="00624FF0" w:rsidRDefault="009D7DF2" w:rsidP="009D7DF2">
      <w:pPr>
        <w:pStyle w:val="BodyText"/>
        <w:numPr>
          <w:ilvl w:val="0"/>
          <w:numId w:val="14"/>
        </w:numPr>
        <w:suppressAutoHyphens w:val="0"/>
        <w:ind w:left="709"/>
        <w:rPr>
          <w:rFonts w:ascii="Times New Roman" w:hAnsi="Times New Roman"/>
          <w:i w:val="0"/>
          <w:color w:val="000000"/>
        </w:rPr>
      </w:pPr>
      <w:r w:rsidRPr="00624FF0">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9D7DF2" w:rsidRPr="00624FF0" w:rsidRDefault="009D7DF2" w:rsidP="009D7DF2">
      <w:pPr>
        <w:pStyle w:val="BodyText"/>
        <w:ind w:left="709"/>
        <w:rPr>
          <w:rFonts w:ascii="Times New Roman" w:hAnsi="Times New Roman"/>
          <w:i w:val="0"/>
          <w:color w:val="000000"/>
        </w:rPr>
      </w:pP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does not carry any interest on return.</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will be forfeited if any firm withdraws the tender submitted or refuses to execute the order for reasons whatsoever.</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w:t>
      </w:r>
      <w:r>
        <w:rPr>
          <w:rFonts w:ascii="Times New Roman" w:hAnsi="Times New Roman"/>
          <w:i w:val="0"/>
          <w:color w:val="000000"/>
        </w:rPr>
        <w:t>G</w:t>
      </w:r>
      <w:r w:rsidRPr="00624FF0">
        <w:rPr>
          <w:rFonts w:ascii="Times New Roman" w:hAnsi="Times New Roman"/>
          <w:i w:val="0"/>
          <w:color w:val="000000"/>
        </w:rPr>
        <w:t>uarantee</w:t>
      </w:r>
      <w:r>
        <w:rPr>
          <w:rFonts w:ascii="Times New Roman" w:hAnsi="Times New Roman"/>
          <w:i w:val="0"/>
          <w:color w:val="000000"/>
        </w:rPr>
        <w:t xml:space="preserve"> Form </w:t>
      </w:r>
      <w:r w:rsidRPr="00624FF0">
        <w:rPr>
          <w:rFonts w:ascii="Times New Roman" w:hAnsi="Times New Roman"/>
          <w:i w:val="0"/>
          <w:color w:val="000000"/>
          <w:lang w:val="en-IN"/>
        </w:rPr>
        <w:t xml:space="preserve">and Integrity Pact </w:t>
      </w:r>
      <w:r w:rsidRPr="00624FF0">
        <w:rPr>
          <w:rFonts w:ascii="Times New Roman" w:hAnsi="Times New Roman"/>
          <w:i w:val="0"/>
          <w:color w:val="000000"/>
        </w:rPr>
        <w:t>to be submitted through Courier / Post  in a sealed cover, superscribing the bid number and closing date, address etc. before the bid Closing Date &amp; Time. Failure to do so will result in rejection of the bid.</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lang w:val="en-IN"/>
        </w:rPr>
        <w:t>Tender will be opened on closing date at 15:00 hrs in presence of bidders who wish to be present.</w:t>
      </w:r>
    </w:p>
    <w:p w:rsidR="009D7DF2" w:rsidRPr="00624FF0" w:rsidRDefault="009D7DF2" w:rsidP="009D7DF2">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No responsibility will be taken for postal or non-delivery/non receipt of EMD/firms claiming EMD exemption.</w:t>
      </w:r>
    </w:p>
    <w:p w:rsidR="009D7DF2" w:rsidRPr="00624FF0" w:rsidRDefault="009D7DF2" w:rsidP="009D7DF2">
      <w:pPr>
        <w:pStyle w:val="BodyText"/>
        <w:rPr>
          <w:rFonts w:ascii="Times New Roman" w:hAnsi="Times New Roman"/>
          <w:i w:val="0"/>
        </w:rPr>
      </w:pPr>
      <w:r w:rsidRPr="00624FF0">
        <w:rPr>
          <w:rFonts w:ascii="Times New Roman" w:hAnsi="Times New Roman"/>
          <w:b/>
          <w:bCs w:val="0"/>
          <w:u w:val="single"/>
        </w:rPr>
        <w:t>Forfeiture of Earnest Money Deposit (EMD)</w:t>
      </w:r>
    </w:p>
    <w:p w:rsidR="009D7DF2" w:rsidRPr="00624FF0" w:rsidRDefault="009D7DF2" w:rsidP="009D7DF2">
      <w:pPr>
        <w:pStyle w:val="BodyText"/>
        <w:ind w:left="360"/>
        <w:rPr>
          <w:rFonts w:ascii="Times New Roman" w:hAnsi="Times New Roman"/>
          <w:i w:val="0"/>
        </w:rPr>
      </w:pPr>
    </w:p>
    <w:p w:rsidR="009D7DF2" w:rsidRPr="00624FF0" w:rsidRDefault="009D7DF2" w:rsidP="009D7DF2">
      <w:pPr>
        <w:pStyle w:val="BodyText"/>
        <w:numPr>
          <w:ilvl w:val="0"/>
          <w:numId w:val="4"/>
        </w:numPr>
        <w:ind w:left="360"/>
        <w:rPr>
          <w:rFonts w:ascii="Times New Roman" w:hAnsi="Times New Roman"/>
          <w:i w:val="0"/>
        </w:rPr>
      </w:pPr>
      <w:r w:rsidRPr="00624FF0">
        <w:rPr>
          <w:rFonts w:ascii="Times New Roman" w:hAnsi="Times New Roman"/>
          <w:i w:val="0"/>
        </w:rPr>
        <w:t>EMD will be forfeited if any firm withdraws the tender submitted or refuses to execute the order for reasons whatsoever.</w:t>
      </w:r>
    </w:p>
    <w:p w:rsidR="009D7DF2" w:rsidRPr="00624FF0" w:rsidRDefault="009D7DF2" w:rsidP="009D7DF2">
      <w:pPr>
        <w:pStyle w:val="BodyText"/>
        <w:ind w:left="360"/>
        <w:rPr>
          <w:rFonts w:ascii="Times New Roman" w:hAnsi="Times New Roman"/>
          <w:i w:val="0"/>
        </w:rPr>
      </w:pPr>
    </w:p>
    <w:p w:rsidR="009D7DF2" w:rsidRPr="00624FF0" w:rsidRDefault="009D7DF2" w:rsidP="009D7DF2">
      <w:pPr>
        <w:pStyle w:val="BodyText"/>
        <w:numPr>
          <w:ilvl w:val="0"/>
          <w:numId w:val="4"/>
        </w:numPr>
        <w:ind w:left="360"/>
        <w:rPr>
          <w:rFonts w:ascii="Times New Roman" w:hAnsi="Times New Roman"/>
          <w:i w:val="0"/>
        </w:rPr>
      </w:pPr>
      <w:r w:rsidRPr="00624FF0">
        <w:rPr>
          <w:rFonts w:ascii="Times New Roman" w:hAnsi="Times New Roman"/>
          <w:i w:val="0"/>
        </w:rPr>
        <w:t>If there is any breach of terms and conditions of the contract on part of the successful bidder after award of contract.</w:t>
      </w:r>
    </w:p>
    <w:p w:rsidR="001279C8" w:rsidRPr="00626F1D" w:rsidRDefault="001279C8" w:rsidP="001279C8">
      <w:pPr>
        <w:pStyle w:val="ListParagraph"/>
        <w:rPr>
          <w:i/>
        </w:rPr>
      </w:pPr>
    </w:p>
    <w:p w:rsidR="00D5495C" w:rsidRPr="00626F1D" w:rsidRDefault="000E0311" w:rsidP="00D5495C">
      <w:pPr>
        <w:pStyle w:val="BodyText"/>
        <w:rPr>
          <w:rFonts w:ascii="Times New Roman" w:hAnsi="Times New Roman"/>
          <w:b/>
          <w:bCs w:val="0"/>
          <w:i w:val="0"/>
          <w:sz w:val="28"/>
          <w:szCs w:val="28"/>
          <w:u w:val="single"/>
        </w:rPr>
      </w:pPr>
      <w:r w:rsidRPr="00626F1D">
        <w:rPr>
          <w:rFonts w:ascii="Times New Roman" w:hAnsi="Times New Roman"/>
          <w:b/>
          <w:i w:val="0"/>
          <w:sz w:val="28"/>
          <w:szCs w:val="28"/>
          <w:u w:val="single"/>
        </w:rPr>
        <w:t>PART B – Submission of Technical Bid</w:t>
      </w:r>
      <w:r w:rsidR="001279C8" w:rsidRPr="00626F1D">
        <w:rPr>
          <w:rFonts w:ascii="Times New Roman" w:hAnsi="Times New Roman"/>
          <w:b/>
          <w:i w:val="0"/>
          <w:sz w:val="28"/>
          <w:szCs w:val="28"/>
          <w:u w:val="single"/>
        </w:rPr>
        <w:t xml:space="preserve"> </w:t>
      </w:r>
      <w:r w:rsidR="00D5495C" w:rsidRPr="00626F1D">
        <w:rPr>
          <w:rFonts w:ascii="Times New Roman" w:hAnsi="Times New Roman"/>
          <w:b/>
          <w:i w:val="0"/>
          <w:sz w:val="28"/>
          <w:szCs w:val="28"/>
          <w:u w:val="single"/>
        </w:rPr>
        <w:t>(Through e-mode on BEML SRM system)</w:t>
      </w:r>
    </w:p>
    <w:p w:rsidR="000E0311" w:rsidRPr="00626F1D" w:rsidRDefault="000E0311" w:rsidP="000E0311">
      <w:pPr>
        <w:pStyle w:val="BodyText"/>
        <w:ind w:left="360"/>
        <w:rPr>
          <w:rFonts w:ascii="Times New Roman" w:hAnsi="Times New Roman"/>
          <w:i w:val="0"/>
        </w:rPr>
      </w:pPr>
    </w:p>
    <w:p w:rsidR="00D5495C" w:rsidRPr="00EA2D5B" w:rsidRDefault="00D5495C" w:rsidP="00D5495C">
      <w:pPr>
        <w:pStyle w:val="BodyText"/>
        <w:rPr>
          <w:rFonts w:ascii="Times New Roman" w:hAnsi="Times New Roman"/>
          <w:bCs w:val="0"/>
          <w:i w:val="0"/>
          <w:lang w:val="en-IN"/>
        </w:rPr>
      </w:pPr>
      <w:r w:rsidRPr="00626F1D">
        <w:rPr>
          <w:rFonts w:ascii="Times New Roman" w:hAnsi="Times New Roman"/>
          <w:i w:val="0"/>
        </w:rPr>
        <w:t xml:space="preserve">Please upload the following documents in the Collaboration Folder in the system as part of </w:t>
      </w:r>
      <w:r w:rsidRPr="00EA2D5B">
        <w:rPr>
          <w:rFonts w:ascii="Times New Roman" w:hAnsi="Times New Roman"/>
          <w:bCs w:val="0"/>
          <w:i w:val="0"/>
        </w:rPr>
        <w:t>Technical Bid</w:t>
      </w:r>
      <w:r w:rsidR="00F5403C" w:rsidRPr="00EA2D5B">
        <w:rPr>
          <w:rFonts w:ascii="Times New Roman" w:hAnsi="Times New Roman"/>
          <w:i w:val="0"/>
        </w:rPr>
        <w:t>.</w:t>
      </w:r>
      <w:r w:rsidRPr="00EA2D5B">
        <w:rPr>
          <w:rFonts w:ascii="Times New Roman" w:hAnsi="Times New Roman"/>
          <w:i w:val="0"/>
        </w:rPr>
        <w:t xml:space="preserve">  </w:t>
      </w:r>
    </w:p>
    <w:p w:rsidR="00CB15DC" w:rsidRPr="00626F1D" w:rsidRDefault="00CB15DC" w:rsidP="000E0311">
      <w:pPr>
        <w:pStyle w:val="BodyText"/>
        <w:ind w:left="360"/>
        <w:rPr>
          <w:rFonts w:ascii="Times New Roman" w:hAnsi="Times New Roman"/>
          <w:i w:val="0"/>
        </w:rPr>
      </w:pPr>
    </w:p>
    <w:p w:rsidR="002D3120" w:rsidRDefault="000E0311" w:rsidP="00660623">
      <w:pPr>
        <w:pStyle w:val="BodyText"/>
        <w:rPr>
          <w:rFonts w:ascii="Times New Roman" w:hAnsi="Times New Roman"/>
          <w:i w:val="0"/>
        </w:rPr>
      </w:pPr>
      <w:r w:rsidRPr="00626F1D">
        <w:rPr>
          <w:rFonts w:ascii="Times New Roman" w:hAnsi="Times New Roman"/>
          <w:i w:val="0"/>
        </w:rPr>
        <w:t>Bidders will be technically qualified based on providing documentary proof for each of the below eligibility criteria clause along with the Technical Bid</w:t>
      </w:r>
      <w:r w:rsidR="00660623">
        <w:rPr>
          <w:rFonts w:ascii="Times New Roman" w:hAnsi="Times New Roman"/>
          <w:i w:val="0"/>
        </w:rPr>
        <w:t>.</w:t>
      </w:r>
    </w:p>
    <w:p w:rsidR="00C15A6E" w:rsidRPr="00626F1D" w:rsidRDefault="00C15A6E" w:rsidP="00660623">
      <w:pPr>
        <w:pStyle w:val="BodyText"/>
        <w:rPr>
          <w:rFonts w:ascii="Times New Roman" w:hAnsi="Times New Roman"/>
          <w:i w:val="0"/>
        </w:rPr>
      </w:pPr>
    </w:p>
    <w:p w:rsidR="00EA2D5B" w:rsidRPr="00915651" w:rsidRDefault="00EA2D5B" w:rsidP="00EA2D5B">
      <w:pPr>
        <w:jc w:val="both"/>
        <w:rPr>
          <w:b/>
        </w:rPr>
      </w:pPr>
      <w:bookmarkStart w:id="6" w:name="_toc194"/>
      <w:bookmarkEnd w:id="6"/>
      <w:r w:rsidRPr="00915651">
        <w:rPr>
          <w:b/>
        </w:rPr>
        <w:t xml:space="preserve">Ref. No. 1 to </w:t>
      </w:r>
      <w:r w:rsidR="00ED5163">
        <w:rPr>
          <w:b/>
        </w:rPr>
        <w:t>6</w:t>
      </w:r>
      <w:r w:rsidRPr="00915651">
        <w:rPr>
          <w:b/>
        </w:rPr>
        <w:t xml:space="preserve"> are mandatory terms. If bidder is not complying for these clauses or not uploaded required documents, their bid will be rejected straight way. </w:t>
      </w:r>
    </w:p>
    <w:p w:rsidR="00EA2D5B" w:rsidRPr="00915651" w:rsidRDefault="00EA2D5B" w:rsidP="00EA2D5B">
      <w:pPr>
        <w:ind w:left="720"/>
        <w:jc w:val="both"/>
        <w:rPr>
          <w:b/>
          <w:sz w:val="16"/>
          <w:szCs w:val="16"/>
        </w:rPr>
      </w:pPr>
    </w:p>
    <w:p w:rsidR="00EA2D5B" w:rsidRPr="00915651" w:rsidRDefault="00EA2D5B" w:rsidP="00EA2D5B">
      <w:pPr>
        <w:jc w:val="both"/>
        <w:rPr>
          <w:rFonts w:eastAsia="Calibri"/>
          <w:b/>
          <w:strike/>
          <w:color w:val="FF0000"/>
          <w:u w:val="single"/>
        </w:rPr>
      </w:pPr>
      <w:r w:rsidRPr="00915651">
        <w:rPr>
          <w:b/>
        </w:rPr>
        <w:t>However details for remaining non mandatory clauses (Sl no.</w:t>
      </w:r>
      <w:r w:rsidR="00ED5163">
        <w:rPr>
          <w:b/>
        </w:rPr>
        <w:t>7</w:t>
      </w:r>
      <w:r w:rsidRPr="00915651">
        <w:rPr>
          <w:b/>
        </w:rPr>
        <w:t xml:space="preserve"> to 1</w:t>
      </w:r>
      <w:r w:rsidR="00ED5163">
        <w:rPr>
          <w:b/>
        </w:rPr>
        <w:t>4</w:t>
      </w:r>
      <w:r w:rsidRPr="00915651">
        <w:rPr>
          <w:b/>
        </w:rPr>
        <w:t>) also to be uploaded. In case any document / clarification required for these non-mandatory clauses, the same shall be asked from the bidders.</w:t>
      </w:r>
    </w:p>
    <w:p w:rsidR="00211CB1" w:rsidRDefault="00211CB1" w:rsidP="00EA2D5B">
      <w:pPr>
        <w:jc w:val="both"/>
      </w:pPr>
    </w:p>
    <w:p w:rsidR="008836A7" w:rsidRDefault="008836A7" w:rsidP="00EA2D5B">
      <w:pPr>
        <w:jc w:val="both"/>
      </w:pPr>
    </w:p>
    <w:p w:rsidR="008836A7" w:rsidRDefault="008836A7" w:rsidP="00EA2D5B">
      <w:pPr>
        <w:jc w:val="both"/>
      </w:pPr>
    </w:p>
    <w:p w:rsidR="008836A7" w:rsidRDefault="008836A7" w:rsidP="00EA2D5B">
      <w:pPr>
        <w:jc w:val="both"/>
      </w:pPr>
    </w:p>
    <w:p w:rsidR="008836A7" w:rsidRDefault="008836A7" w:rsidP="00EA2D5B">
      <w:pPr>
        <w:jc w:val="both"/>
      </w:pPr>
    </w:p>
    <w:p w:rsidR="008836A7" w:rsidRDefault="008836A7" w:rsidP="00EA2D5B">
      <w:pPr>
        <w:jc w:val="both"/>
      </w:pPr>
    </w:p>
    <w:p w:rsidR="008836A7" w:rsidRDefault="008836A7" w:rsidP="00EA2D5B">
      <w:pPr>
        <w:jc w:val="both"/>
      </w:pPr>
    </w:p>
    <w:p w:rsidR="008836A7" w:rsidRDefault="008836A7" w:rsidP="00EA2D5B">
      <w:pPr>
        <w:jc w:val="both"/>
      </w:pPr>
    </w:p>
    <w:p w:rsidR="008836A7" w:rsidRPr="00626F1D" w:rsidRDefault="008836A7" w:rsidP="00EA2D5B">
      <w:pPr>
        <w:jc w:val="both"/>
      </w:pPr>
    </w:p>
    <w:p w:rsidR="00071D11" w:rsidRDefault="00211CB1" w:rsidP="000A2E53">
      <w:pPr>
        <w:ind w:left="360" w:hanging="360"/>
        <w:jc w:val="both"/>
        <w:rPr>
          <w:b/>
        </w:rPr>
      </w:pPr>
      <w:r w:rsidRPr="00626F1D">
        <w:rPr>
          <w:b/>
        </w:rPr>
        <w:lastRenderedPageBreak/>
        <w:t>Table : Technical Bid</w:t>
      </w:r>
    </w:p>
    <w:p w:rsidR="00AE6096" w:rsidRPr="00626F1D" w:rsidRDefault="00AE6096" w:rsidP="00211CB1">
      <w:pPr>
        <w:ind w:left="360" w:firstLine="349"/>
        <w:jc w:val="both"/>
        <w:rPr>
          <w:b/>
        </w:rPr>
      </w:pPr>
    </w:p>
    <w:tbl>
      <w:tblPr>
        <w:tblW w:w="8838" w:type="dxa"/>
        <w:tblLayout w:type="fixed"/>
        <w:tblLook w:val="0000"/>
      </w:tblPr>
      <w:tblGrid>
        <w:gridCol w:w="821"/>
        <w:gridCol w:w="4284"/>
        <w:gridCol w:w="3733"/>
      </w:tblGrid>
      <w:tr w:rsidR="000E0311" w:rsidRPr="00626F1D" w:rsidTr="00ED5163">
        <w:trPr>
          <w:tblHeader/>
        </w:trPr>
        <w:tc>
          <w:tcPr>
            <w:tcW w:w="821" w:type="dxa"/>
            <w:tcBorders>
              <w:top w:val="single" w:sz="4" w:space="0" w:color="000000"/>
              <w:left w:val="single" w:sz="4" w:space="0" w:color="000000"/>
              <w:bottom w:val="single" w:sz="4" w:space="0" w:color="000000"/>
            </w:tcBorders>
          </w:tcPr>
          <w:p w:rsidR="000E0311" w:rsidRPr="00626F1D" w:rsidRDefault="00AE6096" w:rsidP="005E2730">
            <w:pPr>
              <w:snapToGrid w:val="0"/>
              <w:ind w:left="-7"/>
              <w:jc w:val="center"/>
              <w:rPr>
                <w:b/>
                <w:bCs/>
              </w:rPr>
            </w:pPr>
            <w:r>
              <w:rPr>
                <w:b/>
                <w:bCs/>
              </w:rPr>
              <w:t xml:space="preserve">Sl </w:t>
            </w:r>
            <w:r w:rsidR="000E0311" w:rsidRPr="00626F1D">
              <w:rPr>
                <w:b/>
                <w:bCs/>
              </w:rPr>
              <w:t xml:space="preserve"> No.</w:t>
            </w:r>
          </w:p>
        </w:tc>
        <w:tc>
          <w:tcPr>
            <w:tcW w:w="4284" w:type="dxa"/>
            <w:tcBorders>
              <w:top w:val="single" w:sz="4" w:space="0" w:color="000000"/>
              <w:left w:val="single" w:sz="4" w:space="0" w:color="000000"/>
              <w:bottom w:val="single" w:sz="4" w:space="0" w:color="000000"/>
            </w:tcBorders>
          </w:tcPr>
          <w:p w:rsidR="000E0311" w:rsidRPr="00626F1D" w:rsidRDefault="000E0311" w:rsidP="000E0311">
            <w:pPr>
              <w:snapToGrid w:val="0"/>
              <w:ind w:left="360"/>
              <w:rPr>
                <w:b/>
              </w:rPr>
            </w:pPr>
            <w:r w:rsidRPr="00626F1D">
              <w:rPr>
                <w:b/>
              </w:rPr>
              <w:t>Particulars</w:t>
            </w:r>
          </w:p>
        </w:tc>
        <w:tc>
          <w:tcPr>
            <w:tcW w:w="3733" w:type="dxa"/>
            <w:tcBorders>
              <w:top w:val="single" w:sz="4" w:space="0" w:color="000000"/>
              <w:left w:val="single" w:sz="4" w:space="0" w:color="000000"/>
              <w:bottom w:val="single" w:sz="4" w:space="0" w:color="000000"/>
              <w:right w:val="single" w:sz="4" w:space="0" w:color="000000"/>
            </w:tcBorders>
          </w:tcPr>
          <w:p w:rsidR="000E0311" w:rsidRPr="00626F1D" w:rsidRDefault="000E0311" w:rsidP="000E0311">
            <w:pPr>
              <w:snapToGrid w:val="0"/>
              <w:ind w:left="360"/>
              <w:jc w:val="center"/>
              <w:rPr>
                <w:b/>
                <w:bCs/>
              </w:rPr>
            </w:pPr>
            <w:r w:rsidRPr="00626F1D">
              <w:rPr>
                <w:b/>
                <w:bCs/>
              </w:rPr>
              <w:t>Details to be uploaded by Service Provider</w:t>
            </w:r>
          </w:p>
        </w:tc>
      </w:tr>
      <w:tr w:rsidR="00AE6096" w:rsidRPr="00626F1D" w:rsidTr="00ED5163">
        <w:trPr>
          <w:trHeight w:val="499"/>
          <w:tblHeader/>
        </w:trPr>
        <w:tc>
          <w:tcPr>
            <w:tcW w:w="8838" w:type="dxa"/>
            <w:gridSpan w:val="3"/>
            <w:tcBorders>
              <w:top w:val="single" w:sz="4" w:space="0" w:color="000000"/>
              <w:left w:val="single" w:sz="4" w:space="0" w:color="000000"/>
              <w:bottom w:val="single" w:sz="4" w:space="0" w:color="000000"/>
              <w:right w:val="single" w:sz="4" w:space="0" w:color="000000"/>
            </w:tcBorders>
            <w:vAlign w:val="center"/>
          </w:tcPr>
          <w:p w:rsidR="00AE6096" w:rsidRPr="00AE6096" w:rsidRDefault="00AE6096" w:rsidP="00447EF9">
            <w:pPr>
              <w:ind w:left="32" w:right="-138"/>
              <w:jc w:val="center"/>
              <w:rPr>
                <w:b/>
                <w:color w:val="000000"/>
              </w:rPr>
            </w:pPr>
            <w:r w:rsidRPr="00AE6096">
              <w:rPr>
                <w:b/>
                <w:color w:val="000000"/>
              </w:rPr>
              <w:t xml:space="preserve">MANADATORY CLAUSE (SLNO. 1 TO </w:t>
            </w:r>
            <w:r w:rsidR="00447EF9">
              <w:rPr>
                <w:b/>
                <w:color w:val="000000"/>
              </w:rPr>
              <w:t>6</w:t>
            </w:r>
            <w:r w:rsidRPr="00AE6096">
              <w:rPr>
                <w:b/>
                <w:color w:val="000000"/>
              </w:rPr>
              <w:t>)</w:t>
            </w:r>
          </w:p>
        </w:tc>
      </w:tr>
      <w:tr w:rsidR="00587D43" w:rsidRPr="00626F1D" w:rsidTr="00ED5163">
        <w:trPr>
          <w:trHeight w:val="2496"/>
          <w:tblHeader/>
        </w:trPr>
        <w:tc>
          <w:tcPr>
            <w:tcW w:w="821" w:type="dxa"/>
            <w:tcBorders>
              <w:top w:val="single" w:sz="4" w:space="0" w:color="000000"/>
              <w:left w:val="single" w:sz="4" w:space="0" w:color="000000"/>
              <w:bottom w:val="single" w:sz="4" w:space="0" w:color="000000"/>
            </w:tcBorders>
          </w:tcPr>
          <w:p w:rsidR="00587D43" w:rsidRPr="00626F1D" w:rsidRDefault="00897944" w:rsidP="00443E6D">
            <w:pPr>
              <w:ind w:left="360"/>
            </w:pPr>
            <w:r>
              <w:t>1</w:t>
            </w:r>
          </w:p>
        </w:tc>
        <w:tc>
          <w:tcPr>
            <w:tcW w:w="4284" w:type="dxa"/>
            <w:tcBorders>
              <w:top w:val="single" w:sz="4" w:space="0" w:color="000000"/>
              <w:left w:val="single" w:sz="4" w:space="0" w:color="000000"/>
              <w:bottom w:val="single" w:sz="4" w:space="0" w:color="000000"/>
            </w:tcBorders>
          </w:tcPr>
          <w:p w:rsidR="00587D43" w:rsidRPr="00EA2D5B" w:rsidRDefault="00587D43" w:rsidP="00535626">
            <w:pPr>
              <w:snapToGrid w:val="0"/>
              <w:jc w:val="both"/>
              <w:rPr>
                <w:noProof/>
              </w:rPr>
            </w:pPr>
            <w:r w:rsidRPr="00EA2D5B">
              <w:t xml:space="preserve">The bidder should be either OEM or OEM authorized representative </w:t>
            </w:r>
            <w:r w:rsidRPr="00EA2D5B">
              <w:rPr>
                <w:noProof/>
              </w:rPr>
              <w:t>in India. The Bidder must be in a position to provide support / maintenance / upgradation during the period specified.</w:t>
            </w:r>
          </w:p>
          <w:p w:rsidR="00587D43" w:rsidRPr="00EA2D5B" w:rsidRDefault="00587D43" w:rsidP="00535626">
            <w:pPr>
              <w:snapToGrid w:val="0"/>
              <w:jc w:val="both"/>
            </w:pPr>
          </w:p>
        </w:tc>
        <w:tc>
          <w:tcPr>
            <w:tcW w:w="3733" w:type="dxa"/>
            <w:tcBorders>
              <w:top w:val="single" w:sz="4" w:space="0" w:color="000000"/>
              <w:left w:val="single" w:sz="4" w:space="0" w:color="000000"/>
              <w:bottom w:val="single" w:sz="4" w:space="0" w:color="000000"/>
              <w:right w:val="single" w:sz="4" w:space="0" w:color="000000"/>
            </w:tcBorders>
          </w:tcPr>
          <w:p w:rsidR="00587D43" w:rsidRPr="00EA2D5B" w:rsidRDefault="00E359DD" w:rsidP="00F235D7">
            <w:pPr>
              <w:snapToGrid w:val="0"/>
              <w:jc w:val="both"/>
              <w:rPr>
                <w:highlight w:val="green"/>
              </w:rPr>
            </w:pPr>
            <w:r w:rsidRPr="00EA2D5B">
              <w:t>The Bidder can upload a self declaration if they are OEM. In case OEM</w:t>
            </w:r>
            <w:r w:rsidR="00F235D7">
              <w:t>’</w:t>
            </w:r>
            <w:r w:rsidRPr="00EA2D5B">
              <w:t>s authorized representative is participating, the Authorization letter regarding dealership from OEM to be scanned and uploaded on SRM Platform</w:t>
            </w:r>
            <w:r w:rsidR="00EA2D5B" w:rsidRPr="00EA2D5B">
              <w:t>.</w:t>
            </w:r>
            <w:r w:rsidR="00AE32AF">
              <w:t xml:space="preserve"> If the bidder is providing separate solutions then MAF has to be uploaded for each of the solutions. </w:t>
            </w:r>
          </w:p>
        </w:tc>
      </w:tr>
      <w:tr w:rsidR="00723062" w:rsidRPr="00626F1D" w:rsidTr="00ED5163">
        <w:trPr>
          <w:trHeight w:val="1385"/>
          <w:tblHeader/>
        </w:trPr>
        <w:tc>
          <w:tcPr>
            <w:tcW w:w="821" w:type="dxa"/>
            <w:tcBorders>
              <w:top w:val="single" w:sz="4" w:space="0" w:color="000000"/>
              <w:left w:val="single" w:sz="4" w:space="0" w:color="000000"/>
              <w:bottom w:val="single" w:sz="4" w:space="0" w:color="000000"/>
            </w:tcBorders>
          </w:tcPr>
          <w:p w:rsidR="00723062" w:rsidRDefault="00723062" w:rsidP="0014432F">
            <w:pPr>
              <w:ind w:left="360"/>
            </w:pPr>
            <w:r>
              <w:t>2</w:t>
            </w:r>
          </w:p>
        </w:tc>
        <w:tc>
          <w:tcPr>
            <w:tcW w:w="4284" w:type="dxa"/>
            <w:tcBorders>
              <w:top w:val="single" w:sz="4" w:space="0" w:color="000000"/>
              <w:left w:val="single" w:sz="4" w:space="0" w:color="000000"/>
              <w:bottom w:val="single" w:sz="4" w:space="0" w:color="000000"/>
            </w:tcBorders>
          </w:tcPr>
          <w:p w:rsidR="00723062" w:rsidRPr="000223FA" w:rsidRDefault="00723062" w:rsidP="0014432F">
            <w:pPr>
              <w:pStyle w:val="ListParagraph"/>
              <w:ind w:left="0"/>
              <w:jc w:val="both"/>
            </w:pPr>
            <w:r w:rsidRPr="000223FA">
              <w:t>Bidder has to upload the filled compliance report (</w:t>
            </w:r>
            <w:r w:rsidRPr="000223FA">
              <w:rPr>
                <w:b/>
                <w:sz w:val="22"/>
                <w:szCs w:val="22"/>
              </w:rPr>
              <w:t>Technical Specifications</w:t>
            </w:r>
            <w:r w:rsidRPr="000223FA">
              <w:t>).</w:t>
            </w:r>
            <w:r>
              <w:t xml:space="preserve"> In case all specifications are not matched in single software, BEML reserves the right to add or delete any of the specifications.</w:t>
            </w:r>
          </w:p>
        </w:tc>
        <w:tc>
          <w:tcPr>
            <w:tcW w:w="3733" w:type="dxa"/>
            <w:tcBorders>
              <w:top w:val="single" w:sz="4" w:space="0" w:color="000000"/>
              <w:left w:val="single" w:sz="4" w:space="0" w:color="000000"/>
              <w:bottom w:val="single" w:sz="4" w:space="0" w:color="000000"/>
              <w:right w:val="single" w:sz="4" w:space="0" w:color="000000"/>
            </w:tcBorders>
          </w:tcPr>
          <w:p w:rsidR="00723062" w:rsidRPr="000223FA" w:rsidRDefault="00723062" w:rsidP="0014432F">
            <w:pPr>
              <w:pStyle w:val="PlainText"/>
              <w:ind w:left="32"/>
              <w:jc w:val="both"/>
              <w:rPr>
                <w:rFonts w:ascii="Times New Roman" w:hAnsi="Times New Roman"/>
                <w:bCs/>
                <w:sz w:val="24"/>
                <w:szCs w:val="24"/>
              </w:rPr>
            </w:pPr>
            <w:r w:rsidRPr="000223FA">
              <w:rPr>
                <w:rFonts w:ascii="Times New Roman" w:hAnsi="Times New Roman"/>
                <w:color w:val="000000"/>
                <w:sz w:val="24"/>
                <w:szCs w:val="24"/>
              </w:rPr>
              <w:t xml:space="preserve">Please upload filled-in format as per </w:t>
            </w:r>
            <w:r w:rsidRPr="000223FA">
              <w:rPr>
                <w:rFonts w:ascii="Times New Roman" w:hAnsi="Times New Roman"/>
                <w:b/>
                <w:bCs/>
                <w:color w:val="000000"/>
                <w:sz w:val="24"/>
                <w:szCs w:val="24"/>
              </w:rPr>
              <w:t xml:space="preserve">Annexure - </w:t>
            </w:r>
            <w:r>
              <w:rPr>
                <w:rFonts w:ascii="Times New Roman" w:hAnsi="Times New Roman"/>
                <w:b/>
                <w:bCs/>
                <w:color w:val="000000"/>
                <w:sz w:val="24"/>
                <w:szCs w:val="24"/>
              </w:rPr>
              <w:t>A</w:t>
            </w:r>
            <w:r w:rsidRPr="000223FA">
              <w:rPr>
                <w:rFonts w:ascii="Times New Roman" w:hAnsi="Times New Roman"/>
                <w:sz w:val="24"/>
                <w:szCs w:val="24"/>
              </w:rPr>
              <w:t xml:space="preserve"> </w:t>
            </w:r>
            <w:r w:rsidRPr="000223FA">
              <w:rPr>
                <w:rFonts w:ascii="Calibri" w:hAnsi="Calibri" w:cs="Calibri"/>
                <w:sz w:val="24"/>
                <w:szCs w:val="24"/>
              </w:rPr>
              <w:t>on SRM Platform</w:t>
            </w:r>
          </w:p>
        </w:tc>
      </w:tr>
      <w:tr w:rsidR="00897944" w:rsidRPr="00626F1D" w:rsidTr="00ED5163">
        <w:trPr>
          <w:tblHeader/>
        </w:trPr>
        <w:tc>
          <w:tcPr>
            <w:tcW w:w="821" w:type="dxa"/>
            <w:tcBorders>
              <w:top w:val="single" w:sz="4" w:space="0" w:color="000000"/>
              <w:left w:val="single" w:sz="4" w:space="0" w:color="000000"/>
              <w:bottom w:val="single" w:sz="4" w:space="0" w:color="000000"/>
            </w:tcBorders>
          </w:tcPr>
          <w:p w:rsidR="00897944" w:rsidRDefault="00723062" w:rsidP="0014432F">
            <w:pPr>
              <w:ind w:left="360"/>
            </w:pPr>
            <w:r>
              <w:t>3</w:t>
            </w:r>
          </w:p>
        </w:tc>
        <w:tc>
          <w:tcPr>
            <w:tcW w:w="4284" w:type="dxa"/>
            <w:tcBorders>
              <w:top w:val="single" w:sz="4" w:space="0" w:color="000000"/>
              <w:left w:val="single" w:sz="4" w:space="0" w:color="000000"/>
              <w:bottom w:val="single" w:sz="4" w:space="0" w:color="000000"/>
            </w:tcBorders>
          </w:tcPr>
          <w:p w:rsidR="006818B6" w:rsidRPr="006818B6" w:rsidRDefault="006818B6" w:rsidP="006818B6">
            <w:pPr>
              <w:jc w:val="both"/>
              <w:rPr>
                <w:rFonts w:eastAsia="Calibri"/>
                <w:lang w:val="en-IN"/>
              </w:rPr>
            </w:pPr>
            <w:r w:rsidRPr="006818B6">
              <w:rPr>
                <w:rFonts w:eastAsia="Calibri"/>
                <w:lang w:val="en-IN"/>
              </w:rPr>
              <w:t>Bidder must have executed similar type of orders with respect to Patch Management System / Asset/ Audit / Vulnerability Management or combination of them during the last 7 years ending last day of month previous to the one in which tenders are invited should be either of the following</w:t>
            </w:r>
            <w:r>
              <w:rPr>
                <w:rFonts w:eastAsia="Calibri"/>
                <w:lang w:val="en-IN"/>
              </w:rPr>
              <w:t xml:space="preserve"> :</w:t>
            </w:r>
            <w:r w:rsidRPr="006818B6">
              <w:rPr>
                <w:rFonts w:eastAsia="Calibri"/>
                <w:lang w:val="en-IN"/>
              </w:rPr>
              <w:t xml:space="preserve"> </w:t>
            </w:r>
          </w:p>
          <w:p w:rsidR="00897944" w:rsidRPr="00D2530A" w:rsidRDefault="00897944" w:rsidP="0014432F">
            <w:pPr>
              <w:jc w:val="both"/>
            </w:pPr>
          </w:p>
          <w:p w:rsidR="00897944" w:rsidRPr="00D2530A" w:rsidRDefault="00897944" w:rsidP="0014432F">
            <w:pPr>
              <w:jc w:val="both"/>
            </w:pPr>
            <w:r w:rsidRPr="00D2530A">
              <w:t xml:space="preserve">a. Three similar completed works </w:t>
            </w:r>
            <w:r w:rsidRPr="00D2530A">
              <w:rPr>
                <w:lang w:eastAsia="en-IN"/>
              </w:rPr>
              <w:t xml:space="preserve">each </w:t>
            </w:r>
            <w:r w:rsidRPr="00D2530A">
              <w:t xml:space="preserve">costing not less than </w:t>
            </w:r>
            <w:r w:rsidRPr="00D2530A">
              <w:rPr>
                <w:b/>
                <w:bCs/>
              </w:rPr>
              <w:t xml:space="preserve">Rs. </w:t>
            </w:r>
            <w:r w:rsidR="00491D9E">
              <w:rPr>
                <w:b/>
                <w:bCs/>
              </w:rPr>
              <w:t>32</w:t>
            </w:r>
            <w:r w:rsidRPr="00D2530A">
              <w:rPr>
                <w:b/>
                <w:bCs/>
              </w:rPr>
              <w:t>.00 Lakhs</w:t>
            </w:r>
          </w:p>
          <w:p w:rsidR="00897944" w:rsidRPr="00D2530A" w:rsidRDefault="00897944" w:rsidP="0014432F">
            <w:pPr>
              <w:jc w:val="both"/>
            </w:pPr>
            <w:r w:rsidRPr="00D2530A">
              <w:t xml:space="preserve">                                      Or</w:t>
            </w:r>
          </w:p>
          <w:p w:rsidR="00897944" w:rsidRPr="00D2530A" w:rsidRDefault="00897944" w:rsidP="0014432F">
            <w:pPr>
              <w:jc w:val="both"/>
            </w:pPr>
            <w:r w:rsidRPr="00D2530A">
              <w:t xml:space="preserve">b. Two similar completed works </w:t>
            </w:r>
            <w:r w:rsidRPr="00D2530A">
              <w:rPr>
                <w:lang w:eastAsia="en-IN"/>
              </w:rPr>
              <w:t xml:space="preserve">each </w:t>
            </w:r>
            <w:r w:rsidRPr="00D2530A">
              <w:t xml:space="preserve">costing not less than </w:t>
            </w:r>
            <w:r w:rsidRPr="00D2530A">
              <w:rPr>
                <w:b/>
                <w:bCs/>
              </w:rPr>
              <w:t xml:space="preserve">Rs. </w:t>
            </w:r>
            <w:r w:rsidR="00491D9E">
              <w:rPr>
                <w:b/>
                <w:bCs/>
              </w:rPr>
              <w:t>40</w:t>
            </w:r>
            <w:r w:rsidRPr="00D2530A">
              <w:rPr>
                <w:b/>
                <w:bCs/>
              </w:rPr>
              <w:t>.00 Lakhs</w:t>
            </w:r>
          </w:p>
          <w:p w:rsidR="00897944" w:rsidRPr="00D2530A" w:rsidRDefault="00897944" w:rsidP="0014432F">
            <w:pPr>
              <w:jc w:val="both"/>
            </w:pPr>
            <w:r w:rsidRPr="00D2530A">
              <w:t xml:space="preserve">                                      Or</w:t>
            </w:r>
          </w:p>
          <w:p w:rsidR="00897944" w:rsidRPr="00D2530A" w:rsidRDefault="00897944" w:rsidP="00491D9E">
            <w:pPr>
              <w:jc w:val="both"/>
            </w:pPr>
            <w:r w:rsidRPr="00D2530A">
              <w:t xml:space="preserve">c. One similar completed works </w:t>
            </w:r>
            <w:r w:rsidRPr="00D2530A">
              <w:rPr>
                <w:lang w:eastAsia="en-IN"/>
              </w:rPr>
              <w:t xml:space="preserve">each </w:t>
            </w:r>
            <w:r w:rsidRPr="00D2530A">
              <w:t xml:space="preserve">costing not less than </w:t>
            </w:r>
            <w:r w:rsidRPr="00D2530A">
              <w:rPr>
                <w:b/>
                <w:bCs/>
              </w:rPr>
              <w:t xml:space="preserve">Rs. </w:t>
            </w:r>
            <w:r w:rsidR="00491D9E">
              <w:rPr>
                <w:b/>
                <w:bCs/>
              </w:rPr>
              <w:t>64</w:t>
            </w:r>
            <w:r w:rsidRPr="00D2530A">
              <w:rPr>
                <w:b/>
                <w:bCs/>
              </w:rPr>
              <w:t>.00 Lakhs</w:t>
            </w:r>
          </w:p>
        </w:tc>
        <w:tc>
          <w:tcPr>
            <w:tcW w:w="3733" w:type="dxa"/>
            <w:tcBorders>
              <w:top w:val="single" w:sz="4" w:space="0" w:color="000000"/>
              <w:left w:val="single" w:sz="4" w:space="0" w:color="000000"/>
              <w:bottom w:val="single" w:sz="4" w:space="0" w:color="000000"/>
              <w:right w:val="single" w:sz="4" w:space="0" w:color="000000"/>
            </w:tcBorders>
          </w:tcPr>
          <w:p w:rsidR="006818B6" w:rsidRDefault="006818B6" w:rsidP="0014432F">
            <w:pPr>
              <w:snapToGrid w:val="0"/>
              <w:ind w:left="32"/>
              <w:jc w:val="both"/>
            </w:pPr>
            <w:r w:rsidRPr="00D2530A">
              <w:t>Documentary proof i.e.</w:t>
            </w:r>
            <w:r>
              <w:t xml:space="preserve"> </w:t>
            </w:r>
            <w:r w:rsidRPr="006818B6">
              <w:rPr>
                <w:b/>
              </w:rPr>
              <w:t>Purchase Order / Work Order</w:t>
            </w:r>
            <w:r w:rsidRPr="00624FF0">
              <w:t xml:space="preserve"> Copy along with </w:t>
            </w:r>
            <w:r w:rsidRPr="006818B6">
              <w:rPr>
                <w:b/>
              </w:rPr>
              <w:t>Completion certificate</w:t>
            </w:r>
            <w:r>
              <w:t xml:space="preserve"> from the customer </w:t>
            </w:r>
            <w:r w:rsidRPr="006818B6">
              <w:rPr>
                <w:b/>
              </w:rPr>
              <w:t>or</w:t>
            </w:r>
            <w:r>
              <w:t xml:space="preserve"> </w:t>
            </w:r>
            <w:r w:rsidRPr="00624FF0">
              <w:t>PO Copy</w:t>
            </w:r>
            <w:r>
              <w:t xml:space="preserve">/Work Order along with proof for completion of the work from the customer like invoice and payment details to the bank clearly mentioning the invoice details with reference to the PO </w:t>
            </w:r>
            <w:r w:rsidRPr="00D2530A">
              <w:t>shall be uploaded in the C- folder.</w:t>
            </w:r>
          </w:p>
          <w:p w:rsidR="00897944" w:rsidRPr="00D2530A" w:rsidRDefault="00897944" w:rsidP="0014432F">
            <w:pPr>
              <w:snapToGrid w:val="0"/>
              <w:ind w:left="360"/>
            </w:pPr>
          </w:p>
          <w:p w:rsidR="00897944" w:rsidRPr="00D2530A" w:rsidRDefault="00897944" w:rsidP="0014432F">
            <w:pPr>
              <w:pStyle w:val="ListParagraph"/>
              <w:suppressAutoHyphens w:val="0"/>
              <w:spacing w:before="100" w:beforeAutospacing="1" w:after="100" w:afterAutospacing="1"/>
              <w:ind w:left="780"/>
              <w:contextualSpacing/>
              <w:jc w:val="both"/>
            </w:pPr>
          </w:p>
        </w:tc>
      </w:tr>
      <w:tr w:rsidR="00897944" w:rsidRPr="00626F1D" w:rsidTr="00ED5163">
        <w:trPr>
          <w:trHeight w:val="1187"/>
          <w:tblHeader/>
        </w:trPr>
        <w:tc>
          <w:tcPr>
            <w:tcW w:w="821" w:type="dxa"/>
            <w:tcBorders>
              <w:top w:val="single" w:sz="4" w:space="0" w:color="000000"/>
              <w:left w:val="single" w:sz="4" w:space="0" w:color="000000"/>
              <w:bottom w:val="single" w:sz="4" w:space="0" w:color="000000"/>
            </w:tcBorders>
          </w:tcPr>
          <w:p w:rsidR="00897944" w:rsidRPr="00626F1D" w:rsidRDefault="00897944" w:rsidP="0014432F">
            <w:pPr>
              <w:ind w:left="360"/>
            </w:pPr>
            <w:r>
              <w:t>4</w:t>
            </w:r>
          </w:p>
        </w:tc>
        <w:tc>
          <w:tcPr>
            <w:tcW w:w="4284" w:type="dxa"/>
            <w:tcBorders>
              <w:top w:val="single" w:sz="4" w:space="0" w:color="000000"/>
              <w:left w:val="single" w:sz="4" w:space="0" w:color="000000"/>
              <w:bottom w:val="single" w:sz="4" w:space="0" w:color="000000"/>
            </w:tcBorders>
          </w:tcPr>
          <w:p w:rsidR="00897944" w:rsidRPr="00EA2D5B" w:rsidRDefault="00897944" w:rsidP="0014432F">
            <w:pPr>
              <w:ind w:left="-18"/>
              <w:jc w:val="both"/>
            </w:pPr>
            <w:r w:rsidRPr="00EA2D5B">
              <w:t>An Undertaking has to be uploaded by the bidders stating that they have read, understood and agreeing to all tender terms and conditions of the tender.</w:t>
            </w:r>
          </w:p>
        </w:tc>
        <w:tc>
          <w:tcPr>
            <w:tcW w:w="3733" w:type="dxa"/>
            <w:tcBorders>
              <w:top w:val="single" w:sz="4" w:space="0" w:color="000000"/>
              <w:left w:val="single" w:sz="4" w:space="0" w:color="000000"/>
              <w:bottom w:val="single" w:sz="4" w:space="0" w:color="000000"/>
              <w:right w:val="single" w:sz="4" w:space="0" w:color="000000"/>
            </w:tcBorders>
          </w:tcPr>
          <w:p w:rsidR="00897944" w:rsidRPr="00EA2D5B" w:rsidRDefault="00897944" w:rsidP="00723062">
            <w:pPr>
              <w:pStyle w:val="PlainText"/>
              <w:jc w:val="both"/>
              <w:rPr>
                <w:rFonts w:ascii="Times New Roman" w:hAnsi="Times New Roman"/>
                <w:bCs/>
                <w:sz w:val="24"/>
                <w:szCs w:val="24"/>
              </w:rPr>
            </w:pPr>
            <w:r w:rsidRPr="00EA2D5B">
              <w:rPr>
                <w:rFonts w:ascii="Times New Roman" w:hAnsi="Times New Roman"/>
                <w:bCs/>
                <w:sz w:val="24"/>
                <w:szCs w:val="24"/>
              </w:rPr>
              <w:t xml:space="preserve">Undertaking document as per the </w:t>
            </w:r>
            <w:r w:rsidRPr="00EA2D5B">
              <w:rPr>
                <w:rFonts w:ascii="Times New Roman" w:hAnsi="Times New Roman"/>
                <w:b/>
                <w:sz w:val="24"/>
                <w:szCs w:val="24"/>
              </w:rPr>
              <w:t xml:space="preserve">Annexure – </w:t>
            </w:r>
            <w:r w:rsidR="00723062">
              <w:rPr>
                <w:rFonts w:ascii="Times New Roman" w:hAnsi="Times New Roman"/>
                <w:b/>
                <w:sz w:val="24"/>
                <w:szCs w:val="24"/>
              </w:rPr>
              <w:t>D</w:t>
            </w:r>
            <w:r w:rsidRPr="00EA2D5B">
              <w:rPr>
                <w:rFonts w:ascii="Times New Roman" w:hAnsi="Times New Roman"/>
                <w:sz w:val="24"/>
                <w:szCs w:val="24"/>
              </w:rPr>
              <w:t xml:space="preserve"> to be scanned and uploaded on SRM Platform</w:t>
            </w:r>
          </w:p>
        </w:tc>
      </w:tr>
      <w:tr w:rsidR="00D205B4" w:rsidRPr="00626F1D" w:rsidTr="00ED5163">
        <w:trPr>
          <w:trHeight w:val="757"/>
          <w:tblHeader/>
        </w:trPr>
        <w:tc>
          <w:tcPr>
            <w:tcW w:w="821" w:type="dxa"/>
            <w:tcBorders>
              <w:top w:val="single" w:sz="4" w:space="0" w:color="000000"/>
              <w:left w:val="single" w:sz="4" w:space="0" w:color="000000"/>
              <w:bottom w:val="single" w:sz="4" w:space="0" w:color="000000"/>
            </w:tcBorders>
          </w:tcPr>
          <w:p w:rsidR="00D205B4" w:rsidRPr="00657011" w:rsidRDefault="00D205B4" w:rsidP="002E18BE">
            <w:pPr>
              <w:ind w:left="360"/>
            </w:pPr>
            <w:r>
              <w:lastRenderedPageBreak/>
              <w:t>5</w:t>
            </w:r>
          </w:p>
        </w:tc>
        <w:tc>
          <w:tcPr>
            <w:tcW w:w="4284" w:type="dxa"/>
            <w:tcBorders>
              <w:top w:val="single" w:sz="4" w:space="0" w:color="000000"/>
              <w:left w:val="single" w:sz="4" w:space="0" w:color="000000"/>
              <w:bottom w:val="single" w:sz="4" w:space="0" w:color="000000"/>
            </w:tcBorders>
            <w:vAlign w:val="bottom"/>
          </w:tcPr>
          <w:p w:rsidR="00D205B4" w:rsidRPr="00D205B4" w:rsidRDefault="00D205B4" w:rsidP="00D205B4">
            <w:pPr>
              <w:ind w:left="-18"/>
              <w:jc w:val="both"/>
            </w:pPr>
            <w:r w:rsidRPr="005F69F0">
              <w:t>The proposed softwares of both system should have been installed by bidder and working satisfactorily in any Government / BFSI sector / PSU / Corporate Sector with following specifications within 5 years as on the date of submission of bids</w:t>
            </w:r>
          </w:p>
          <w:p w:rsidR="00D205B4" w:rsidRPr="00D205B4" w:rsidRDefault="00D205B4" w:rsidP="00D205B4">
            <w:pPr>
              <w:ind w:left="259"/>
              <w:jc w:val="both"/>
            </w:pPr>
            <w:r w:rsidRPr="00D705FD">
              <w:t>a)</w:t>
            </w:r>
            <w:r w:rsidRPr="005F69F0">
              <w:t xml:space="preserve"> Asset &amp; Patch Management System </w:t>
            </w:r>
            <w:r>
              <w:t>m</w:t>
            </w:r>
            <w:r w:rsidRPr="005F69F0">
              <w:t>inimum of 1000 licensed endpoints and</w:t>
            </w:r>
          </w:p>
          <w:p w:rsidR="00D205B4" w:rsidRPr="00D205B4" w:rsidRDefault="00D205B4" w:rsidP="00D205B4">
            <w:pPr>
              <w:ind w:left="259"/>
              <w:jc w:val="both"/>
            </w:pPr>
            <w:r w:rsidRPr="00D705FD">
              <w:t>b)</w:t>
            </w:r>
            <w:r w:rsidRPr="005F69F0">
              <w:t xml:space="preserve"> Audit &amp; vulnerability System</w:t>
            </w:r>
            <w:r>
              <w:t xml:space="preserve"> </w:t>
            </w:r>
            <w:r w:rsidRPr="005F69F0">
              <w:t>minimum of 512 IPs</w:t>
            </w:r>
          </w:p>
          <w:p w:rsidR="00D205B4" w:rsidRPr="00D205B4" w:rsidRDefault="00D205B4" w:rsidP="00D205B4">
            <w:pPr>
              <w:ind w:left="-18"/>
              <w:jc w:val="both"/>
            </w:pPr>
          </w:p>
        </w:tc>
        <w:tc>
          <w:tcPr>
            <w:tcW w:w="3733" w:type="dxa"/>
            <w:tcBorders>
              <w:top w:val="single" w:sz="4" w:space="0" w:color="000000"/>
              <w:left w:val="single" w:sz="4" w:space="0" w:color="000000"/>
              <w:bottom w:val="single" w:sz="4" w:space="0" w:color="000000"/>
              <w:right w:val="single" w:sz="4" w:space="0" w:color="000000"/>
            </w:tcBorders>
          </w:tcPr>
          <w:p w:rsidR="00D205B4" w:rsidRPr="005F69F0" w:rsidRDefault="00D205B4" w:rsidP="00051687">
            <w:pPr>
              <w:snapToGrid w:val="0"/>
              <w:ind w:left="63"/>
              <w:jc w:val="both"/>
              <w:rPr>
                <w:lang w:val="en-IN"/>
              </w:rPr>
            </w:pPr>
            <w:r w:rsidRPr="005F69F0">
              <w:rPr>
                <w:bCs/>
                <w:lang w:val="en-IN"/>
              </w:rPr>
              <w:t>The bidder should submit proof of implementation along with Purchase Order and a letter from the user organization mentioning successful implementation / migration with satisfactory performance.</w:t>
            </w:r>
          </w:p>
        </w:tc>
      </w:tr>
      <w:tr w:rsidR="00A0016B" w:rsidRPr="00626F1D" w:rsidTr="00ED5163">
        <w:trPr>
          <w:trHeight w:val="845"/>
          <w:tblHeader/>
        </w:trPr>
        <w:tc>
          <w:tcPr>
            <w:tcW w:w="821" w:type="dxa"/>
            <w:tcBorders>
              <w:top w:val="single" w:sz="4" w:space="0" w:color="000000"/>
              <w:left w:val="single" w:sz="4" w:space="0" w:color="000000"/>
              <w:bottom w:val="single" w:sz="4" w:space="0" w:color="000000"/>
            </w:tcBorders>
          </w:tcPr>
          <w:p w:rsidR="00A0016B" w:rsidRDefault="00A0016B" w:rsidP="002E18BE">
            <w:pPr>
              <w:ind w:left="360"/>
            </w:pPr>
            <w:r>
              <w:t>6</w:t>
            </w:r>
          </w:p>
        </w:tc>
        <w:tc>
          <w:tcPr>
            <w:tcW w:w="4284" w:type="dxa"/>
            <w:tcBorders>
              <w:top w:val="single" w:sz="4" w:space="0" w:color="000000"/>
              <w:left w:val="single" w:sz="4" w:space="0" w:color="000000"/>
              <w:bottom w:val="single" w:sz="4" w:space="0" w:color="000000"/>
            </w:tcBorders>
          </w:tcPr>
          <w:p w:rsidR="00A0016B" w:rsidRPr="00D705FD" w:rsidRDefault="00A0016B" w:rsidP="00D705FD">
            <w:pPr>
              <w:snapToGrid w:val="0"/>
              <w:ind w:left="63"/>
              <w:jc w:val="both"/>
              <w:rPr>
                <w:bCs/>
                <w:lang w:val="en-IN"/>
              </w:rPr>
            </w:pPr>
            <w:r w:rsidRPr="00D705FD">
              <w:rPr>
                <w:bCs/>
                <w:lang w:val="en-IN"/>
              </w:rPr>
              <w:t xml:space="preserve">Bidder has to quote premium level support (highest level support provided by OEM) from all applicable OEMs. </w:t>
            </w:r>
          </w:p>
        </w:tc>
        <w:tc>
          <w:tcPr>
            <w:tcW w:w="3733" w:type="dxa"/>
            <w:tcBorders>
              <w:top w:val="single" w:sz="4" w:space="0" w:color="000000"/>
              <w:left w:val="single" w:sz="4" w:space="0" w:color="000000"/>
              <w:bottom w:val="single" w:sz="4" w:space="0" w:color="000000"/>
              <w:right w:val="single" w:sz="4" w:space="0" w:color="000000"/>
            </w:tcBorders>
          </w:tcPr>
          <w:p w:rsidR="00A0016B" w:rsidRPr="00D705FD" w:rsidRDefault="00A0016B" w:rsidP="00D705FD">
            <w:pPr>
              <w:snapToGrid w:val="0"/>
              <w:ind w:left="63"/>
              <w:jc w:val="both"/>
              <w:rPr>
                <w:bCs/>
                <w:lang w:val="en-IN"/>
              </w:rPr>
            </w:pPr>
            <w:r w:rsidRPr="00D705FD">
              <w:rPr>
                <w:bCs/>
                <w:lang w:val="en-IN"/>
              </w:rPr>
              <w:t>Bidder has to be submit a letter from OEMs as a part of technical bid.</w:t>
            </w:r>
          </w:p>
        </w:tc>
      </w:tr>
      <w:tr w:rsidR="00E71C40" w:rsidRPr="00626F1D" w:rsidTr="00ED5163">
        <w:trPr>
          <w:trHeight w:val="399"/>
          <w:tblHeader/>
        </w:trPr>
        <w:tc>
          <w:tcPr>
            <w:tcW w:w="8838" w:type="dxa"/>
            <w:gridSpan w:val="3"/>
            <w:tcBorders>
              <w:top w:val="single" w:sz="4" w:space="0" w:color="000000"/>
              <w:left w:val="single" w:sz="4" w:space="0" w:color="000000"/>
              <w:bottom w:val="single" w:sz="4" w:space="0" w:color="000000"/>
              <w:right w:val="single" w:sz="4" w:space="0" w:color="000000"/>
            </w:tcBorders>
            <w:vAlign w:val="center"/>
          </w:tcPr>
          <w:p w:rsidR="00E71C40" w:rsidRPr="00740A16" w:rsidRDefault="00E71C40" w:rsidP="003B2900">
            <w:pPr>
              <w:ind w:right="-138"/>
              <w:jc w:val="center"/>
              <w:rPr>
                <w:rFonts w:ascii="Calibri" w:hAnsi="Calibri" w:cs="Calibri"/>
                <w:b/>
                <w:highlight w:val="yellow"/>
              </w:rPr>
            </w:pPr>
            <w:r w:rsidRPr="00740A16">
              <w:rPr>
                <w:b/>
                <w:highlight w:val="yellow"/>
              </w:rPr>
              <w:t>NON MANDATORY CLAUSES</w:t>
            </w:r>
            <w:r w:rsidR="005D68DE">
              <w:rPr>
                <w:b/>
                <w:highlight w:val="yellow"/>
              </w:rPr>
              <w:t xml:space="preserve"> </w:t>
            </w:r>
            <w:r w:rsidRPr="00740A16">
              <w:rPr>
                <w:b/>
                <w:highlight w:val="yellow"/>
              </w:rPr>
              <w:t xml:space="preserve">( SLNO </w:t>
            </w:r>
            <w:r w:rsidR="003B2900">
              <w:rPr>
                <w:b/>
                <w:highlight w:val="yellow"/>
              </w:rPr>
              <w:t>7</w:t>
            </w:r>
            <w:r w:rsidR="00897944" w:rsidRPr="00740A16">
              <w:rPr>
                <w:b/>
                <w:highlight w:val="yellow"/>
              </w:rPr>
              <w:t xml:space="preserve"> </w:t>
            </w:r>
            <w:r w:rsidRPr="00740A16">
              <w:rPr>
                <w:b/>
                <w:highlight w:val="yellow"/>
              </w:rPr>
              <w:t>TO 1</w:t>
            </w:r>
            <w:r w:rsidR="003B2900">
              <w:rPr>
                <w:b/>
                <w:highlight w:val="yellow"/>
              </w:rPr>
              <w:t>4</w:t>
            </w:r>
            <w:r w:rsidRPr="00740A16">
              <w:rPr>
                <w:b/>
                <w:highlight w:val="yellow"/>
              </w:rPr>
              <w:t>)</w:t>
            </w:r>
          </w:p>
        </w:tc>
      </w:tr>
      <w:tr w:rsidR="00FE7E2C" w:rsidRPr="00626F1D" w:rsidTr="00ED5163">
        <w:trPr>
          <w:trHeight w:val="1553"/>
          <w:tblHeader/>
        </w:trPr>
        <w:tc>
          <w:tcPr>
            <w:tcW w:w="821" w:type="dxa"/>
            <w:tcBorders>
              <w:top w:val="single" w:sz="4" w:space="0" w:color="000000"/>
              <w:left w:val="single" w:sz="4" w:space="0" w:color="000000"/>
              <w:bottom w:val="single" w:sz="4" w:space="0" w:color="000000"/>
            </w:tcBorders>
          </w:tcPr>
          <w:p w:rsidR="00FE7E2C" w:rsidRDefault="00A0016B" w:rsidP="00A0016B">
            <w:pPr>
              <w:ind w:left="360"/>
            </w:pPr>
            <w:r>
              <w:t>7</w:t>
            </w:r>
          </w:p>
        </w:tc>
        <w:tc>
          <w:tcPr>
            <w:tcW w:w="4284" w:type="dxa"/>
            <w:tcBorders>
              <w:top w:val="single" w:sz="4" w:space="0" w:color="000000"/>
              <w:left w:val="single" w:sz="4" w:space="0" w:color="000000"/>
              <w:bottom w:val="single" w:sz="4" w:space="0" w:color="000000"/>
            </w:tcBorders>
          </w:tcPr>
          <w:p w:rsidR="00FE7E2C" w:rsidRPr="00626F1D" w:rsidRDefault="00FE7E2C" w:rsidP="0014432F">
            <w:pPr>
              <w:ind w:left="63"/>
              <w:rPr>
                <w:color w:val="000000"/>
              </w:rPr>
            </w:pPr>
            <w:r w:rsidRPr="00626F1D">
              <w:rPr>
                <w:color w:val="000000"/>
              </w:rPr>
              <w:t>Brief Details about the Firm</w:t>
            </w:r>
          </w:p>
        </w:tc>
        <w:tc>
          <w:tcPr>
            <w:tcW w:w="3733" w:type="dxa"/>
            <w:tcBorders>
              <w:top w:val="single" w:sz="4" w:space="0" w:color="000000"/>
              <w:left w:val="single" w:sz="4" w:space="0" w:color="000000"/>
              <w:bottom w:val="single" w:sz="4" w:space="0" w:color="000000"/>
              <w:right w:val="single" w:sz="4" w:space="0" w:color="000000"/>
            </w:tcBorders>
          </w:tcPr>
          <w:p w:rsidR="00FE7E2C" w:rsidRDefault="00FE7E2C" w:rsidP="0014432F">
            <w:pPr>
              <w:ind w:left="32" w:right="-138"/>
            </w:pPr>
            <w:r w:rsidRPr="00626F1D">
              <w:rPr>
                <w:color w:val="000000"/>
              </w:rPr>
              <w:t xml:space="preserve">Please upload filled-in format as per </w:t>
            </w:r>
            <w:r w:rsidRPr="00626F1D">
              <w:rPr>
                <w:b/>
                <w:bCs/>
                <w:color w:val="000000"/>
              </w:rPr>
              <w:t xml:space="preserve">Annexure - </w:t>
            </w:r>
            <w:r w:rsidR="00D2530A">
              <w:rPr>
                <w:b/>
                <w:bCs/>
                <w:color w:val="000000"/>
              </w:rPr>
              <w:t>E</w:t>
            </w:r>
            <w:r w:rsidRPr="00626F1D">
              <w:t xml:space="preserve"> in c- folder</w:t>
            </w:r>
            <w:r>
              <w:t>.</w:t>
            </w:r>
          </w:p>
          <w:p w:rsidR="00FE7E2C" w:rsidRPr="00626F1D" w:rsidRDefault="00FE7E2C" w:rsidP="0014432F">
            <w:pPr>
              <w:ind w:left="32" w:right="-138"/>
              <w:rPr>
                <w:color w:val="000000"/>
              </w:rPr>
            </w:pPr>
          </w:p>
        </w:tc>
      </w:tr>
      <w:tr w:rsidR="00897944" w:rsidRPr="00626F1D" w:rsidTr="00ED5163">
        <w:trPr>
          <w:trHeight w:val="1553"/>
          <w:tblHeader/>
        </w:trPr>
        <w:tc>
          <w:tcPr>
            <w:tcW w:w="821" w:type="dxa"/>
            <w:tcBorders>
              <w:top w:val="single" w:sz="4" w:space="0" w:color="000000"/>
              <w:left w:val="single" w:sz="4" w:space="0" w:color="000000"/>
              <w:bottom w:val="single" w:sz="4" w:space="0" w:color="000000"/>
            </w:tcBorders>
          </w:tcPr>
          <w:p w:rsidR="00897944" w:rsidRDefault="00A0016B" w:rsidP="00A0016B">
            <w:pPr>
              <w:ind w:left="360"/>
            </w:pPr>
            <w:r>
              <w:t>8</w:t>
            </w:r>
          </w:p>
        </w:tc>
        <w:tc>
          <w:tcPr>
            <w:tcW w:w="4284" w:type="dxa"/>
            <w:tcBorders>
              <w:top w:val="single" w:sz="4" w:space="0" w:color="000000"/>
              <w:left w:val="single" w:sz="4" w:space="0" w:color="000000"/>
              <w:bottom w:val="single" w:sz="4" w:space="0" w:color="000000"/>
            </w:tcBorders>
          </w:tcPr>
          <w:p w:rsidR="00897944" w:rsidRPr="00F73492" w:rsidRDefault="00897944" w:rsidP="005D3873">
            <w:pPr>
              <w:ind w:left="63"/>
              <w:jc w:val="both"/>
            </w:pPr>
            <w:r w:rsidRPr="00F73492">
              <w:t>Average annual financial turnover during the last three years, ending 31</w:t>
            </w:r>
            <w:r w:rsidRPr="00F73492">
              <w:rPr>
                <w:vertAlign w:val="superscript"/>
              </w:rPr>
              <w:t>st</w:t>
            </w:r>
            <w:r w:rsidRPr="00F73492">
              <w:t xml:space="preserve"> March of the previous financial year (i.e. 2016-17  , 2017-18    &amp; 2018-19)   should be minimum </w:t>
            </w:r>
            <w:r w:rsidRPr="00F73492">
              <w:rPr>
                <w:b/>
                <w:bCs/>
              </w:rPr>
              <w:t>Rs.</w:t>
            </w:r>
            <w:r w:rsidR="001028DA">
              <w:rPr>
                <w:b/>
                <w:bCs/>
              </w:rPr>
              <w:t>11</w:t>
            </w:r>
            <w:r w:rsidRPr="00F73492">
              <w:rPr>
                <w:b/>
                <w:bCs/>
              </w:rPr>
              <w:t xml:space="preserve"> Lakhs</w:t>
            </w:r>
          </w:p>
        </w:tc>
        <w:tc>
          <w:tcPr>
            <w:tcW w:w="3733" w:type="dxa"/>
            <w:tcBorders>
              <w:top w:val="single" w:sz="4" w:space="0" w:color="000000"/>
              <w:left w:val="single" w:sz="4" w:space="0" w:color="000000"/>
              <w:bottom w:val="single" w:sz="4" w:space="0" w:color="000000"/>
              <w:right w:val="single" w:sz="4" w:space="0" w:color="000000"/>
            </w:tcBorders>
          </w:tcPr>
          <w:p w:rsidR="00897944" w:rsidRPr="00F73492" w:rsidRDefault="00897944" w:rsidP="0014432F">
            <w:pPr>
              <w:snapToGrid w:val="0"/>
              <w:ind w:left="32"/>
              <w:jc w:val="both"/>
            </w:pPr>
            <w:r w:rsidRPr="00F73492">
              <w:t>2016-17 Rs.</w:t>
            </w:r>
          </w:p>
          <w:p w:rsidR="00897944" w:rsidRPr="00F73492" w:rsidRDefault="00897944" w:rsidP="0014432F">
            <w:pPr>
              <w:snapToGrid w:val="0"/>
              <w:ind w:left="32"/>
              <w:jc w:val="both"/>
            </w:pPr>
            <w:r w:rsidRPr="00F73492">
              <w:t>2017-18 Rs.</w:t>
            </w:r>
          </w:p>
          <w:p w:rsidR="00897944" w:rsidRDefault="00897944" w:rsidP="0014432F">
            <w:pPr>
              <w:snapToGrid w:val="0"/>
              <w:ind w:left="32"/>
              <w:jc w:val="both"/>
            </w:pPr>
            <w:r w:rsidRPr="00F73492">
              <w:t>2018-19 Rs.</w:t>
            </w:r>
          </w:p>
          <w:p w:rsidR="00897944" w:rsidRPr="00F73492" w:rsidRDefault="00897944" w:rsidP="0014432F">
            <w:pPr>
              <w:snapToGrid w:val="0"/>
              <w:ind w:left="32"/>
              <w:jc w:val="both"/>
            </w:pPr>
            <w:r w:rsidRPr="00F73492">
              <w:rPr>
                <w:sz w:val="23"/>
                <w:szCs w:val="23"/>
              </w:rPr>
              <w:t xml:space="preserve">Audited copies of Profit &amp; Loss account balance sheet for previous three financial years </w:t>
            </w:r>
            <w:r w:rsidRPr="00F73492">
              <w:t>duly certified by  the auditors shall be uploaded in the c- folder.</w:t>
            </w:r>
          </w:p>
        </w:tc>
      </w:tr>
      <w:tr w:rsidR="00E71C40" w:rsidRPr="00626F1D" w:rsidTr="00ED5163">
        <w:trPr>
          <w:trHeight w:val="1553"/>
          <w:tblHeader/>
        </w:trPr>
        <w:tc>
          <w:tcPr>
            <w:tcW w:w="821" w:type="dxa"/>
            <w:tcBorders>
              <w:top w:val="single" w:sz="4" w:space="0" w:color="000000"/>
              <w:left w:val="single" w:sz="4" w:space="0" w:color="000000"/>
              <w:bottom w:val="single" w:sz="4" w:space="0" w:color="000000"/>
            </w:tcBorders>
          </w:tcPr>
          <w:p w:rsidR="00E71C40" w:rsidRPr="00626F1D" w:rsidRDefault="00A0016B" w:rsidP="00A0016B">
            <w:pPr>
              <w:ind w:left="360"/>
            </w:pPr>
            <w:r>
              <w:t>9</w:t>
            </w:r>
          </w:p>
        </w:tc>
        <w:tc>
          <w:tcPr>
            <w:tcW w:w="4284" w:type="dxa"/>
            <w:tcBorders>
              <w:top w:val="single" w:sz="4" w:space="0" w:color="000000"/>
              <w:left w:val="single" w:sz="4" w:space="0" w:color="000000"/>
              <w:bottom w:val="single" w:sz="4" w:space="0" w:color="000000"/>
            </w:tcBorders>
          </w:tcPr>
          <w:p w:rsidR="00E71C40" w:rsidRPr="00EA2D5B" w:rsidRDefault="00E71C40" w:rsidP="00966130">
            <w:pPr>
              <w:spacing w:after="200" w:line="276" w:lineRule="auto"/>
              <w:ind w:right="-23"/>
              <w:contextualSpacing/>
              <w:jc w:val="both"/>
            </w:pPr>
            <w:r w:rsidRPr="00EA2D5B">
              <w:t>The OEM’s /Partner should be a company registered in India under the Companies Act 1956 or registered co-operative society or a partnership firm registered under India Partnership Act 1932.</w:t>
            </w:r>
          </w:p>
        </w:tc>
        <w:tc>
          <w:tcPr>
            <w:tcW w:w="3733" w:type="dxa"/>
            <w:tcBorders>
              <w:top w:val="single" w:sz="4" w:space="0" w:color="000000"/>
              <w:left w:val="single" w:sz="4" w:space="0" w:color="000000"/>
              <w:bottom w:val="single" w:sz="4" w:space="0" w:color="000000"/>
              <w:right w:val="single" w:sz="4" w:space="0" w:color="000000"/>
            </w:tcBorders>
          </w:tcPr>
          <w:p w:rsidR="00E71C40" w:rsidRPr="00EA2D5B" w:rsidRDefault="00E71C40" w:rsidP="00EA2D5B">
            <w:pPr>
              <w:snapToGrid w:val="0"/>
            </w:pPr>
            <w:r w:rsidRPr="00EA2D5B">
              <w:t>To be scanned and uploaded on SRM Platform</w:t>
            </w:r>
          </w:p>
        </w:tc>
      </w:tr>
      <w:tr w:rsidR="00587D43" w:rsidRPr="00626F1D" w:rsidTr="00ED5163">
        <w:trPr>
          <w:tblHeader/>
        </w:trPr>
        <w:tc>
          <w:tcPr>
            <w:tcW w:w="821" w:type="dxa"/>
            <w:tcBorders>
              <w:top w:val="single" w:sz="4" w:space="0" w:color="000000"/>
              <w:left w:val="single" w:sz="4" w:space="0" w:color="000000"/>
              <w:bottom w:val="single" w:sz="4" w:space="0" w:color="000000"/>
            </w:tcBorders>
          </w:tcPr>
          <w:p w:rsidR="00587D43" w:rsidRPr="00626F1D" w:rsidRDefault="00A0016B" w:rsidP="00A0016B">
            <w:pPr>
              <w:ind w:left="360"/>
            </w:pPr>
            <w:r>
              <w:t>10</w:t>
            </w:r>
          </w:p>
        </w:tc>
        <w:tc>
          <w:tcPr>
            <w:tcW w:w="4284" w:type="dxa"/>
            <w:tcBorders>
              <w:top w:val="single" w:sz="4" w:space="0" w:color="000000"/>
              <w:left w:val="single" w:sz="4" w:space="0" w:color="000000"/>
              <w:bottom w:val="single" w:sz="4" w:space="0" w:color="000000"/>
            </w:tcBorders>
          </w:tcPr>
          <w:p w:rsidR="00587D43" w:rsidRPr="00EA2D5B" w:rsidRDefault="00587D43" w:rsidP="00535626">
            <w:pPr>
              <w:jc w:val="both"/>
            </w:pPr>
            <w:r w:rsidRPr="00EA2D5B">
              <w:t>An undertaking is to be submitted stating that the OEM/bidder is not banned / black listed / debarred from Trade by any Central / State government department / Autonomous institutions /Nationalized Banks or PSUs in India.</w:t>
            </w:r>
          </w:p>
        </w:tc>
        <w:tc>
          <w:tcPr>
            <w:tcW w:w="3733" w:type="dxa"/>
            <w:tcBorders>
              <w:top w:val="single" w:sz="4" w:space="0" w:color="000000"/>
              <w:left w:val="single" w:sz="4" w:space="0" w:color="000000"/>
              <w:bottom w:val="single" w:sz="4" w:space="0" w:color="000000"/>
              <w:right w:val="single" w:sz="4" w:space="0" w:color="000000"/>
            </w:tcBorders>
          </w:tcPr>
          <w:p w:rsidR="00587D43" w:rsidRPr="00EA2D5B" w:rsidRDefault="00587D43" w:rsidP="000A2E53">
            <w:pPr>
              <w:jc w:val="both"/>
              <w:rPr>
                <w:bCs/>
              </w:rPr>
            </w:pPr>
            <w:r w:rsidRPr="00EA2D5B">
              <w:rPr>
                <w:bCs/>
              </w:rPr>
              <w:t xml:space="preserve">Undertaking document as per the </w:t>
            </w:r>
            <w:r w:rsidRPr="00EA2D5B">
              <w:rPr>
                <w:b/>
              </w:rPr>
              <w:t xml:space="preserve">Annexure – </w:t>
            </w:r>
            <w:r w:rsidR="000A2E53">
              <w:rPr>
                <w:b/>
              </w:rPr>
              <w:t>F</w:t>
            </w:r>
            <w:r w:rsidRPr="00EA2D5B">
              <w:rPr>
                <w:b/>
              </w:rPr>
              <w:t xml:space="preserve"> </w:t>
            </w:r>
            <w:r w:rsidRPr="00EA2D5B">
              <w:t>to be scanned and uploaded on SRM Platform.</w:t>
            </w:r>
          </w:p>
        </w:tc>
      </w:tr>
      <w:tr w:rsidR="00692E3D" w:rsidRPr="00626F1D" w:rsidTr="00ED5163">
        <w:trPr>
          <w:tblHeader/>
        </w:trPr>
        <w:tc>
          <w:tcPr>
            <w:tcW w:w="821" w:type="dxa"/>
            <w:tcBorders>
              <w:top w:val="single" w:sz="4" w:space="0" w:color="000000"/>
              <w:left w:val="single" w:sz="4" w:space="0" w:color="000000"/>
              <w:bottom w:val="single" w:sz="4" w:space="0" w:color="000000"/>
            </w:tcBorders>
          </w:tcPr>
          <w:p w:rsidR="00692E3D" w:rsidRDefault="00D205B4" w:rsidP="00A0016B">
            <w:pPr>
              <w:ind w:left="360"/>
            </w:pPr>
            <w:r>
              <w:t>1</w:t>
            </w:r>
            <w:r w:rsidR="00A0016B">
              <w:t>1</w:t>
            </w:r>
          </w:p>
        </w:tc>
        <w:tc>
          <w:tcPr>
            <w:tcW w:w="4284" w:type="dxa"/>
            <w:tcBorders>
              <w:top w:val="single" w:sz="4" w:space="0" w:color="000000"/>
              <w:left w:val="single" w:sz="4" w:space="0" w:color="000000"/>
              <w:bottom w:val="single" w:sz="4" w:space="0" w:color="000000"/>
            </w:tcBorders>
          </w:tcPr>
          <w:p w:rsidR="00692E3D" w:rsidRPr="00EA2D5B" w:rsidRDefault="00692E3D" w:rsidP="00535626">
            <w:pPr>
              <w:jc w:val="both"/>
            </w:pPr>
            <w:r w:rsidRPr="00EA2D5B">
              <w:t>Special Conditions arising out of implementation of GST Tax Indemnity clause</w:t>
            </w:r>
          </w:p>
        </w:tc>
        <w:tc>
          <w:tcPr>
            <w:tcW w:w="3733" w:type="dxa"/>
            <w:tcBorders>
              <w:top w:val="single" w:sz="4" w:space="0" w:color="000000"/>
              <w:left w:val="single" w:sz="4" w:space="0" w:color="000000"/>
              <w:bottom w:val="single" w:sz="4" w:space="0" w:color="000000"/>
              <w:right w:val="single" w:sz="4" w:space="0" w:color="000000"/>
            </w:tcBorders>
          </w:tcPr>
          <w:p w:rsidR="00692E3D" w:rsidRPr="00EA2D5B" w:rsidRDefault="00692E3D" w:rsidP="000A2E53">
            <w:pPr>
              <w:jc w:val="both"/>
            </w:pPr>
            <w:r w:rsidRPr="00EA2D5B">
              <w:rPr>
                <w:b/>
              </w:rPr>
              <w:t xml:space="preserve">Annexure – </w:t>
            </w:r>
            <w:r w:rsidR="000A2E53">
              <w:rPr>
                <w:b/>
              </w:rPr>
              <w:t>G</w:t>
            </w:r>
            <w:r w:rsidRPr="00EA2D5B">
              <w:t xml:space="preserve"> to be signed and uploaded in the collaboration folder. </w:t>
            </w:r>
          </w:p>
        </w:tc>
      </w:tr>
      <w:tr w:rsidR="00587D43" w:rsidRPr="00626F1D" w:rsidTr="00ED5163">
        <w:trPr>
          <w:tblHeader/>
        </w:trPr>
        <w:tc>
          <w:tcPr>
            <w:tcW w:w="821" w:type="dxa"/>
            <w:tcBorders>
              <w:top w:val="single" w:sz="4" w:space="0" w:color="000000"/>
              <w:left w:val="single" w:sz="4" w:space="0" w:color="000000"/>
              <w:bottom w:val="single" w:sz="4" w:space="0" w:color="000000"/>
            </w:tcBorders>
          </w:tcPr>
          <w:p w:rsidR="00587D43" w:rsidRPr="00626F1D" w:rsidRDefault="00587D43" w:rsidP="00A0016B">
            <w:pPr>
              <w:ind w:left="360"/>
            </w:pPr>
            <w:r>
              <w:lastRenderedPageBreak/>
              <w:t>1</w:t>
            </w:r>
            <w:r w:rsidR="00A0016B">
              <w:t>2</w:t>
            </w:r>
          </w:p>
        </w:tc>
        <w:tc>
          <w:tcPr>
            <w:tcW w:w="4284" w:type="dxa"/>
            <w:tcBorders>
              <w:top w:val="single" w:sz="4" w:space="0" w:color="000000"/>
              <w:left w:val="single" w:sz="4" w:space="0" w:color="000000"/>
              <w:bottom w:val="single" w:sz="4" w:space="0" w:color="000000"/>
            </w:tcBorders>
          </w:tcPr>
          <w:p w:rsidR="00587D43" w:rsidRPr="00EA2D5B" w:rsidRDefault="00587D43" w:rsidP="00535626">
            <w:pPr>
              <w:adjustRightInd w:val="0"/>
              <w:jc w:val="both"/>
              <w:rPr>
                <w:color w:val="000000"/>
              </w:rPr>
            </w:pPr>
            <w:r w:rsidRPr="00EA2D5B">
              <w:rPr>
                <w:color w:val="000000"/>
              </w:rPr>
              <w:t xml:space="preserve">The bidder/OEM must possess all valid certificates as mentioned below and should upload copies of the same: </w:t>
            </w:r>
          </w:p>
          <w:p w:rsidR="00587D43" w:rsidRPr="00EA2D5B" w:rsidRDefault="00587D43" w:rsidP="00535626">
            <w:pPr>
              <w:adjustRightInd w:val="0"/>
              <w:jc w:val="both"/>
            </w:pPr>
          </w:p>
          <w:p w:rsidR="00587D43" w:rsidRPr="00EA2D5B" w:rsidRDefault="00587D43" w:rsidP="007A5ECF">
            <w:pPr>
              <w:numPr>
                <w:ilvl w:val="4"/>
                <w:numId w:val="9"/>
              </w:numPr>
              <w:suppressAutoHyphens w:val="0"/>
              <w:autoSpaceDE w:val="0"/>
              <w:autoSpaceDN w:val="0"/>
              <w:adjustRightInd w:val="0"/>
              <w:ind w:left="489" w:hanging="284"/>
              <w:contextualSpacing/>
              <w:jc w:val="both"/>
              <w:rPr>
                <w:color w:val="000000"/>
              </w:rPr>
            </w:pPr>
            <w:r w:rsidRPr="00EA2D5B">
              <w:rPr>
                <w:color w:val="000000"/>
              </w:rPr>
              <w:t xml:space="preserve">PAN Number  </w:t>
            </w:r>
          </w:p>
          <w:p w:rsidR="00587D43" w:rsidRPr="00EA2D5B" w:rsidRDefault="00587D43" w:rsidP="007A5ECF">
            <w:pPr>
              <w:numPr>
                <w:ilvl w:val="4"/>
                <w:numId w:val="9"/>
              </w:numPr>
              <w:suppressAutoHyphens w:val="0"/>
              <w:autoSpaceDE w:val="0"/>
              <w:autoSpaceDN w:val="0"/>
              <w:adjustRightInd w:val="0"/>
              <w:ind w:left="489" w:hanging="284"/>
              <w:contextualSpacing/>
              <w:jc w:val="both"/>
              <w:rPr>
                <w:color w:val="000000"/>
              </w:rPr>
            </w:pPr>
            <w:r w:rsidRPr="00EA2D5B">
              <w:rPr>
                <w:color w:val="000000"/>
              </w:rPr>
              <w:t>GST Registration details/ Certificate</w:t>
            </w:r>
          </w:p>
          <w:p w:rsidR="00587D43" w:rsidRPr="00EA2D5B" w:rsidRDefault="00587D43" w:rsidP="00535626">
            <w:pPr>
              <w:jc w:val="both"/>
            </w:pPr>
          </w:p>
        </w:tc>
        <w:tc>
          <w:tcPr>
            <w:tcW w:w="3733" w:type="dxa"/>
            <w:tcBorders>
              <w:top w:val="single" w:sz="4" w:space="0" w:color="000000"/>
              <w:left w:val="single" w:sz="4" w:space="0" w:color="000000"/>
              <w:bottom w:val="single" w:sz="4" w:space="0" w:color="000000"/>
              <w:right w:val="single" w:sz="4" w:space="0" w:color="000000"/>
            </w:tcBorders>
          </w:tcPr>
          <w:p w:rsidR="00587D43" w:rsidRPr="00EA2D5B" w:rsidRDefault="00587D43" w:rsidP="00535626">
            <w:pPr>
              <w:snapToGrid w:val="0"/>
            </w:pPr>
            <w:r w:rsidRPr="00EA2D5B">
              <w:t xml:space="preserve">Please upload scanned copies of </w:t>
            </w:r>
          </w:p>
          <w:p w:rsidR="00587D43" w:rsidRPr="00EA2D5B" w:rsidRDefault="00587D43" w:rsidP="00535626">
            <w:pPr>
              <w:snapToGrid w:val="0"/>
            </w:pPr>
          </w:p>
          <w:p w:rsidR="00587D43" w:rsidRPr="00EA2D5B" w:rsidRDefault="00587D43" w:rsidP="00535626">
            <w:pPr>
              <w:adjustRightInd w:val="0"/>
              <w:ind w:left="315"/>
              <w:contextualSpacing/>
              <w:jc w:val="both"/>
              <w:rPr>
                <w:color w:val="000000"/>
              </w:rPr>
            </w:pPr>
          </w:p>
          <w:p w:rsidR="00587D43" w:rsidRPr="00EA2D5B" w:rsidRDefault="00587D43" w:rsidP="007A5ECF">
            <w:pPr>
              <w:numPr>
                <w:ilvl w:val="0"/>
                <w:numId w:val="10"/>
              </w:numPr>
              <w:suppressAutoHyphens w:val="0"/>
              <w:autoSpaceDE w:val="0"/>
              <w:autoSpaceDN w:val="0"/>
              <w:adjustRightInd w:val="0"/>
              <w:ind w:left="315" w:hanging="283"/>
              <w:contextualSpacing/>
              <w:jc w:val="both"/>
              <w:rPr>
                <w:color w:val="000000"/>
              </w:rPr>
            </w:pPr>
            <w:r w:rsidRPr="00EA2D5B">
              <w:rPr>
                <w:color w:val="000000"/>
              </w:rPr>
              <w:t xml:space="preserve">PAN Number  </w:t>
            </w:r>
          </w:p>
          <w:p w:rsidR="00587D43" w:rsidRPr="00EA2D5B" w:rsidRDefault="00587D43" w:rsidP="007A5ECF">
            <w:pPr>
              <w:numPr>
                <w:ilvl w:val="0"/>
                <w:numId w:val="10"/>
              </w:numPr>
              <w:suppressAutoHyphens w:val="0"/>
              <w:autoSpaceDE w:val="0"/>
              <w:autoSpaceDN w:val="0"/>
              <w:adjustRightInd w:val="0"/>
              <w:ind w:left="315" w:hanging="283"/>
              <w:contextualSpacing/>
              <w:jc w:val="both"/>
              <w:rPr>
                <w:color w:val="000000"/>
              </w:rPr>
            </w:pPr>
            <w:r w:rsidRPr="00EA2D5B">
              <w:rPr>
                <w:color w:val="000000"/>
              </w:rPr>
              <w:t>GST Registration details/ Certificate</w:t>
            </w:r>
          </w:p>
          <w:p w:rsidR="00587D43" w:rsidRPr="00EA2D5B" w:rsidRDefault="00587D43" w:rsidP="00535626">
            <w:pPr>
              <w:snapToGrid w:val="0"/>
              <w:ind w:left="360"/>
            </w:pPr>
            <w:r w:rsidRPr="00EA2D5B">
              <w:t>On SRM platform</w:t>
            </w:r>
          </w:p>
        </w:tc>
      </w:tr>
      <w:tr w:rsidR="00C13924" w:rsidRPr="00626F1D" w:rsidTr="00ED5163">
        <w:trPr>
          <w:trHeight w:val="757"/>
          <w:tblHeader/>
        </w:trPr>
        <w:tc>
          <w:tcPr>
            <w:tcW w:w="821" w:type="dxa"/>
            <w:tcBorders>
              <w:top w:val="single" w:sz="4" w:space="0" w:color="000000"/>
              <w:left w:val="single" w:sz="4" w:space="0" w:color="000000"/>
              <w:bottom w:val="single" w:sz="4" w:space="0" w:color="000000"/>
            </w:tcBorders>
          </w:tcPr>
          <w:p w:rsidR="00C13924" w:rsidRPr="00657011" w:rsidRDefault="00C13924" w:rsidP="00A0016B">
            <w:pPr>
              <w:ind w:left="360"/>
            </w:pPr>
            <w:r w:rsidRPr="00657011">
              <w:t>1</w:t>
            </w:r>
            <w:r w:rsidR="00A0016B">
              <w:t>3</w:t>
            </w:r>
          </w:p>
        </w:tc>
        <w:tc>
          <w:tcPr>
            <w:tcW w:w="4284" w:type="dxa"/>
            <w:tcBorders>
              <w:top w:val="single" w:sz="4" w:space="0" w:color="000000"/>
              <w:left w:val="single" w:sz="4" w:space="0" w:color="000000"/>
              <w:bottom w:val="single" w:sz="4" w:space="0" w:color="000000"/>
            </w:tcBorders>
          </w:tcPr>
          <w:p w:rsidR="00C13924" w:rsidRPr="00657011" w:rsidRDefault="00C13924" w:rsidP="00051687">
            <w:pPr>
              <w:pStyle w:val="ListParagraph"/>
              <w:suppressAutoHyphens w:val="0"/>
              <w:ind w:left="63"/>
              <w:contextualSpacing/>
              <w:jc w:val="both"/>
              <w:rPr>
                <w:shd w:val="clear" w:color="auto" w:fill="FFFFFF"/>
              </w:rPr>
            </w:pPr>
            <w:r w:rsidRPr="00657011">
              <w:rPr>
                <w:lang w:val="en-IN"/>
              </w:rPr>
              <w:t xml:space="preserve">Bidders should indicate </w:t>
            </w:r>
            <w:r w:rsidRPr="00657011">
              <w:rPr>
                <w:b/>
                <w:lang w:val="en-IN"/>
              </w:rPr>
              <w:t>country of origin</w:t>
            </w:r>
            <w:r w:rsidRPr="00657011">
              <w:rPr>
                <w:lang w:val="en-IN"/>
              </w:rPr>
              <w:t xml:space="preserve"> of all quoted items and submit the same as part of technical bid</w:t>
            </w:r>
          </w:p>
        </w:tc>
        <w:tc>
          <w:tcPr>
            <w:tcW w:w="3733" w:type="dxa"/>
            <w:tcBorders>
              <w:top w:val="single" w:sz="4" w:space="0" w:color="000000"/>
              <w:left w:val="single" w:sz="4" w:space="0" w:color="000000"/>
              <w:bottom w:val="single" w:sz="4" w:space="0" w:color="000000"/>
              <w:right w:val="single" w:sz="4" w:space="0" w:color="000000"/>
            </w:tcBorders>
          </w:tcPr>
          <w:p w:rsidR="00C13924" w:rsidRPr="00657011" w:rsidRDefault="00C13924" w:rsidP="00051687">
            <w:pPr>
              <w:snapToGrid w:val="0"/>
              <w:ind w:left="63"/>
              <w:jc w:val="both"/>
            </w:pPr>
            <w:r w:rsidRPr="00657011">
              <w:t xml:space="preserve">Bidders should </w:t>
            </w:r>
            <w:r w:rsidR="00526E8F" w:rsidRPr="00657011">
              <w:t xml:space="preserve">upload a Letter from OEM regarding </w:t>
            </w:r>
            <w:r w:rsidR="00526E8F" w:rsidRPr="00657011">
              <w:rPr>
                <w:b/>
                <w:lang w:val="en-IN"/>
              </w:rPr>
              <w:t>country of origin</w:t>
            </w:r>
            <w:r w:rsidR="009D2939" w:rsidRPr="00657011">
              <w:rPr>
                <w:b/>
                <w:lang w:val="en-IN"/>
              </w:rPr>
              <w:t>.</w:t>
            </w:r>
            <w:r w:rsidR="00526E8F" w:rsidRPr="00657011">
              <w:rPr>
                <w:b/>
                <w:lang w:val="en-IN"/>
              </w:rPr>
              <w:t xml:space="preserve"> </w:t>
            </w:r>
            <w:r w:rsidR="00526E8F" w:rsidRPr="00657011">
              <w:t xml:space="preserve"> </w:t>
            </w:r>
          </w:p>
        </w:tc>
      </w:tr>
      <w:tr w:rsidR="00657011" w:rsidRPr="00626F1D" w:rsidTr="00ED5163">
        <w:trPr>
          <w:trHeight w:val="757"/>
          <w:tblHeader/>
        </w:trPr>
        <w:tc>
          <w:tcPr>
            <w:tcW w:w="821" w:type="dxa"/>
            <w:tcBorders>
              <w:top w:val="single" w:sz="4" w:space="0" w:color="000000"/>
              <w:left w:val="single" w:sz="4" w:space="0" w:color="000000"/>
              <w:bottom w:val="single" w:sz="4" w:space="0" w:color="000000"/>
            </w:tcBorders>
          </w:tcPr>
          <w:p w:rsidR="00657011" w:rsidRDefault="00657011" w:rsidP="00A0016B">
            <w:pPr>
              <w:ind w:left="360"/>
            </w:pPr>
            <w:r>
              <w:t>1</w:t>
            </w:r>
            <w:r w:rsidR="00A0016B">
              <w:t>4</w:t>
            </w:r>
          </w:p>
        </w:tc>
        <w:tc>
          <w:tcPr>
            <w:tcW w:w="4284" w:type="dxa"/>
            <w:tcBorders>
              <w:top w:val="single" w:sz="4" w:space="0" w:color="000000"/>
              <w:left w:val="single" w:sz="4" w:space="0" w:color="000000"/>
              <w:bottom w:val="single" w:sz="4" w:space="0" w:color="000000"/>
            </w:tcBorders>
          </w:tcPr>
          <w:p w:rsidR="00657011" w:rsidRPr="00EA2D5B" w:rsidRDefault="00657011" w:rsidP="005F0A09">
            <w:pPr>
              <w:pStyle w:val="ListParagraph"/>
              <w:suppressAutoHyphens w:val="0"/>
              <w:ind w:left="63"/>
              <w:contextualSpacing/>
            </w:pPr>
            <w:r w:rsidRPr="00EA2D5B">
              <w:rPr>
                <w:shd w:val="clear" w:color="auto" w:fill="FFFFFF"/>
              </w:rPr>
              <w:t>Bidder has to upload compliance sheet as part of the technical bid.</w:t>
            </w:r>
          </w:p>
        </w:tc>
        <w:tc>
          <w:tcPr>
            <w:tcW w:w="3733" w:type="dxa"/>
            <w:tcBorders>
              <w:top w:val="single" w:sz="4" w:space="0" w:color="000000"/>
              <w:left w:val="single" w:sz="4" w:space="0" w:color="000000"/>
              <w:bottom w:val="single" w:sz="4" w:space="0" w:color="000000"/>
              <w:right w:val="single" w:sz="4" w:space="0" w:color="000000"/>
            </w:tcBorders>
          </w:tcPr>
          <w:p w:rsidR="00657011" w:rsidRPr="00EA2D5B" w:rsidRDefault="00657011" w:rsidP="005F0A09">
            <w:pPr>
              <w:snapToGrid w:val="0"/>
              <w:ind w:left="63"/>
            </w:pPr>
            <w:r w:rsidRPr="00EA2D5B">
              <w:t xml:space="preserve">Please upload </w:t>
            </w:r>
            <w:r w:rsidRPr="00EA2D5B">
              <w:rPr>
                <w:b/>
              </w:rPr>
              <w:t xml:space="preserve">Annexure – </w:t>
            </w:r>
            <w:r>
              <w:rPr>
                <w:b/>
              </w:rPr>
              <w:t>H</w:t>
            </w:r>
          </w:p>
        </w:tc>
      </w:tr>
    </w:tbl>
    <w:p w:rsidR="00EA2D5B" w:rsidRDefault="00EA2D5B" w:rsidP="000E0311">
      <w:pPr>
        <w:ind w:left="360"/>
        <w:jc w:val="both"/>
        <w:rPr>
          <w:b/>
        </w:rPr>
      </w:pPr>
    </w:p>
    <w:p w:rsidR="000E0311" w:rsidRPr="00626F1D" w:rsidRDefault="000E0311" w:rsidP="000E0311">
      <w:pPr>
        <w:ind w:left="360"/>
        <w:jc w:val="both"/>
      </w:pPr>
      <w:r w:rsidRPr="00626F1D">
        <w:rPr>
          <w:b/>
        </w:rPr>
        <w:t>Note</w:t>
      </w:r>
      <w:r w:rsidRPr="00626F1D">
        <w:t xml:space="preserve">: </w:t>
      </w:r>
    </w:p>
    <w:p w:rsidR="000E0311" w:rsidRPr="00626F1D" w:rsidRDefault="00B70E30" w:rsidP="000E0311">
      <w:pPr>
        <w:ind w:left="360"/>
        <w:jc w:val="both"/>
        <w:rPr>
          <w:bCs/>
        </w:rPr>
      </w:pPr>
      <w:r w:rsidRPr="00626F1D">
        <w:rPr>
          <w:bCs/>
        </w:rPr>
        <w:t>(1</w:t>
      </w:r>
      <w:r w:rsidR="000E0311" w:rsidRPr="00626F1D">
        <w:rPr>
          <w:bCs/>
        </w:rPr>
        <w:t xml:space="preserve">) </w:t>
      </w:r>
      <w:r w:rsidR="000E0311" w:rsidRPr="00626F1D">
        <w:t>The Bidders must ensure that the documentary proofs to substantiate clauses above are given, without which their bid will not be considered.</w:t>
      </w:r>
    </w:p>
    <w:p w:rsidR="000E0311" w:rsidRPr="00626F1D" w:rsidRDefault="000E0311" w:rsidP="000E0311">
      <w:pPr>
        <w:ind w:left="360"/>
        <w:jc w:val="both"/>
        <w:rPr>
          <w:bCs/>
        </w:rPr>
      </w:pPr>
    </w:p>
    <w:p w:rsidR="000E0311" w:rsidRPr="00626F1D" w:rsidRDefault="000E0311" w:rsidP="000E0311">
      <w:pPr>
        <w:ind w:left="360"/>
        <w:jc w:val="both"/>
        <w:rPr>
          <w:bCs/>
        </w:rPr>
      </w:pPr>
      <w:r w:rsidRPr="00626F1D">
        <w:rPr>
          <w:bCs/>
        </w:rPr>
        <w:t>(</w:t>
      </w:r>
      <w:r w:rsidR="00B70E30" w:rsidRPr="00626F1D">
        <w:rPr>
          <w:bCs/>
        </w:rPr>
        <w:t>2</w:t>
      </w:r>
      <w:r w:rsidRPr="00626F1D">
        <w:rPr>
          <w:bCs/>
        </w:rPr>
        <w:t xml:space="preserve">) Relevant documents are to be meticulously uploaded by the bidder and the bid will not be considered if any of the documents is not uploaded. </w:t>
      </w:r>
    </w:p>
    <w:p w:rsidR="000E0311" w:rsidRPr="00626F1D" w:rsidRDefault="000E0311" w:rsidP="000E0311">
      <w:pPr>
        <w:ind w:left="360"/>
        <w:jc w:val="both"/>
        <w:rPr>
          <w:bCs/>
        </w:rPr>
      </w:pPr>
    </w:p>
    <w:p w:rsidR="000E0311" w:rsidRPr="00626F1D" w:rsidRDefault="000E0311" w:rsidP="000E0311">
      <w:pPr>
        <w:ind w:left="360"/>
        <w:jc w:val="both"/>
      </w:pPr>
      <w:r w:rsidRPr="00626F1D">
        <w:rPr>
          <w:bCs/>
        </w:rPr>
        <w:t>(</w:t>
      </w:r>
      <w:r w:rsidR="00B70E30" w:rsidRPr="00626F1D">
        <w:rPr>
          <w:bCs/>
        </w:rPr>
        <w:t>3</w:t>
      </w:r>
      <w:r w:rsidRPr="00626F1D">
        <w:rPr>
          <w:bCs/>
        </w:rPr>
        <w:t>) P</w:t>
      </w:r>
      <w:r w:rsidRPr="00626F1D">
        <w:t xml:space="preserve">lease ensure that no price details are mentioned in the technical bid (attachments to the Collaboration Folder). Offers with price details in </w:t>
      </w:r>
      <w:r w:rsidR="006003A3" w:rsidRPr="00626F1D">
        <w:t>Pre-Qualification Bid (under Part A) or T</w:t>
      </w:r>
      <w:r w:rsidRPr="00626F1D">
        <w:t xml:space="preserve">echnical </w:t>
      </w:r>
      <w:r w:rsidR="006003A3" w:rsidRPr="00626F1D">
        <w:t>B</w:t>
      </w:r>
      <w:r w:rsidRPr="00626F1D">
        <w:t>id (under part B)</w:t>
      </w:r>
      <w:r w:rsidR="00224EB0" w:rsidRPr="00626F1D">
        <w:t xml:space="preserve"> </w:t>
      </w:r>
      <w:r w:rsidRPr="00626F1D">
        <w:t>will not be considered.</w:t>
      </w:r>
    </w:p>
    <w:p w:rsidR="006410F2" w:rsidRPr="00626F1D" w:rsidRDefault="006410F2" w:rsidP="000E0311">
      <w:pPr>
        <w:ind w:left="360"/>
        <w:jc w:val="both"/>
      </w:pPr>
    </w:p>
    <w:p w:rsidR="00051687" w:rsidRPr="00626F1D" w:rsidRDefault="00051687" w:rsidP="00051687">
      <w:pPr>
        <w:ind w:left="360"/>
        <w:jc w:val="both"/>
      </w:pPr>
      <w:r w:rsidRPr="00626F1D">
        <w:t xml:space="preserve">(4) Technical bid will be opened first subject to receipt of original DD for EMD </w:t>
      </w:r>
      <w:r w:rsidRPr="00626F1D">
        <w:rPr>
          <w:b/>
        </w:rPr>
        <w:t>OR</w:t>
      </w:r>
      <w:r w:rsidRPr="00626F1D">
        <w:t xml:space="preserve"> EMD Exemption certificate </w:t>
      </w:r>
      <w:r w:rsidRPr="00A73715">
        <w:t>and integrity pact</w:t>
      </w:r>
      <w:r w:rsidRPr="00626F1D">
        <w:t xml:space="preserve"> as </w:t>
      </w:r>
      <w:r w:rsidRPr="00626F1D">
        <w:rPr>
          <w:b/>
        </w:rPr>
        <w:t>Pre-qualification bid</w:t>
      </w:r>
      <w:r w:rsidRPr="00626F1D">
        <w:t xml:space="preserve">. If bidder is not submitted any of these (DD or EMD exemption certificate </w:t>
      </w:r>
      <w:r w:rsidRPr="00037974">
        <w:t>or BG</w:t>
      </w:r>
      <w:r>
        <w:t xml:space="preserve"> </w:t>
      </w:r>
      <w:r w:rsidRPr="00A73715">
        <w:t>and integrity pact</w:t>
      </w:r>
      <w:r w:rsidRPr="00626F1D">
        <w:t xml:space="preserve">) as </w:t>
      </w:r>
      <w:r w:rsidRPr="00626F1D">
        <w:rPr>
          <w:b/>
        </w:rPr>
        <w:t>Pre-qualification bid</w:t>
      </w:r>
      <w:r w:rsidRPr="00626F1D">
        <w:t>, their technical bid will not be considered for further evaluation.</w:t>
      </w:r>
    </w:p>
    <w:p w:rsidR="00F521B0" w:rsidRPr="00626F1D" w:rsidRDefault="00F521B0" w:rsidP="00683C22">
      <w:pPr>
        <w:pStyle w:val="BodyText"/>
        <w:rPr>
          <w:rFonts w:ascii="Times New Roman" w:hAnsi="Times New Roman"/>
          <w:b/>
          <w:i w:val="0"/>
          <w:u w:val="single"/>
          <w:lang w:val="en-IN"/>
        </w:rPr>
      </w:pPr>
    </w:p>
    <w:p w:rsidR="000E0311" w:rsidRPr="00626F1D" w:rsidRDefault="000E0311" w:rsidP="00683C22">
      <w:pPr>
        <w:pStyle w:val="BodyText"/>
        <w:rPr>
          <w:rFonts w:ascii="Times New Roman" w:hAnsi="Times New Roman"/>
          <w:b/>
          <w:bCs w:val="0"/>
          <w:i w:val="0"/>
          <w:u w:val="single"/>
        </w:rPr>
      </w:pPr>
      <w:r w:rsidRPr="00626F1D">
        <w:rPr>
          <w:rFonts w:ascii="Times New Roman" w:hAnsi="Times New Roman"/>
          <w:b/>
          <w:i w:val="0"/>
          <w:u w:val="single"/>
        </w:rPr>
        <w:t>PART C – Submission of Price Bid (Through e-mode on BEML SRM system)</w:t>
      </w:r>
    </w:p>
    <w:p w:rsidR="000E0311" w:rsidRPr="00626F1D" w:rsidRDefault="000E0311" w:rsidP="000E0311">
      <w:pPr>
        <w:tabs>
          <w:tab w:val="left" w:pos="1620"/>
        </w:tabs>
        <w:ind w:left="360"/>
        <w:jc w:val="both"/>
        <w:rPr>
          <w:b/>
        </w:rPr>
      </w:pPr>
    </w:p>
    <w:p w:rsidR="000E0311" w:rsidRPr="00626F1D" w:rsidRDefault="00683C22" w:rsidP="00415BE7">
      <w:pPr>
        <w:pStyle w:val="BodyText"/>
        <w:ind w:left="284"/>
        <w:rPr>
          <w:rFonts w:ascii="Times New Roman" w:hAnsi="Times New Roman"/>
          <w:i w:val="0"/>
        </w:rPr>
      </w:pPr>
      <w:r w:rsidRPr="00626F1D">
        <w:rPr>
          <w:rFonts w:ascii="Times New Roman" w:hAnsi="Times New Roman"/>
          <w:b/>
          <w:i w:val="0"/>
        </w:rPr>
        <w:t>Price</w:t>
      </w:r>
      <w:r w:rsidR="000E0311" w:rsidRPr="00626F1D">
        <w:rPr>
          <w:rFonts w:ascii="Times New Roman" w:hAnsi="Times New Roman"/>
          <w:b/>
          <w:i w:val="0"/>
        </w:rPr>
        <w:t xml:space="preserve"> Bid: </w:t>
      </w:r>
      <w:r w:rsidR="000E0311" w:rsidRPr="00626F1D">
        <w:rPr>
          <w:rFonts w:ascii="Times New Roman" w:hAnsi="Times New Roman"/>
          <w:i w:val="0"/>
        </w:rPr>
        <w:t>Should contain price details and other relevant commercial issues.</w:t>
      </w:r>
      <w:r w:rsidR="004730E2" w:rsidRPr="00626F1D">
        <w:rPr>
          <w:rFonts w:ascii="Times New Roman" w:hAnsi="Times New Roman"/>
          <w:i w:val="0"/>
        </w:rPr>
        <w:t xml:space="preserve"> </w:t>
      </w:r>
    </w:p>
    <w:p w:rsidR="000E0311" w:rsidRPr="00626F1D" w:rsidRDefault="000E0311" w:rsidP="000E0311">
      <w:pPr>
        <w:pStyle w:val="BodyText"/>
        <w:ind w:left="360"/>
        <w:rPr>
          <w:rFonts w:ascii="Times New Roman" w:hAnsi="Times New Roman"/>
          <w:i w:val="0"/>
        </w:rPr>
      </w:pPr>
    </w:p>
    <w:p w:rsidR="000E0311" w:rsidRDefault="000E0311" w:rsidP="00415BE7">
      <w:pPr>
        <w:pStyle w:val="BodyText"/>
        <w:ind w:left="284"/>
        <w:rPr>
          <w:rFonts w:ascii="Times New Roman" w:hAnsi="Times New Roman"/>
          <w:i w:val="0"/>
        </w:rPr>
      </w:pPr>
      <w:r w:rsidRPr="00626F1D">
        <w:rPr>
          <w:rFonts w:ascii="Times New Roman" w:hAnsi="Times New Roman"/>
          <w:i w:val="0"/>
        </w:rPr>
        <w:t xml:space="preserve">Price bid to be submitted through </w:t>
      </w:r>
      <w:r w:rsidR="00EC193D" w:rsidRPr="00626F1D">
        <w:rPr>
          <w:rFonts w:ascii="Times New Roman" w:hAnsi="Times New Roman"/>
          <w:i w:val="0"/>
          <w:lang w:val="en-IN"/>
        </w:rPr>
        <w:t>e</w:t>
      </w:r>
      <w:r w:rsidRPr="00626F1D">
        <w:rPr>
          <w:rFonts w:ascii="Times New Roman" w:hAnsi="Times New Roman"/>
          <w:i w:val="0"/>
        </w:rPr>
        <w:t xml:space="preserve">-mode as per the format by clicking on </w:t>
      </w:r>
      <w:r w:rsidR="0039777E">
        <w:rPr>
          <w:rFonts w:ascii="Times New Roman" w:hAnsi="Times New Roman"/>
          <w:i w:val="0"/>
        </w:rPr>
        <w:t>“Price Conditions”</w:t>
      </w:r>
      <w:r w:rsidRPr="00626F1D">
        <w:rPr>
          <w:rFonts w:ascii="Times New Roman" w:hAnsi="Times New Roman"/>
          <w:i w:val="0"/>
        </w:rPr>
        <w:t xml:space="preserve"> tab in SRM.</w:t>
      </w:r>
    </w:p>
    <w:p w:rsidR="003E36AE" w:rsidRDefault="003E36AE" w:rsidP="00415BE7">
      <w:pPr>
        <w:pStyle w:val="BodyText"/>
        <w:ind w:left="284"/>
        <w:rPr>
          <w:rFonts w:ascii="Times New Roman" w:hAnsi="Times New Roman"/>
          <w:i w:val="0"/>
        </w:rPr>
      </w:pPr>
    </w:p>
    <w:p w:rsidR="003E36AE" w:rsidRDefault="003E36AE" w:rsidP="003E36AE">
      <w:pPr>
        <w:pStyle w:val="BodyText"/>
        <w:rPr>
          <w:rFonts w:ascii="Times New Roman" w:hAnsi="Times New Roman"/>
          <w:i w:val="0"/>
        </w:rPr>
      </w:pPr>
      <w:r>
        <w:rPr>
          <w:rFonts w:ascii="Times New Roman" w:hAnsi="Times New Roman"/>
          <w:i w:val="0"/>
        </w:rPr>
        <w:t xml:space="preserve">     </w:t>
      </w:r>
      <w:r w:rsidRPr="000B1E1B">
        <w:rPr>
          <w:rFonts w:ascii="Times New Roman" w:hAnsi="Times New Roman"/>
          <w:i w:val="0"/>
        </w:rPr>
        <w:t>Price bid of only technically accepted offers will be opened.</w:t>
      </w:r>
    </w:p>
    <w:p w:rsidR="008836A7" w:rsidRDefault="008836A7" w:rsidP="003E36AE">
      <w:pPr>
        <w:pStyle w:val="BodyText"/>
        <w:rPr>
          <w:rFonts w:ascii="Times New Roman" w:hAnsi="Times New Roman"/>
          <w:i w:val="0"/>
        </w:rPr>
      </w:pPr>
    </w:p>
    <w:p w:rsidR="00722AE9" w:rsidRPr="00626F1D" w:rsidRDefault="00722AE9" w:rsidP="00722AE9">
      <w:pPr>
        <w:pStyle w:val="BodyText"/>
        <w:ind w:left="426"/>
        <w:rPr>
          <w:rFonts w:ascii="Times New Roman" w:hAnsi="Times New Roman"/>
          <w:b/>
          <w:i w:val="0"/>
        </w:rPr>
      </w:pPr>
      <w:r w:rsidRPr="00626F1D">
        <w:rPr>
          <w:rFonts w:ascii="Times New Roman" w:hAnsi="Times New Roman"/>
          <w:b/>
          <w:i w:val="0"/>
        </w:rPr>
        <w:t xml:space="preserve">Bidder should quote </w:t>
      </w:r>
      <w:r w:rsidR="00CD1AF0" w:rsidRPr="00626F1D">
        <w:rPr>
          <w:rFonts w:ascii="Times New Roman" w:hAnsi="Times New Roman"/>
          <w:b/>
          <w:i w:val="0"/>
          <w:lang w:val="en-IN"/>
        </w:rPr>
        <w:t xml:space="preserve">price &amp; GST % </w:t>
      </w:r>
      <w:r w:rsidRPr="00626F1D">
        <w:rPr>
          <w:rFonts w:ascii="Times New Roman" w:hAnsi="Times New Roman"/>
          <w:b/>
          <w:i w:val="0"/>
        </w:rPr>
        <w:t xml:space="preserve"> in SRM</w:t>
      </w:r>
      <w:r w:rsidR="00CD1AF0" w:rsidRPr="00626F1D">
        <w:rPr>
          <w:rFonts w:ascii="Times New Roman" w:hAnsi="Times New Roman"/>
          <w:b/>
          <w:i w:val="0"/>
          <w:lang w:val="en-IN"/>
        </w:rPr>
        <w:t xml:space="preserve"> platform</w:t>
      </w:r>
      <w:r w:rsidRPr="00626F1D">
        <w:rPr>
          <w:rFonts w:ascii="Times New Roman" w:hAnsi="Times New Roman"/>
          <w:b/>
          <w:i w:val="0"/>
        </w:rPr>
        <w:t>.</w:t>
      </w:r>
    </w:p>
    <w:tbl>
      <w:tblPr>
        <w:tblW w:w="8674"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36"/>
        <w:gridCol w:w="4820"/>
        <w:gridCol w:w="1417"/>
        <w:gridCol w:w="992"/>
        <w:gridCol w:w="709"/>
      </w:tblGrid>
      <w:tr w:rsidR="000F087C" w:rsidRPr="00AC1C26" w:rsidTr="002E4DA7">
        <w:trPr>
          <w:trHeight w:val="274"/>
        </w:trPr>
        <w:tc>
          <w:tcPr>
            <w:tcW w:w="736" w:type="dxa"/>
          </w:tcPr>
          <w:p w:rsidR="000F087C" w:rsidRPr="00936DF7" w:rsidRDefault="000F087C" w:rsidP="00936DF7">
            <w:pPr>
              <w:pStyle w:val="TableParagraph"/>
              <w:spacing w:before="1" w:line="247" w:lineRule="exact"/>
              <w:ind w:left="109" w:right="284"/>
              <w:rPr>
                <w:rFonts w:ascii="Times New Roman" w:hAnsi="Times New Roman" w:cs="Times New Roman"/>
                <w:b/>
              </w:rPr>
            </w:pPr>
            <w:r>
              <w:rPr>
                <w:rFonts w:ascii="Times New Roman" w:hAnsi="Times New Roman" w:cs="Times New Roman"/>
                <w:b/>
              </w:rPr>
              <w:t>Sl no</w:t>
            </w:r>
          </w:p>
        </w:tc>
        <w:tc>
          <w:tcPr>
            <w:tcW w:w="4820" w:type="dxa"/>
            <w:vAlign w:val="center"/>
          </w:tcPr>
          <w:p w:rsidR="000F087C" w:rsidRPr="00936DF7" w:rsidRDefault="000F087C" w:rsidP="00535626">
            <w:pPr>
              <w:pStyle w:val="TableParagraph"/>
              <w:spacing w:before="1" w:line="247" w:lineRule="exact"/>
              <w:ind w:left="109" w:right="414"/>
              <w:rPr>
                <w:rFonts w:ascii="Times New Roman" w:hAnsi="Times New Roman" w:cs="Times New Roman"/>
                <w:b/>
                <w:sz w:val="18"/>
              </w:rPr>
            </w:pPr>
            <w:r w:rsidRPr="00936DF7">
              <w:rPr>
                <w:rFonts w:ascii="Times New Roman" w:hAnsi="Times New Roman" w:cs="Times New Roman"/>
                <w:b/>
              </w:rPr>
              <w:t>Description</w:t>
            </w:r>
          </w:p>
        </w:tc>
        <w:tc>
          <w:tcPr>
            <w:tcW w:w="1417" w:type="dxa"/>
            <w:vAlign w:val="center"/>
          </w:tcPr>
          <w:p w:rsidR="000F087C" w:rsidRPr="00936DF7" w:rsidRDefault="000F087C" w:rsidP="000F087C">
            <w:pPr>
              <w:pStyle w:val="TableParagraph"/>
              <w:spacing w:before="1" w:line="247" w:lineRule="exact"/>
              <w:ind w:left="109" w:right="90"/>
              <w:jc w:val="center"/>
              <w:rPr>
                <w:rFonts w:ascii="Times New Roman" w:hAnsi="Times New Roman" w:cs="Times New Roman"/>
                <w:b/>
              </w:rPr>
            </w:pPr>
            <w:r>
              <w:rPr>
                <w:rFonts w:ascii="Times New Roman" w:hAnsi="Times New Roman" w:cs="Times New Roman"/>
                <w:b/>
              </w:rPr>
              <w:t>Qty &amp; Unit</w:t>
            </w:r>
          </w:p>
        </w:tc>
        <w:tc>
          <w:tcPr>
            <w:tcW w:w="992" w:type="dxa"/>
          </w:tcPr>
          <w:p w:rsidR="000F087C" w:rsidRDefault="000F087C" w:rsidP="00535626">
            <w:pPr>
              <w:pStyle w:val="TableParagraph"/>
              <w:spacing w:before="1" w:line="247" w:lineRule="exact"/>
              <w:ind w:left="109" w:right="90"/>
              <w:rPr>
                <w:rFonts w:ascii="Times New Roman" w:hAnsi="Times New Roman" w:cs="Times New Roman"/>
                <w:b/>
              </w:rPr>
            </w:pPr>
            <w:r>
              <w:rPr>
                <w:rFonts w:ascii="Times New Roman" w:hAnsi="Times New Roman" w:cs="Times New Roman"/>
                <w:b/>
              </w:rPr>
              <w:t>Basic Price in Rs.</w:t>
            </w:r>
          </w:p>
        </w:tc>
        <w:tc>
          <w:tcPr>
            <w:tcW w:w="709" w:type="dxa"/>
          </w:tcPr>
          <w:p w:rsidR="000F087C" w:rsidRDefault="000F087C" w:rsidP="00535626">
            <w:pPr>
              <w:pStyle w:val="TableParagraph"/>
              <w:spacing w:before="1" w:line="247" w:lineRule="exact"/>
              <w:ind w:left="109" w:right="90"/>
              <w:rPr>
                <w:rFonts w:ascii="Times New Roman" w:hAnsi="Times New Roman" w:cs="Times New Roman"/>
                <w:b/>
              </w:rPr>
            </w:pPr>
            <w:r>
              <w:rPr>
                <w:rFonts w:ascii="Times New Roman" w:hAnsi="Times New Roman" w:cs="Times New Roman"/>
                <w:b/>
              </w:rPr>
              <w:t>GST %</w:t>
            </w:r>
          </w:p>
        </w:tc>
      </w:tr>
      <w:tr w:rsidR="000F087C" w:rsidTr="000F087C">
        <w:trPr>
          <w:trHeight w:val="274"/>
        </w:trPr>
        <w:tc>
          <w:tcPr>
            <w:tcW w:w="736" w:type="dxa"/>
          </w:tcPr>
          <w:p w:rsidR="000F087C" w:rsidRDefault="000F087C" w:rsidP="00936DF7">
            <w:pPr>
              <w:pStyle w:val="TableParagraph"/>
              <w:spacing w:before="4" w:line="244" w:lineRule="exact"/>
              <w:ind w:left="107" w:right="414"/>
              <w:rPr>
                <w:rFonts w:ascii="Times New Roman" w:hAnsi="Times New Roman" w:cs="Times New Roman"/>
              </w:rPr>
            </w:pPr>
            <w:r>
              <w:rPr>
                <w:rFonts w:ascii="Times New Roman" w:hAnsi="Times New Roman" w:cs="Times New Roman"/>
              </w:rPr>
              <w:t>1</w:t>
            </w:r>
          </w:p>
        </w:tc>
        <w:tc>
          <w:tcPr>
            <w:tcW w:w="4820" w:type="dxa"/>
          </w:tcPr>
          <w:p w:rsidR="000F087C" w:rsidRPr="00E71C40" w:rsidRDefault="00740A16" w:rsidP="00535626">
            <w:pPr>
              <w:pStyle w:val="TableParagraph"/>
              <w:spacing w:before="4" w:line="244" w:lineRule="exact"/>
              <w:ind w:left="107" w:right="414"/>
              <w:rPr>
                <w:rFonts w:ascii="Times New Roman" w:hAnsi="Times New Roman" w:cs="Times New Roman"/>
              </w:rPr>
            </w:pPr>
            <w:r>
              <w:rPr>
                <w:rFonts w:ascii="Times New Roman" w:hAnsi="Times New Roman" w:cs="Times New Roman"/>
              </w:rPr>
              <w:t xml:space="preserve">Enterprise Patch &amp; Asset Management System </w:t>
            </w:r>
            <w:r w:rsidR="000F087C" w:rsidRPr="00E71C40">
              <w:rPr>
                <w:rFonts w:ascii="Times New Roman" w:hAnsi="Times New Roman" w:cs="Times New Roman"/>
              </w:rPr>
              <w:t>Software License cost for 2000 End points</w:t>
            </w:r>
            <w:r w:rsidR="000F087C">
              <w:rPr>
                <w:rFonts w:ascii="Times New Roman" w:hAnsi="Times New Roman" w:cs="Times New Roman"/>
              </w:rPr>
              <w:t xml:space="preserve"> with one year warranty</w:t>
            </w:r>
          </w:p>
        </w:tc>
        <w:tc>
          <w:tcPr>
            <w:tcW w:w="1417" w:type="dxa"/>
          </w:tcPr>
          <w:p w:rsidR="000F087C" w:rsidRPr="00936DF7" w:rsidRDefault="00A46570" w:rsidP="000F087C">
            <w:pPr>
              <w:pStyle w:val="TableParagraph"/>
              <w:ind w:right="414"/>
              <w:jc w:val="center"/>
              <w:rPr>
                <w:rFonts w:ascii="Times New Roman" w:hAnsi="Times New Roman" w:cs="Times New Roman"/>
                <w:sz w:val="24"/>
                <w:szCs w:val="24"/>
              </w:rPr>
            </w:pPr>
            <w:r>
              <w:rPr>
                <w:rFonts w:ascii="Times New Roman" w:hAnsi="Times New Roman" w:cs="Times New Roman"/>
                <w:sz w:val="24"/>
                <w:szCs w:val="24"/>
              </w:rPr>
              <w:t>1 AU</w:t>
            </w:r>
          </w:p>
        </w:tc>
        <w:tc>
          <w:tcPr>
            <w:tcW w:w="1701" w:type="dxa"/>
            <w:gridSpan w:val="2"/>
            <w:vMerge w:val="restart"/>
          </w:tcPr>
          <w:p w:rsidR="000F087C" w:rsidRPr="00936DF7" w:rsidRDefault="000F087C" w:rsidP="00936DF7">
            <w:pPr>
              <w:pStyle w:val="TableParagraph"/>
              <w:ind w:right="414"/>
              <w:jc w:val="center"/>
              <w:rPr>
                <w:rFonts w:ascii="Times New Roman" w:hAnsi="Times New Roman" w:cs="Times New Roman"/>
                <w:sz w:val="24"/>
                <w:szCs w:val="24"/>
              </w:rPr>
            </w:pPr>
            <w:r w:rsidRPr="00936DF7">
              <w:rPr>
                <w:rFonts w:ascii="Times New Roman" w:hAnsi="Times New Roman" w:cs="Times New Roman"/>
                <w:sz w:val="24"/>
                <w:szCs w:val="24"/>
              </w:rPr>
              <w:t xml:space="preserve">Price to be mention in SRM  under “Price </w:t>
            </w:r>
            <w:r w:rsidRPr="00936DF7">
              <w:rPr>
                <w:rFonts w:ascii="Times New Roman" w:hAnsi="Times New Roman" w:cs="Times New Roman"/>
                <w:sz w:val="24"/>
                <w:szCs w:val="24"/>
              </w:rPr>
              <w:lastRenderedPageBreak/>
              <w:t>condition” Tab.</w:t>
            </w:r>
          </w:p>
        </w:tc>
      </w:tr>
      <w:tr w:rsidR="00740A16" w:rsidTr="000F087C">
        <w:trPr>
          <w:trHeight w:val="332"/>
        </w:trPr>
        <w:tc>
          <w:tcPr>
            <w:tcW w:w="736" w:type="dxa"/>
          </w:tcPr>
          <w:p w:rsidR="00740A16" w:rsidRDefault="00740A16" w:rsidP="00936DF7">
            <w:pPr>
              <w:pStyle w:val="TableParagraph"/>
              <w:spacing w:line="265" w:lineRule="exact"/>
              <w:ind w:left="107" w:right="130"/>
              <w:rPr>
                <w:rFonts w:ascii="Times New Roman" w:hAnsi="Times New Roman" w:cs="Times New Roman"/>
              </w:rPr>
            </w:pPr>
            <w:r>
              <w:rPr>
                <w:rFonts w:ascii="Times New Roman" w:hAnsi="Times New Roman" w:cs="Times New Roman"/>
              </w:rPr>
              <w:t>2</w:t>
            </w:r>
          </w:p>
        </w:tc>
        <w:tc>
          <w:tcPr>
            <w:tcW w:w="4820" w:type="dxa"/>
          </w:tcPr>
          <w:p w:rsidR="00740A16" w:rsidRPr="00E71C40" w:rsidRDefault="00740A16" w:rsidP="00740A16">
            <w:pPr>
              <w:pStyle w:val="TableParagraph"/>
              <w:spacing w:line="265" w:lineRule="exact"/>
              <w:ind w:left="107" w:right="130"/>
              <w:rPr>
                <w:rFonts w:ascii="Times New Roman" w:hAnsi="Times New Roman" w:cs="Times New Roman"/>
              </w:rPr>
            </w:pPr>
            <w:r>
              <w:rPr>
                <w:rFonts w:ascii="Times New Roman" w:hAnsi="Times New Roman" w:cs="Times New Roman"/>
              </w:rPr>
              <w:t xml:space="preserve">Audit &amp; Vulnerability Management </w:t>
            </w:r>
            <w:r w:rsidRPr="00E71C40">
              <w:rPr>
                <w:rFonts w:ascii="Times New Roman" w:hAnsi="Times New Roman" w:cs="Times New Roman"/>
              </w:rPr>
              <w:t xml:space="preserve">Software License cost for </w:t>
            </w:r>
            <w:r>
              <w:rPr>
                <w:rFonts w:ascii="Times New Roman" w:hAnsi="Times New Roman" w:cs="Times New Roman"/>
              </w:rPr>
              <w:t>512 IPs with one year warranty</w:t>
            </w:r>
          </w:p>
        </w:tc>
        <w:tc>
          <w:tcPr>
            <w:tcW w:w="1417" w:type="dxa"/>
          </w:tcPr>
          <w:p w:rsidR="00740A16" w:rsidRPr="00760294" w:rsidRDefault="00A46570" w:rsidP="000F087C">
            <w:pPr>
              <w:pStyle w:val="TableParagraph"/>
              <w:ind w:right="414"/>
              <w:jc w:val="center"/>
              <w:rPr>
                <w:rFonts w:ascii="Times New Roman" w:hAnsi="Times New Roman" w:cs="Times New Roman"/>
                <w:sz w:val="24"/>
                <w:szCs w:val="24"/>
              </w:rPr>
            </w:pPr>
            <w:r>
              <w:rPr>
                <w:rFonts w:ascii="Times New Roman" w:hAnsi="Times New Roman" w:cs="Times New Roman"/>
                <w:sz w:val="24"/>
                <w:szCs w:val="24"/>
              </w:rPr>
              <w:t>1 AU</w:t>
            </w:r>
          </w:p>
        </w:tc>
        <w:tc>
          <w:tcPr>
            <w:tcW w:w="1701" w:type="dxa"/>
            <w:gridSpan w:val="2"/>
            <w:vMerge/>
          </w:tcPr>
          <w:p w:rsidR="00740A16" w:rsidRPr="00936DF7" w:rsidRDefault="00740A16" w:rsidP="00535626">
            <w:pPr>
              <w:pStyle w:val="TableParagraph"/>
              <w:ind w:right="414"/>
              <w:rPr>
                <w:rFonts w:ascii="Times New Roman" w:hAnsi="Times New Roman" w:cs="Times New Roman"/>
              </w:rPr>
            </w:pPr>
          </w:p>
        </w:tc>
      </w:tr>
      <w:tr w:rsidR="000F087C" w:rsidTr="000F087C">
        <w:trPr>
          <w:trHeight w:val="332"/>
        </w:trPr>
        <w:tc>
          <w:tcPr>
            <w:tcW w:w="736" w:type="dxa"/>
          </w:tcPr>
          <w:p w:rsidR="000F087C" w:rsidRPr="00936DF7" w:rsidRDefault="00740A16" w:rsidP="00936DF7">
            <w:pPr>
              <w:pStyle w:val="TableParagraph"/>
              <w:spacing w:line="265" w:lineRule="exact"/>
              <w:ind w:left="107" w:right="130"/>
              <w:rPr>
                <w:rFonts w:ascii="Times New Roman" w:hAnsi="Times New Roman" w:cs="Times New Roman"/>
              </w:rPr>
            </w:pPr>
            <w:r>
              <w:rPr>
                <w:rFonts w:ascii="Times New Roman" w:hAnsi="Times New Roman" w:cs="Times New Roman"/>
              </w:rPr>
              <w:lastRenderedPageBreak/>
              <w:t>3</w:t>
            </w:r>
          </w:p>
        </w:tc>
        <w:tc>
          <w:tcPr>
            <w:tcW w:w="4820" w:type="dxa"/>
          </w:tcPr>
          <w:p w:rsidR="000F087C" w:rsidRPr="00E71C40" w:rsidRDefault="000F087C" w:rsidP="00535626">
            <w:pPr>
              <w:pStyle w:val="TableParagraph"/>
              <w:spacing w:line="265" w:lineRule="exact"/>
              <w:ind w:left="107" w:right="130"/>
              <w:rPr>
                <w:rFonts w:ascii="Times New Roman" w:hAnsi="Times New Roman" w:cs="Times New Roman"/>
              </w:rPr>
            </w:pPr>
            <w:r w:rsidRPr="00E71C40">
              <w:rPr>
                <w:rFonts w:ascii="Times New Roman" w:hAnsi="Times New Roman" w:cs="Times New Roman"/>
              </w:rPr>
              <w:t>Deployment / Implementation Cost</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AU</w:t>
            </w:r>
          </w:p>
        </w:tc>
        <w:tc>
          <w:tcPr>
            <w:tcW w:w="1701" w:type="dxa"/>
            <w:gridSpan w:val="2"/>
            <w:vMerge/>
          </w:tcPr>
          <w:p w:rsidR="000F087C" w:rsidRPr="00936DF7" w:rsidRDefault="000F087C" w:rsidP="00535626">
            <w:pPr>
              <w:pStyle w:val="TableParagraph"/>
              <w:ind w:right="414"/>
              <w:rPr>
                <w:rFonts w:ascii="Times New Roman" w:hAnsi="Times New Roman" w:cs="Times New Roman"/>
              </w:rPr>
            </w:pPr>
          </w:p>
        </w:tc>
      </w:tr>
      <w:tr w:rsidR="000F087C" w:rsidTr="000F087C">
        <w:trPr>
          <w:trHeight w:val="401"/>
        </w:trPr>
        <w:tc>
          <w:tcPr>
            <w:tcW w:w="736" w:type="dxa"/>
          </w:tcPr>
          <w:p w:rsidR="000F087C" w:rsidRDefault="00740A16" w:rsidP="00740A16">
            <w:pPr>
              <w:pStyle w:val="TableParagraph"/>
              <w:spacing w:before="1" w:line="247" w:lineRule="exact"/>
              <w:ind w:left="107" w:right="414"/>
              <w:rPr>
                <w:rFonts w:ascii="Times New Roman" w:hAnsi="Times New Roman" w:cs="Times New Roman"/>
              </w:rPr>
            </w:pPr>
            <w:r>
              <w:rPr>
                <w:rFonts w:ascii="Times New Roman" w:hAnsi="Times New Roman" w:cs="Times New Roman"/>
              </w:rPr>
              <w:lastRenderedPageBreak/>
              <w:t>4</w:t>
            </w:r>
          </w:p>
        </w:tc>
        <w:tc>
          <w:tcPr>
            <w:tcW w:w="4820" w:type="dxa"/>
          </w:tcPr>
          <w:p w:rsidR="000F087C" w:rsidRPr="00E71C40" w:rsidRDefault="000F087C" w:rsidP="00936DF7">
            <w:pPr>
              <w:pStyle w:val="TableParagraph"/>
              <w:spacing w:before="1" w:line="247" w:lineRule="exact"/>
              <w:ind w:left="107" w:right="414"/>
              <w:rPr>
                <w:rFonts w:ascii="Times New Roman" w:hAnsi="Times New Roman" w:cs="Times New Roman"/>
              </w:rPr>
            </w:pPr>
            <w:r w:rsidRPr="00E71C40">
              <w:rPr>
                <w:rFonts w:ascii="Times New Roman" w:hAnsi="Times New Roman" w:cs="Times New Roman"/>
              </w:rPr>
              <w:t xml:space="preserve">Annual Maintenance Cost </w:t>
            </w:r>
            <w:r w:rsidR="00740A16">
              <w:rPr>
                <w:rFonts w:ascii="Times New Roman" w:hAnsi="Times New Roman" w:cs="Times New Roman"/>
              </w:rPr>
              <w:t xml:space="preserve">for both softwares </w:t>
            </w:r>
            <w:r w:rsidRPr="00E71C40">
              <w:rPr>
                <w:rFonts w:ascii="Times New Roman" w:hAnsi="Times New Roman" w:cs="Times New Roman"/>
              </w:rPr>
              <w:t>after support period (i.e. for 2</w:t>
            </w:r>
            <w:r w:rsidRPr="00E71C40">
              <w:rPr>
                <w:rFonts w:ascii="Times New Roman" w:hAnsi="Times New Roman" w:cs="Times New Roman"/>
                <w:vertAlign w:val="superscript"/>
              </w:rPr>
              <w:t>nd</w:t>
            </w:r>
            <w:r w:rsidRPr="00E71C40">
              <w:rPr>
                <w:rFonts w:ascii="Times New Roman" w:hAnsi="Times New Roman" w:cs="Times New Roman"/>
              </w:rPr>
              <w:t xml:space="preserve"> year)</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AU</w:t>
            </w:r>
          </w:p>
        </w:tc>
        <w:tc>
          <w:tcPr>
            <w:tcW w:w="1701" w:type="dxa"/>
            <w:gridSpan w:val="2"/>
            <w:vMerge/>
          </w:tcPr>
          <w:p w:rsidR="000F087C" w:rsidRPr="00936DF7" w:rsidRDefault="000F087C" w:rsidP="00535626">
            <w:pPr>
              <w:pStyle w:val="TableParagraph"/>
              <w:ind w:right="414"/>
              <w:rPr>
                <w:rFonts w:ascii="Times New Roman" w:hAnsi="Times New Roman" w:cs="Times New Roman"/>
                <w:sz w:val="18"/>
              </w:rPr>
            </w:pPr>
          </w:p>
        </w:tc>
      </w:tr>
      <w:tr w:rsidR="000F087C" w:rsidTr="000F087C">
        <w:trPr>
          <w:trHeight w:val="407"/>
        </w:trPr>
        <w:tc>
          <w:tcPr>
            <w:tcW w:w="736" w:type="dxa"/>
          </w:tcPr>
          <w:p w:rsidR="000F087C" w:rsidRDefault="00740A16" w:rsidP="00740A16">
            <w:pPr>
              <w:pStyle w:val="TableParagraph"/>
              <w:spacing w:before="4" w:line="268" w:lineRule="exact"/>
              <w:ind w:left="107" w:right="414"/>
              <w:rPr>
                <w:rFonts w:ascii="Times New Roman" w:hAnsi="Times New Roman" w:cs="Times New Roman"/>
              </w:rPr>
            </w:pPr>
            <w:r>
              <w:rPr>
                <w:rFonts w:ascii="Times New Roman" w:hAnsi="Times New Roman" w:cs="Times New Roman"/>
              </w:rPr>
              <w:t>5</w:t>
            </w:r>
          </w:p>
        </w:tc>
        <w:tc>
          <w:tcPr>
            <w:tcW w:w="4820" w:type="dxa"/>
          </w:tcPr>
          <w:p w:rsidR="000F087C" w:rsidRPr="00E71C40" w:rsidRDefault="000F087C" w:rsidP="00936DF7">
            <w:pPr>
              <w:pStyle w:val="TableParagraph"/>
              <w:spacing w:before="4" w:line="268" w:lineRule="exact"/>
              <w:ind w:left="107" w:right="414"/>
              <w:rPr>
                <w:rFonts w:ascii="Times New Roman" w:hAnsi="Times New Roman" w:cs="Times New Roman"/>
              </w:rPr>
            </w:pPr>
            <w:r w:rsidRPr="00E71C40">
              <w:rPr>
                <w:rFonts w:ascii="Times New Roman" w:hAnsi="Times New Roman" w:cs="Times New Roman"/>
              </w:rPr>
              <w:t xml:space="preserve">Annual Maintenance Cost </w:t>
            </w:r>
            <w:r w:rsidR="00740A16">
              <w:rPr>
                <w:rFonts w:ascii="Times New Roman" w:hAnsi="Times New Roman" w:cs="Times New Roman"/>
              </w:rPr>
              <w:t xml:space="preserve">for both softwares </w:t>
            </w:r>
            <w:r w:rsidRPr="00E71C40">
              <w:rPr>
                <w:rFonts w:ascii="Times New Roman" w:hAnsi="Times New Roman" w:cs="Times New Roman"/>
              </w:rPr>
              <w:t>after support period (i.e. for 3</w:t>
            </w:r>
            <w:r w:rsidRPr="00E71C40">
              <w:rPr>
                <w:rFonts w:ascii="Times New Roman" w:hAnsi="Times New Roman" w:cs="Times New Roman"/>
                <w:vertAlign w:val="superscript"/>
              </w:rPr>
              <w:t>rd</w:t>
            </w:r>
            <w:r w:rsidRPr="00E71C40">
              <w:rPr>
                <w:rFonts w:ascii="Times New Roman" w:hAnsi="Times New Roman" w:cs="Times New Roman"/>
              </w:rPr>
              <w:t xml:space="preserve"> year)</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AU</w:t>
            </w:r>
          </w:p>
        </w:tc>
        <w:tc>
          <w:tcPr>
            <w:tcW w:w="1701" w:type="dxa"/>
            <w:gridSpan w:val="2"/>
            <w:vMerge/>
          </w:tcPr>
          <w:p w:rsidR="000F087C" w:rsidRPr="00936DF7" w:rsidRDefault="000F087C" w:rsidP="00535626">
            <w:pPr>
              <w:pStyle w:val="TableParagraph"/>
              <w:ind w:right="414"/>
              <w:rPr>
                <w:rFonts w:ascii="Times New Roman" w:hAnsi="Times New Roman" w:cs="Times New Roman"/>
              </w:rPr>
            </w:pPr>
          </w:p>
        </w:tc>
      </w:tr>
      <w:tr w:rsidR="000F087C" w:rsidTr="000F087C">
        <w:trPr>
          <w:trHeight w:val="412"/>
        </w:trPr>
        <w:tc>
          <w:tcPr>
            <w:tcW w:w="736" w:type="dxa"/>
          </w:tcPr>
          <w:p w:rsidR="000F087C" w:rsidRPr="00936DF7" w:rsidRDefault="00740A16" w:rsidP="00740A16">
            <w:pPr>
              <w:pStyle w:val="TableParagraph"/>
              <w:spacing w:before="4" w:line="268" w:lineRule="exact"/>
              <w:ind w:left="107"/>
              <w:rPr>
                <w:rFonts w:ascii="Times New Roman" w:hAnsi="Times New Roman" w:cs="Times New Roman"/>
              </w:rPr>
            </w:pPr>
            <w:r>
              <w:rPr>
                <w:rFonts w:ascii="Times New Roman" w:hAnsi="Times New Roman" w:cs="Times New Roman"/>
              </w:rPr>
              <w:t>6</w:t>
            </w:r>
          </w:p>
        </w:tc>
        <w:tc>
          <w:tcPr>
            <w:tcW w:w="4820" w:type="dxa"/>
          </w:tcPr>
          <w:p w:rsidR="000F087C" w:rsidRDefault="000F087C" w:rsidP="00E71C40">
            <w:pPr>
              <w:pStyle w:val="TableParagraph"/>
              <w:spacing w:before="4" w:line="268" w:lineRule="exact"/>
              <w:ind w:left="107" w:right="414"/>
              <w:rPr>
                <w:rFonts w:ascii="Times New Roman" w:hAnsi="Times New Roman" w:cs="Times New Roman"/>
              </w:rPr>
            </w:pPr>
            <w:r w:rsidRPr="00936DF7">
              <w:rPr>
                <w:rFonts w:ascii="Times New Roman" w:hAnsi="Times New Roman" w:cs="Times New Roman"/>
              </w:rPr>
              <w:t>Resource Cost (Patch Admin)–</w:t>
            </w:r>
            <w:r>
              <w:rPr>
                <w:rFonts w:ascii="Times New Roman" w:hAnsi="Times New Roman" w:cs="Times New Roman"/>
              </w:rPr>
              <w:t xml:space="preserve"> </w:t>
            </w:r>
            <w:r w:rsidRPr="00936DF7">
              <w:rPr>
                <w:rFonts w:ascii="Times New Roman" w:hAnsi="Times New Roman" w:cs="Times New Roman"/>
              </w:rPr>
              <w:t>L</w:t>
            </w:r>
            <w:r w:rsidR="00740A16">
              <w:rPr>
                <w:rFonts w:ascii="Times New Roman" w:hAnsi="Times New Roman" w:cs="Times New Roman"/>
              </w:rPr>
              <w:t>1</w:t>
            </w:r>
            <w:r w:rsidRPr="00936DF7">
              <w:rPr>
                <w:rFonts w:ascii="Times New Roman" w:hAnsi="Times New Roman" w:cs="Times New Roman"/>
              </w:rPr>
              <w:t xml:space="preserve"> </w:t>
            </w:r>
          </w:p>
          <w:p w:rsidR="006D1741" w:rsidRPr="00936DF7" w:rsidRDefault="006D1741" w:rsidP="00E71C40">
            <w:pPr>
              <w:pStyle w:val="TableParagraph"/>
              <w:spacing w:before="4" w:line="268" w:lineRule="exact"/>
              <w:ind w:left="107" w:right="414"/>
              <w:rPr>
                <w:rFonts w:ascii="Times New Roman" w:hAnsi="Times New Roman" w:cs="Times New Roman"/>
              </w:rPr>
            </w:pPr>
            <w:r>
              <w:rPr>
                <w:rFonts w:ascii="Times New Roman" w:hAnsi="Times New Roman" w:cs="Times New Roman"/>
              </w:rPr>
              <w:t>Bidder shall quote for per year cost</w:t>
            </w:r>
          </w:p>
        </w:tc>
        <w:tc>
          <w:tcPr>
            <w:tcW w:w="1417" w:type="dxa"/>
          </w:tcPr>
          <w:p w:rsidR="000F087C" w:rsidRPr="00760294" w:rsidRDefault="000F087C" w:rsidP="000F087C">
            <w:pPr>
              <w:pStyle w:val="TableParagraph"/>
              <w:ind w:right="414"/>
              <w:jc w:val="center"/>
              <w:rPr>
                <w:rFonts w:ascii="Times New Roman" w:hAnsi="Times New Roman" w:cs="Times New Roman"/>
                <w:sz w:val="24"/>
                <w:szCs w:val="24"/>
              </w:rPr>
            </w:pPr>
            <w:r w:rsidRPr="00760294">
              <w:rPr>
                <w:rFonts w:ascii="Times New Roman" w:hAnsi="Times New Roman" w:cs="Times New Roman"/>
                <w:sz w:val="24"/>
                <w:szCs w:val="24"/>
              </w:rPr>
              <w:t>1 No</w:t>
            </w:r>
          </w:p>
        </w:tc>
        <w:tc>
          <w:tcPr>
            <w:tcW w:w="1701" w:type="dxa"/>
            <w:gridSpan w:val="2"/>
            <w:vMerge/>
          </w:tcPr>
          <w:p w:rsidR="000F087C" w:rsidRPr="00936DF7" w:rsidRDefault="000F087C" w:rsidP="00535626">
            <w:pPr>
              <w:pStyle w:val="TableParagraph"/>
              <w:ind w:right="414"/>
              <w:rPr>
                <w:rFonts w:ascii="Times New Roman" w:hAnsi="Times New Roman" w:cs="Times New Roman"/>
              </w:rPr>
            </w:pPr>
          </w:p>
        </w:tc>
      </w:tr>
    </w:tbl>
    <w:p w:rsidR="00722AE9" w:rsidRPr="00626F1D" w:rsidRDefault="00722AE9" w:rsidP="00415BE7">
      <w:pPr>
        <w:pStyle w:val="BodyText"/>
        <w:ind w:left="284"/>
        <w:rPr>
          <w:rFonts w:ascii="Times New Roman" w:hAnsi="Times New Roman"/>
          <w:i w:val="0"/>
          <w:lang w:val="en-IN"/>
        </w:rPr>
      </w:pPr>
    </w:p>
    <w:p w:rsidR="000B1E1B" w:rsidRDefault="006410F2" w:rsidP="00897944">
      <w:pPr>
        <w:pStyle w:val="BodyText"/>
        <w:ind w:left="567"/>
        <w:rPr>
          <w:rFonts w:ascii="Times New Roman" w:hAnsi="Times New Roman"/>
          <w:i w:val="0"/>
          <w:lang w:val="en-IN"/>
        </w:rPr>
      </w:pPr>
      <w:bookmarkStart w:id="7" w:name="_Hlk8463877"/>
      <w:r w:rsidRPr="00E71C40">
        <w:rPr>
          <w:rFonts w:ascii="Times New Roman" w:hAnsi="Times New Roman"/>
          <w:b/>
          <w:i w:val="0"/>
        </w:rPr>
        <w:t>Arriving L1</w:t>
      </w:r>
      <w:r w:rsidR="00E371AC" w:rsidRPr="00E71C40">
        <w:rPr>
          <w:rFonts w:ascii="Times New Roman" w:hAnsi="Times New Roman"/>
          <w:b/>
          <w:i w:val="0"/>
        </w:rPr>
        <w:t xml:space="preserve">: </w:t>
      </w:r>
      <w:r w:rsidR="00E371AC" w:rsidRPr="00E71C40">
        <w:rPr>
          <w:rFonts w:ascii="Times New Roman" w:hAnsi="Times New Roman"/>
          <w:i w:val="0"/>
        </w:rPr>
        <w:t>L1 will be arrived on lowest quote received</w:t>
      </w:r>
      <w:r w:rsidR="00722AE9" w:rsidRPr="00E71C40">
        <w:rPr>
          <w:rFonts w:ascii="Times New Roman" w:hAnsi="Times New Roman"/>
          <w:i w:val="0"/>
          <w:lang w:val="en-IN"/>
        </w:rPr>
        <w:t xml:space="preserve"> for </w:t>
      </w:r>
      <w:r w:rsidR="00897944">
        <w:rPr>
          <w:rFonts w:ascii="Times New Roman" w:hAnsi="Times New Roman"/>
          <w:i w:val="0"/>
          <w:lang w:val="en-IN"/>
        </w:rPr>
        <w:t>above line items i.e. solutions for Patch Management System</w:t>
      </w:r>
      <w:r w:rsidR="00722AE9" w:rsidRPr="00E71C40">
        <w:rPr>
          <w:rFonts w:ascii="Times New Roman" w:hAnsi="Times New Roman"/>
          <w:i w:val="0"/>
          <w:lang w:val="en-IN"/>
        </w:rPr>
        <w:t>.</w:t>
      </w:r>
      <w:r w:rsidR="0039777E" w:rsidRPr="00E71C40">
        <w:rPr>
          <w:rFonts w:ascii="Times New Roman" w:hAnsi="Times New Roman"/>
          <w:i w:val="0"/>
          <w:lang w:val="en-IN"/>
        </w:rPr>
        <w:t xml:space="preserve"> i.e. </w:t>
      </w:r>
      <w:r w:rsidR="00897944">
        <w:rPr>
          <w:rFonts w:ascii="Times New Roman" w:hAnsi="Times New Roman"/>
          <w:i w:val="0"/>
          <w:lang w:val="en-IN"/>
        </w:rPr>
        <w:t xml:space="preserve"> </w:t>
      </w:r>
      <w:r w:rsidR="009D50DB" w:rsidRPr="00E71C40">
        <w:rPr>
          <w:rFonts w:ascii="Times New Roman" w:hAnsi="Times New Roman"/>
          <w:i w:val="0"/>
          <w:lang w:val="en-IN"/>
        </w:rPr>
        <w:t xml:space="preserve">sum </w:t>
      </w:r>
      <w:r w:rsidR="009D50DB">
        <w:rPr>
          <w:rFonts w:ascii="Times New Roman" w:hAnsi="Times New Roman"/>
          <w:i w:val="0"/>
          <w:lang w:val="en-IN"/>
        </w:rPr>
        <w:t>of</w:t>
      </w:r>
      <w:r w:rsidR="00897944">
        <w:rPr>
          <w:rFonts w:ascii="Times New Roman" w:hAnsi="Times New Roman"/>
          <w:i w:val="0"/>
          <w:lang w:val="en-IN"/>
        </w:rPr>
        <w:t xml:space="preserve"> </w:t>
      </w:r>
      <w:r w:rsidR="0039777E" w:rsidRPr="00E71C40">
        <w:rPr>
          <w:rFonts w:ascii="Times New Roman" w:hAnsi="Times New Roman"/>
          <w:i w:val="0"/>
          <w:lang w:val="en-IN"/>
        </w:rPr>
        <w:t xml:space="preserve">slno 1 to </w:t>
      </w:r>
      <w:r w:rsidR="00740A16">
        <w:rPr>
          <w:rFonts w:ascii="Times New Roman" w:hAnsi="Times New Roman"/>
          <w:i w:val="0"/>
          <w:lang w:val="en-IN"/>
        </w:rPr>
        <w:t>6</w:t>
      </w:r>
      <w:r w:rsidR="000B1E1B">
        <w:rPr>
          <w:rFonts w:ascii="Times New Roman" w:hAnsi="Times New Roman"/>
          <w:i w:val="0"/>
          <w:lang w:val="en-IN"/>
        </w:rPr>
        <w:t>.</w:t>
      </w:r>
    </w:p>
    <w:p w:rsidR="00897944" w:rsidRDefault="00897944" w:rsidP="00897944">
      <w:pPr>
        <w:pStyle w:val="BodyText"/>
        <w:ind w:left="284"/>
        <w:rPr>
          <w:rFonts w:ascii="Times New Roman" w:hAnsi="Times New Roman"/>
          <w:i w:val="0"/>
          <w:lang w:val="en-IN"/>
        </w:rPr>
      </w:pPr>
    </w:p>
    <w:bookmarkEnd w:id="7"/>
    <w:p w:rsidR="0039777E" w:rsidRPr="001802D5" w:rsidRDefault="0039777E" w:rsidP="00897944">
      <w:pPr>
        <w:pStyle w:val="BodyText"/>
        <w:ind w:left="567"/>
        <w:rPr>
          <w:rFonts w:ascii="Times New Roman" w:hAnsi="Times New Roman"/>
          <w:b/>
          <w:i w:val="0"/>
          <w:lang w:val="en-IN"/>
        </w:rPr>
      </w:pPr>
      <w:r w:rsidRPr="001802D5">
        <w:rPr>
          <w:rFonts w:ascii="Times New Roman" w:hAnsi="Times New Roman"/>
          <w:b/>
          <w:i w:val="0"/>
        </w:rPr>
        <w:t>Bidder has to quote price for all the line items in SRM. Partial quote will not be considered.</w:t>
      </w:r>
    </w:p>
    <w:p w:rsidR="00927E8B" w:rsidRDefault="00927E8B" w:rsidP="00415BE7">
      <w:pPr>
        <w:pStyle w:val="BodyText"/>
        <w:ind w:left="284"/>
        <w:rPr>
          <w:rFonts w:ascii="Times New Roman" w:hAnsi="Times New Roman"/>
          <w:i w:val="0"/>
        </w:rPr>
      </w:pPr>
    </w:p>
    <w:p w:rsidR="00927E8B" w:rsidRPr="00927E8B" w:rsidRDefault="00927E8B" w:rsidP="007A5ECF">
      <w:pPr>
        <w:pStyle w:val="ListParagraph"/>
        <w:numPr>
          <w:ilvl w:val="0"/>
          <w:numId w:val="18"/>
        </w:numPr>
        <w:jc w:val="both"/>
        <w:rPr>
          <w:b/>
        </w:rPr>
      </w:pPr>
      <w:r w:rsidRPr="00927E8B">
        <w:rPr>
          <w:b/>
        </w:rPr>
        <w:t xml:space="preserve">QUERY </w:t>
      </w:r>
    </w:p>
    <w:p w:rsidR="00927E8B" w:rsidRPr="009B4DD4" w:rsidRDefault="00927E8B" w:rsidP="00927E8B">
      <w:pPr>
        <w:pStyle w:val="ListParagraph"/>
        <w:ind w:left="360"/>
        <w:jc w:val="both"/>
        <w:rPr>
          <w:b/>
        </w:rPr>
      </w:pPr>
    </w:p>
    <w:p w:rsidR="00927E8B" w:rsidRPr="00CA474C" w:rsidRDefault="00927E8B" w:rsidP="00927E8B">
      <w:pPr>
        <w:pStyle w:val="Default"/>
        <w:ind w:left="360"/>
        <w:jc w:val="both"/>
        <w:rPr>
          <w:color w:val="auto"/>
        </w:rPr>
      </w:pPr>
      <w:r w:rsidRPr="001C7515">
        <w:rPr>
          <w:lang w:val="en-GB" w:eastAsia="zh-CN"/>
        </w:rPr>
        <w:t xml:space="preserve">In case, if any clarifications are required for any topic related to the RFQ, the same may be submitted in writing, via e-mail to the designated </w:t>
      </w:r>
      <w:r w:rsidRPr="00360BD8">
        <w:rPr>
          <w:lang w:val="en-GB" w:eastAsia="zh-CN"/>
        </w:rPr>
        <w:t>Point of Contact</w:t>
      </w:r>
      <w:r>
        <w:rPr>
          <w:lang w:val="en-GB" w:eastAsia="zh-CN"/>
        </w:rPr>
        <w:t xml:space="preserve"> through</w:t>
      </w:r>
      <w:r w:rsidRPr="001C7515">
        <w:rPr>
          <w:lang w:val="en-GB" w:eastAsia="zh-CN"/>
        </w:rPr>
        <w:t xml:space="preserve"> email address of CIO on or </w:t>
      </w:r>
      <w:r w:rsidRPr="00EA2D5B">
        <w:rPr>
          <w:lang w:val="en-GB" w:eastAsia="zh-CN"/>
        </w:rPr>
        <w:t xml:space="preserve">before </w:t>
      </w:r>
      <w:r w:rsidR="002E18BE" w:rsidRPr="002E18BE">
        <w:rPr>
          <w:b/>
          <w:lang w:val="en-GB" w:eastAsia="zh-CN"/>
        </w:rPr>
        <w:t>05.10</w:t>
      </w:r>
      <w:r w:rsidRPr="002E18BE">
        <w:rPr>
          <w:b/>
          <w:lang w:val="en-GB" w:eastAsia="zh-CN"/>
        </w:rPr>
        <w:t>.2020</w:t>
      </w:r>
      <w:r w:rsidRPr="00234055">
        <w:rPr>
          <w:lang w:val="en-GB" w:eastAsia="zh-CN"/>
        </w:rPr>
        <w:t>.</w:t>
      </w:r>
      <w:r w:rsidRPr="001C7515">
        <w:rPr>
          <w:lang w:val="en-GB" w:eastAsia="zh-CN"/>
        </w:rPr>
        <w:t xml:space="preserve"> All questions regarding this RFQ will be clarified during Pre-Bid meeting or subsequently after obtaining concurrence from the Management</w:t>
      </w:r>
      <w:r w:rsidRPr="0023258B">
        <w:rPr>
          <w:b/>
          <w:lang w:val="en-GB" w:eastAsia="zh-CN"/>
        </w:rPr>
        <w:t>.</w:t>
      </w:r>
    </w:p>
    <w:p w:rsidR="00927E8B" w:rsidRDefault="00927E8B" w:rsidP="00927E8B">
      <w:pPr>
        <w:autoSpaceDE w:val="0"/>
        <w:autoSpaceDN w:val="0"/>
        <w:adjustRightInd w:val="0"/>
        <w:ind w:left="360"/>
        <w:jc w:val="both"/>
        <w:rPr>
          <w:b/>
          <w:color w:val="000000"/>
        </w:rPr>
      </w:pPr>
    </w:p>
    <w:p w:rsidR="00927E8B" w:rsidRPr="009B4DD4" w:rsidRDefault="00927E8B" w:rsidP="00927E8B">
      <w:pPr>
        <w:autoSpaceDE w:val="0"/>
        <w:autoSpaceDN w:val="0"/>
        <w:adjustRightInd w:val="0"/>
        <w:ind w:left="360"/>
        <w:jc w:val="both"/>
        <w:rPr>
          <w:b/>
          <w:color w:val="000000"/>
        </w:rPr>
      </w:pPr>
      <w:r w:rsidRPr="009B4DD4">
        <w:rPr>
          <w:b/>
          <w:color w:val="000000"/>
        </w:rPr>
        <w:t>Contact Name &amp; Address:</w:t>
      </w:r>
    </w:p>
    <w:p w:rsidR="00927E8B" w:rsidRPr="00CA474C" w:rsidRDefault="00927E8B" w:rsidP="00927E8B">
      <w:pPr>
        <w:pStyle w:val="Default"/>
        <w:ind w:left="360" w:right="-162"/>
      </w:pPr>
      <w:r w:rsidRPr="009B4DD4">
        <w:t>The following officer can be contacted</w:t>
      </w:r>
      <w:r w:rsidRPr="00CA474C">
        <w:t xml:space="preserve"> for any clarifications and / or bid submission:</w:t>
      </w:r>
    </w:p>
    <w:p w:rsidR="00927E8B" w:rsidRPr="00CA474C" w:rsidRDefault="00927E8B" w:rsidP="00927E8B">
      <w:pPr>
        <w:pStyle w:val="Default"/>
        <w:ind w:left="360"/>
        <w:rPr>
          <w:b/>
          <w:bCs/>
          <w:color w:val="auto"/>
        </w:rPr>
      </w:pPr>
      <w:r w:rsidRPr="00CA474C">
        <w:rPr>
          <w:b/>
          <w:bCs/>
          <w:color w:val="auto"/>
        </w:rPr>
        <w:tab/>
      </w:r>
    </w:p>
    <w:p w:rsidR="00927E8B" w:rsidRPr="009B4DD4" w:rsidRDefault="00927E8B" w:rsidP="00927E8B">
      <w:pPr>
        <w:pStyle w:val="Default"/>
        <w:ind w:left="360"/>
        <w:rPr>
          <w:b/>
          <w:bCs/>
          <w:color w:val="auto"/>
        </w:rPr>
      </w:pPr>
      <w:r w:rsidRPr="009B4DD4">
        <w:rPr>
          <w:b/>
          <w:bCs/>
          <w:color w:val="auto"/>
        </w:rPr>
        <w:t>Chief Information Officer</w:t>
      </w:r>
    </w:p>
    <w:p w:rsidR="00927E8B" w:rsidRPr="009B4DD4" w:rsidRDefault="00927E8B" w:rsidP="00927E8B">
      <w:pPr>
        <w:pStyle w:val="Default"/>
        <w:ind w:left="360"/>
        <w:rPr>
          <w:color w:val="auto"/>
        </w:rPr>
      </w:pPr>
      <w:r w:rsidRPr="009B4DD4">
        <w:rPr>
          <w:color w:val="auto"/>
        </w:rPr>
        <w:t xml:space="preserve">BEML Limited, BEMLSoudha, </w:t>
      </w:r>
    </w:p>
    <w:p w:rsidR="00927E8B" w:rsidRPr="009B4DD4" w:rsidRDefault="00927E8B" w:rsidP="00927E8B">
      <w:pPr>
        <w:pStyle w:val="Default"/>
        <w:ind w:left="360"/>
        <w:rPr>
          <w:color w:val="auto"/>
        </w:rPr>
      </w:pPr>
      <w:r w:rsidRPr="009B4DD4">
        <w:rPr>
          <w:color w:val="auto"/>
        </w:rPr>
        <w:t>23/1, 4</w:t>
      </w:r>
      <w:r w:rsidRPr="009B4DD4">
        <w:rPr>
          <w:color w:val="auto"/>
          <w:vertAlign w:val="superscript"/>
        </w:rPr>
        <w:t>th</w:t>
      </w:r>
      <w:r w:rsidRPr="009B4DD4">
        <w:rPr>
          <w:color w:val="auto"/>
        </w:rPr>
        <w:t xml:space="preserve"> Main, SR Nagar, </w:t>
      </w:r>
    </w:p>
    <w:p w:rsidR="00927E8B" w:rsidRPr="009B4DD4" w:rsidRDefault="00927E8B" w:rsidP="00927E8B">
      <w:pPr>
        <w:pStyle w:val="Default"/>
        <w:ind w:left="360"/>
        <w:rPr>
          <w:color w:val="auto"/>
        </w:rPr>
      </w:pPr>
      <w:r w:rsidRPr="009B4DD4">
        <w:rPr>
          <w:color w:val="auto"/>
        </w:rPr>
        <w:t>Bengaluru – 560027</w:t>
      </w:r>
    </w:p>
    <w:p w:rsidR="00927E8B" w:rsidRPr="009B4DD4" w:rsidRDefault="00927E8B" w:rsidP="00927E8B">
      <w:pPr>
        <w:pStyle w:val="Default"/>
        <w:ind w:left="360"/>
        <w:rPr>
          <w:color w:val="auto"/>
        </w:rPr>
      </w:pPr>
      <w:r w:rsidRPr="009B4DD4">
        <w:rPr>
          <w:color w:val="auto"/>
        </w:rPr>
        <w:t>Phone: 080-22963190/ 267</w:t>
      </w:r>
    </w:p>
    <w:p w:rsidR="00927E8B" w:rsidRPr="009B4DD4" w:rsidRDefault="00927E8B" w:rsidP="00927E8B">
      <w:pPr>
        <w:pStyle w:val="Default"/>
        <w:ind w:left="360"/>
      </w:pPr>
      <w:r w:rsidRPr="009B4DD4">
        <w:rPr>
          <w:color w:val="auto"/>
        </w:rPr>
        <w:t>E-mail id</w:t>
      </w:r>
      <w:r w:rsidR="001802D5">
        <w:rPr>
          <w:color w:val="auto"/>
        </w:rPr>
        <w:t xml:space="preserve"> : </w:t>
      </w:r>
      <w:hyperlink r:id="rId12" w:history="1">
        <w:r w:rsidR="001802D5" w:rsidRPr="00400764">
          <w:rPr>
            <w:rStyle w:val="Hyperlink"/>
            <w:rFonts w:eastAsia="Times New Roman"/>
            <w:lang w:val="en-US"/>
          </w:rPr>
          <w:t>dgmerp@beml.co.in</w:t>
        </w:r>
      </w:hyperlink>
      <w:r w:rsidR="001802D5">
        <w:rPr>
          <w:rFonts w:eastAsia="Times New Roman"/>
          <w:lang w:val="en-US"/>
        </w:rPr>
        <w:t xml:space="preserve"> / </w:t>
      </w:r>
      <w:hyperlink r:id="rId13" w:history="1">
        <w:r w:rsidR="001802D5" w:rsidRPr="00400764">
          <w:rPr>
            <w:rStyle w:val="Hyperlink"/>
            <w:rFonts w:eastAsia="Times New Roman"/>
            <w:lang w:val="en-US"/>
          </w:rPr>
          <w:t>ravib@cto.beml.co.in</w:t>
        </w:r>
      </w:hyperlink>
      <w:r w:rsidR="001802D5">
        <w:rPr>
          <w:rFonts w:eastAsia="Times New Roman"/>
          <w:lang w:val="en-US"/>
        </w:rPr>
        <w:t xml:space="preserve"> </w:t>
      </w:r>
    </w:p>
    <w:p w:rsidR="00927E8B" w:rsidRPr="009B4DD4" w:rsidRDefault="00927E8B" w:rsidP="00927E8B">
      <w:pPr>
        <w:pStyle w:val="Default"/>
        <w:ind w:left="360"/>
        <w:rPr>
          <w:rStyle w:val="Hyperlink"/>
          <w:rFonts w:eastAsia="Times New Roman"/>
          <w:color w:val="auto"/>
        </w:rPr>
      </w:pPr>
      <w:r w:rsidRPr="009B4DD4">
        <w:rPr>
          <w:rStyle w:val="Hyperlink"/>
          <w:rFonts w:eastAsia="Times New Roman"/>
          <w:color w:val="auto"/>
        </w:rPr>
        <w:t xml:space="preserve">copy to </w:t>
      </w:r>
      <w:hyperlink r:id="rId14" w:history="1">
        <w:r w:rsidR="00BC5C61" w:rsidRPr="00286B4E">
          <w:rPr>
            <w:rStyle w:val="Hyperlink"/>
            <w:rFonts w:eastAsia="Times New Roman"/>
          </w:rPr>
          <w:t>cm.pushpa@beml.co.in</w:t>
        </w:r>
      </w:hyperlink>
    </w:p>
    <w:p w:rsidR="00927E8B" w:rsidRPr="009B4DD4" w:rsidRDefault="00927E8B" w:rsidP="00927E8B">
      <w:pPr>
        <w:pStyle w:val="BodyText"/>
        <w:ind w:left="360"/>
        <w:rPr>
          <w:rFonts w:ascii="Times New Roman" w:hAnsi="Times New Roman"/>
        </w:rPr>
      </w:pPr>
    </w:p>
    <w:p w:rsidR="00927E8B" w:rsidRDefault="00927E8B" w:rsidP="00927E8B">
      <w:pPr>
        <w:pStyle w:val="BodyText"/>
        <w:ind w:left="360"/>
        <w:rPr>
          <w:rFonts w:ascii="Times New Roman" w:hAnsi="Times New Roman"/>
          <w:i w:val="0"/>
        </w:rPr>
      </w:pPr>
      <w:r w:rsidRPr="0039777E">
        <w:rPr>
          <w:rFonts w:ascii="Times New Roman" w:hAnsi="Times New Roman"/>
          <w:i w:val="0"/>
        </w:rPr>
        <w:t>In order to ensure a fair and open competition, BEML shall upload all queries and its clarifications, if any, in BEML website &amp; CPP Portal.</w:t>
      </w:r>
    </w:p>
    <w:p w:rsidR="008836A7" w:rsidRDefault="008836A7" w:rsidP="00927E8B">
      <w:pPr>
        <w:pStyle w:val="BodyText"/>
        <w:ind w:left="360"/>
        <w:rPr>
          <w:rFonts w:ascii="Times New Roman" w:hAnsi="Times New Roman"/>
          <w:i w:val="0"/>
        </w:rPr>
      </w:pPr>
    </w:p>
    <w:p w:rsidR="004E14B3" w:rsidRPr="00626F1D" w:rsidRDefault="004E14B3" w:rsidP="007A5ECF">
      <w:pPr>
        <w:numPr>
          <w:ilvl w:val="0"/>
          <w:numId w:val="18"/>
        </w:numPr>
        <w:jc w:val="both"/>
        <w:rPr>
          <w:b/>
        </w:rPr>
      </w:pPr>
      <w:r w:rsidRPr="00626F1D">
        <w:rPr>
          <w:b/>
          <w:sz w:val="28"/>
          <w:szCs w:val="28"/>
        </w:rPr>
        <w:t>Other Terms &amp; Conditions of Tender</w:t>
      </w:r>
      <w:bookmarkStart w:id="8" w:name="_Toc441651942"/>
      <w:bookmarkStart w:id="9" w:name="_Toc441651975"/>
      <w:bookmarkStart w:id="10" w:name="_Toc441652374"/>
    </w:p>
    <w:p w:rsidR="004E14B3" w:rsidRPr="00626F1D" w:rsidRDefault="004E14B3" w:rsidP="004E14B3"/>
    <w:p w:rsidR="00C65DE9" w:rsidRPr="00626F1D" w:rsidRDefault="007617BC" w:rsidP="007A5ECF">
      <w:pPr>
        <w:pStyle w:val="Heading1"/>
        <w:numPr>
          <w:ilvl w:val="0"/>
          <w:numId w:val="5"/>
        </w:numPr>
        <w:jc w:val="both"/>
        <w:rPr>
          <w:rFonts w:ascii="Times New Roman" w:eastAsia="Calibri" w:hAnsi="Times New Roman"/>
          <w:b w:val="0"/>
          <w:bCs w:val="0"/>
          <w:smallCaps w:val="0"/>
          <w:color w:val="auto"/>
          <w:sz w:val="24"/>
          <w:szCs w:val="24"/>
          <w:lang w:val="en-IN" w:eastAsia="en-IN"/>
        </w:rPr>
      </w:pPr>
      <w:r w:rsidRPr="00626F1D">
        <w:rPr>
          <w:rFonts w:ascii="Times New Roman" w:eastAsia="Calibri" w:hAnsi="Times New Roman"/>
          <w:bCs w:val="0"/>
          <w:smallCaps w:val="0"/>
          <w:color w:val="auto"/>
          <w:sz w:val="24"/>
          <w:szCs w:val="24"/>
          <w:lang w:val="en-IN" w:eastAsia="en-IN"/>
        </w:rPr>
        <w:t>Period of validity:</w:t>
      </w:r>
      <w:r w:rsidRPr="00626F1D">
        <w:rPr>
          <w:rFonts w:ascii="Times New Roman" w:eastAsia="Calibri" w:hAnsi="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Pr="00626F1D" w:rsidRDefault="00C65DE9" w:rsidP="00C65DE9">
      <w:pPr>
        <w:pStyle w:val="Heading1"/>
        <w:numPr>
          <w:ilvl w:val="0"/>
          <w:numId w:val="0"/>
        </w:numPr>
        <w:ind w:left="1294"/>
        <w:rPr>
          <w:rFonts w:ascii="Times New Roman" w:hAnsi="Times New Roman"/>
          <w:color w:val="auto"/>
          <w:sz w:val="24"/>
          <w:szCs w:val="24"/>
        </w:rPr>
      </w:pPr>
    </w:p>
    <w:p w:rsidR="008F5A3B" w:rsidRPr="00626F1D" w:rsidRDefault="008F5A3B" w:rsidP="0014432F">
      <w:pPr>
        <w:pStyle w:val="Heading1"/>
        <w:numPr>
          <w:ilvl w:val="0"/>
          <w:numId w:val="5"/>
        </w:numPr>
        <w:ind w:left="993" w:hanging="142"/>
        <w:rPr>
          <w:rFonts w:ascii="Times New Roman" w:hAnsi="Times New Roman"/>
          <w:color w:val="auto"/>
          <w:sz w:val="24"/>
          <w:szCs w:val="24"/>
        </w:rPr>
      </w:pPr>
      <w:r w:rsidRPr="00626F1D">
        <w:rPr>
          <w:rFonts w:ascii="Times New Roman" w:hAnsi="Times New Roman"/>
          <w:color w:val="auto"/>
          <w:sz w:val="24"/>
          <w:szCs w:val="24"/>
        </w:rPr>
        <w:t>Award of Contract</w:t>
      </w:r>
      <w:bookmarkEnd w:id="8"/>
      <w:bookmarkEnd w:id="9"/>
      <w:bookmarkEnd w:id="10"/>
    </w:p>
    <w:p w:rsidR="00C15A6E" w:rsidRDefault="008F5A3B" w:rsidP="008F5A3B">
      <w:pPr>
        <w:pStyle w:val="Default"/>
        <w:ind w:left="990"/>
        <w:jc w:val="both"/>
        <w:rPr>
          <w:color w:val="auto"/>
        </w:rPr>
      </w:pPr>
      <w:r w:rsidRPr="00626F1D">
        <w:rPr>
          <w:color w:val="auto"/>
        </w:rPr>
        <w:t>The contract will be awarded to the Bidder whose bid has been determined to be eligible and to be substantially responsive to the bid documents and who has offered the lowest evaluated bid.</w:t>
      </w:r>
    </w:p>
    <w:p w:rsidR="003E36AE" w:rsidRDefault="003E36AE" w:rsidP="008F5A3B">
      <w:pPr>
        <w:pStyle w:val="Default"/>
        <w:ind w:left="990"/>
        <w:jc w:val="both"/>
        <w:rPr>
          <w:color w:val="auto"/>
        </w:rPr>
      </w:pPr>
    </w:p>
    <w:p w:rsidR="0070487E" w:rsidRPr="00C15A6E" w:rsidRDefault="00C15A6E" w:rsidP="00C15A6E">
      <w:pPr>
        <w:pStyle w:val="Heading1"/>
        <w:numPr>
          <w:ilvl w:val="0"/>
          <w:numId w:val="5"/>
        </w:numPr>
        <w:ind w:left="993" w:hanging="142"/>
        <w:rPr>
          <w:rFonts w:ascii="Times New Roman" w:eastAsia="Calibri" w:hAnsi="Times New Roman"/>
          <w:b w:val="0"/>
          <w:bCs w:val="0"/>
          <w:smallCaps w:val="0"/>
          <w:color w:val="auto"/>
          <w:sz w:val="24"/>
          <w:szCs w:val="24"/>
          <w:lang w:val="en-IN" w:eastAsia="en-IN"/>
        </w:rPr>
      </w:pPr>
      <w:r w:rsidRPr="00C15A6E">
        <w:rPr>
          <w:rFonts w:ascii="Times New Roman" w:eastAsia="Calibri" w:hAnsi="Times New Roman"/>
          <w:bCs w:val="0"/>
          <w:smallCaps w:val="0"/>
          <w:color w:val="auto"/>
          <w:sz w:val="24"/>
          <w:szCs w:val="24"/>
          <w:lang w:val="en-IN" w:eastAsia="en-IN"/>
        </w:rPr>
        <w:t>RFQ  Interpretation</w:t>
      </w:r>
      <w:r w:rsidR="008836A7">
        <w:rPr>
          <w:rFonts w:ascii="Times New Roman" w:eastAsia="Calibri" w:hAnsi="Times New Roman"/>
          <w:b w:val="0"/>
          <w:bCs w:val="0"/>
          <w:smallCaps w:val="0"/>
          <w:color w:val="auto"/>
          <w:sz w:val="24"/>
          <w:szCs w:val="24"/>
          <w:lang w:val="en-IN" w:eastAsia="en-IN"/>
        </w:rPr>
        <w:t>:</w:t>
      </w:r>
      <w:r w:rsidRPr="00C15A6E">
        <w:rPr>
          <w:rFonts w:ascii="Times New Roman" w:eastAsia="Calibri" w:hAnsi="Times New Roman"/>
          <w:b w:val="0"/>
          <w:bCs w:val="0"/>
          <w:smallCaps w:val="0"/>
          <w:color w:val="auto"/>
          <w:sz w:val="24"/>
          <w:szCs w:val="24"/>
          <w:lang w:val="en-IN" w:eastAsia="en-IN"/>
        </w:rPr>
        <w:t xml:space="preserve"> </w:t>
      </w:r>
      <w:r w:rsidRPr="00C15A6E">
        <w:rPr>
          <w:rFonts w:ascii="Times New Roman" w:eastAsia="Calibri" w:hAnsi="Times New Roman"/>
          <w:bCs w:val="0"/>
          <w:smallCaps w:val="0"/>
          <w:color w:val="auto"/>
          <w:sz w:val="24"/>
          <w:szCs w:val="24"/>
          <w:lang w:val="en-IN" w:eastAsia="en-IN"/>
        </w:rPr>
        <w:t>Interpretation of the wording of this document shall be the responsibility of BEML and BEML interpretation shall be final</w:t>
      </w:r>
    </w:p>
    <w:p w:rsidR="0070487E" w:rsidRPr="0070487E" w:rsidRDefault="0070487E" w:rsidP="0070487E">
      <w:pPr>
        <w:pStyle w:val="ListParagraph"/>
        <w:rPr>
          <w:b/>
          <w:sz w:val="6"/>
        </w:rPr>
      </w:pPr>
    </w:p>
    <w:p w:rsidR="0070487E" w:rsidRPr="0070487E" w:rsidRDefault="0070487E" w:rsidP="0070487E">
      <w:pPr>
        <w:pStyle w:val="Default"/>
        <w:ind w:left="990"/>
        <w:jc w:val="both"/>
        <w:rPr>
          <w:color w:val="auto"/>
        </w:rPr>
      </w:pPr>
    </w:p>
    <w:p w:rsidR="0070487E" w:rsidRDefault="0070487E" w:rsidP="0070487E">
      <w:pPr>
        <w:pStyle w:val="Default"/>
        <w:ind w:left="990"/>
        <w:jc w:val="both"/>
        <w:rPr>
          <w:color w:val="auto"/>
        </w:rPr>
      </w:pPr>
      <w:r w:rsidRPr="0070487E">
        <w:rPr>
          <w:color w:val="auto"/>
        </w:rPr>
        <w:t xml:space="preserve">BEML shall not be liable for any costs incurred by any bidder in preparation, submission of documents in response to </w:t>
      </w:r>
      <w:r w:rsidR="00897944">
        <w:rPr>
          <w:color w:val="auto"/>
        </w:rPr>
        <w:t>RFQ</w:t>
      </w:r>
      <w:r w:rsidRPr="0070487E">
        <w:rPr>
          <w:color w:val="auto"/>
        </w:rPr>
        <w:t xml:space="preserve"> and conducting /presenting demonstration of capabilities of such solution in response to this R</w:t>
      </w:r>
      <w:r w:rsidR="00897944">
        <w:rPr>
          <w:color w:val="auto"/>
        </w:rPr>
        <w:t>FQ</w:t>
      </w:r>
      <w:r w:rsidRPr="0070487E">
        <w:rPr>
          <w:color w:val="auto"/>
        </w:rPr>
        <w:t>.</w:t>
      </w:r>
    </w:p>
    <w:p w:rsidR="0070487E" w:rsidRDefault="0070487E" w:rsidP="0070487E">
      <w:pPr>
        <w:pStyle w:val="Default"/>
        <w:ind w:left="990"/>
        <w:jc w:val="both"/>
        <w:rPr>
          <w:color w:val="auto"/>
        </w:rPr>
      </w:pPr>
    </w:p>
    <w:p w:rsidR="0070487E" w:rsidRDefault="0070487E" w:rsidP="0070487E">
      <w:pPr>
        <w:pStyle w:val="Heading1"/>
        <w:numPr>
          <w:ilvl w:val="0"/>
          <w:numId w:val="5"/>
        </w:numPr>
        <w:rPr>
          <w:rFonts w:ascii="Times New Roman" w:hAnsi="Times New Roman"/>
          <w:color w:val="auto"/>
          <w:sz w:val="24"/>
          <w:szCs w:val="24"/>
        </w:rPr>
      </w:pPr>
      <w:r w:rsidRPr="0070487E">
        <w:rPr>
          <w:rFonts w:ascii="Times New Roman" w:hAnsi="Times New Roman"/>
          <w:color w:val="auto"/>
          <w:sz w:val="24"/>
          <w:szCs w:val="24"/>
        </w:rPr>
        <w:t>Ownership &amp; Licenses:</w:t>
      </w:r>
    </w:p>
    <w:p w:rsidR="00C15A6E" w:rsidRPr="00C15A6E" w:rsidRDefault="00C15A6E" w:rsidP="00C15A6E"/>
    <w:p w:rsidR="0070487E" w:rsidRDefault="0070487E" w:rsidP="00CE62FF">
      <w:pPr>
        <w:pStyle w:val="ListParagraph"/>
        <w:numPr>
          <w:ilvl w:val="0"/>
          <w:numId w:val="34"/>
        </w:numPr>
        <w:suppressAutoHyphens w:val="0"/>
        <w:autoSpaceDE w:val="0"/>
        <w:autoSpaceDN w:val="0"/>
        <w:adjustRightInd w:val="0"/>
        <w:jc w:val="both"/>
        <w:rPr>
          <w:sz w:val="23"/>
          <w:szCs w:val="23"/>
          <w:lang w:val="en-IN" w:eastAsia="en-IN"/>
        </w:rPr>
      </w:pPr>
      <w:r w:rsidRPr="0070487E">
        <w:rPr>
          <w:sz w:val="23"/>
          <w:szCs w:val="23"/>
          <w:lang w:val="en-IN" w:eastAsia="en-IN"/>
        </w:rPr>
        <w:t xml:space="preserve">Ownership </w:t>
      </w:r>
      <w:r w:rsidR="00E97219" w:rsidRPr="0070487E">
        <w:rPr>
          <w:sz w:val="23"/>
          <w:szCs w:val="23"/>
          <w:lang w:val="en-IN" w:eastAsia="en-IN"/>
        </w:rPr>
        <w:t>of software</w:t>
      </w:r>
      <w:r w:rsidRPr="0070487E">
        <w:rPr>
          <w:sz w:val="23"/>
          <w:szCs w:val="23"/>
          <w:lang w:val="en-IN" w:eastAsia="en-IN"/>
        </w:rPr>
        <w:t xml:space="preserve"> developed/ customized/ configured/ procured for the BEML under this Project would lie with the BEML. All licenses of software would be in the name of BEML i.e. BEML Limited</w:t>
      </w:r>
      <w:r>
        <w:rPr>
          <w:sz w:val="23"/>
          <w:szCs w:val="23"/>
          <w:lang w:val="en-IN" w:eastAsia="en-IN"/>
        </w:rPr>
        <w:t xml:space="preserve"> </w:t>
      </w:r>
      <w:r w:rsidRPr="0070487E">
        <w:rPr>
          <w:sz w:val="23"/>
          <w:szCs w:val="23"/>
          <w:lang w:val="en-IN" w:eastAsia="en-IN"/>
        </w:rPr>
        <w:t>(BE</w:t>
      </w:r>
      <w:r>
        <w:rPr>
          <w:sz w:val="23"/>
          <w:szCs w:val="23"/>
          <w:lang w:val="en-IN" w:eastAsia="en-IN"/>
        </w:rPr>
        <w:t>M</w:t>
      </w:r>
      <w:r w:rsidRPr="0070487E">
        <w:rPr>
          <w:sz w:val="23"/>
          <w:szCs w:val="23"/>
          <w:lang w:val="en-IN" w:eastAsia="en-IN"/>
        </w:rPr>
        <w:t xml:space="preserve">L) with registered address at </w:t>
      </w:r>
      <w:r w:rsidR="00BD1056">
        <w:rPr>
          <w:sz w:val="23"/>
          <w:szCs w:val="23"/>
          <w:lang w:val="en-IN" w:eastAsia="en-IN"/>
        </w:rPr>
        <w:t>‘BEML Soudha’</w:t>
      </w:r>
      <w:r w:rsidR="00E97219">
        <w:rPr>
          <w:sz w:val="23"/>
          <w:szCs w:val="23"/>
          <w:lang w:val="en-IN" w:eastAsia="en-IN"/>
        </w:rPr>
        <w:t xml:space="preserve"> </w:t>
      </w:r>
      <w:r w:rsidR="00BD1056">
        <w:rPr>
          <w:sz w:val="23"/>
          <w:szCs w:val="23"/>
          <w:lang w:val="en-IN" w:eastAsia="en-IN"/>
        </w:rPr>
        <w:t>No. 23/1, 4</w:t>
      </w:r>
      <w:r w:rsidR="00BD1056" w:rsidRPr="00BD1056">
        <w:rPr>
          <w:sz w:val="23"/>
          <w:szCs w:val="23"/>
          <w:vertAlign w:val="superscript"/>
          <w:lang w:val="en-IN" w:eastAsia="en-IN"/>
        </w:rPr>
        <w:t>th</w:t>
      </w:r>
      <w:r w:rsidR="00BD1056">
        <w:rPr>
          <w:sz w:val="23"/>
          <w:szCs w:val="23"/>
          <w:lang w:val="en-IN" w:eastAsia="en-IN"/>
        </w:rPr>
        <w:t xml:space="preserve"> Main, S R Nagar</w:t>
      </w:r>
      <w:r w:rsidRPr="0070487E">
        <w:rPr>
          <w:sz w:val="23"/>
          <w:szCs w:val="23"/>
          <w:lang w:val="en-IN" w:eastAsia="en-IN"/>
        </w:rPr>
        <w:t>, Bangalore - 5600</w:t>
      </w:r>
      <w:r w:rsidR="00BD1056">
        <w:rPr>
          <w:sz w:val="23"/>
          <w:szCs w:val="23"/>
          <w:lang w:val="en-IN" w:eastAsia="en-IN"/>
        </w:rPr>
        <w:t>27</w:t>
      </w:r>
      <w:r w:rsidRPr="0070487E">
        <w:rPr>
          <w:sz w:val="23"/>
          <w:szCs w:val="23"/>
          <w:lang w:val="en-IN" w:eastAsia="en-IN"/>
        </w:rPr>
        <w:t>.</w:t>
      </w:r>
    </w:p>
    <w:p w:rsidR="003E36AE" w:rsidRPr="0070487E" w:rsidRDefault="003E36AE" w:rsidP="003E36AE">
      <w:pPr>
        <w:pStyle w:val="ListParagraph"/>
        <w:suppressAutoHyphens w:val="0"/>
        <w:autoSpaceDE w:val="0"/>
        <w:autoSpaceDN w:val="0"/>
        <w:adjustRightInd w:val="0"/>
        <w:ind w:left="1571"/>
        <w:jc w:val="both"/>
        <w:rPr>
          <w:sz w:val="23"/>
          <w:szCs w:val="23"/>
          <w:lang w:val="en-IN" w:eastAsia="en-IN"/>
        </w:rPr>
      </w:pPr>
    </w:p>
    <w:p w:rsidR="0070487E" w:rsidRDefault="0070487E" w:rsidP="00CE62FF">
      <w:pPr>
        <w:pStyle w:val="ListParagraph"/>
        <w:numPr>
          <w:ilvl w:val="0"/>
          <w:numId w:val="34"/>
        </w:numPr>
        <w:suppressAutoHyphens w:val="0"/>
        <w:autoSpaceDE w:val="0"/>
        <w:autoSpaceDN w:val="0"/>
        <w:adjustRightInd w:val="0"/>
        <w:jc w:val="both"/>
        <w:rPr>
          <w:sz w:val="23"/>
          <w:szCs w:val="23"/>
          <w:lang w:val="en-IN" w:eastAsia="en-IN"/>
        </w:rPr>
      </w:pPr>
      <w:r w:rsidRPr="00BD1056">
        <w:rPr>
          <w:sz w:val="23"/>
          <w:szCs w:val="23"/>
          <w:lang w:val="en-IN" w:eastAsia="en-IN"/>
        </w:rPr>
        <w:t>Licensing is the main part of any software based tools. Hence, proper licensing is the</w:t>
      </w:r>
      <w:r w:rsidR="00BD1056" w:rsidRPr="00BD1056">
        <w:rPr>
          <w:sz w:val="23"/>
          <w:szCs w:val="23"/>
          <w:lang w:val="en-IN" w:eastAsia="en-IN"/>
        </w:rPr>
        <w:t xml:space="preserve"> </w:t>
      </w:r>
      <w:r w:rsidRPr="00BD1056">
        <w:rPr>
          <w:sz w:val="23"/>
          <w:szCs w:val="23"/>
          <w:lang w:val="en-IN" w:eastAsia="en-IN"/>
        </w:rPr>
        <w:t>required for all software based tools.</w:t>
      </w:r>
    </w:p>
    <w:p w:rsidR="003E36AE" w:rsidRPr="003E36AE" w:rsidRDefault="003E36AE" w:rsidP="003E36AE">
      <w:pPr>
        <w:pStyle w:val="ListParagraph"/>
        <w:rPr>
          <w:sz w:val="23"/>
          <w:szCs w:val="23"/>
          <w:lang w:val="en-IN" w:eastAsia="en-IN"/>
        </w:rPr>
      </w:pPr>
    </w:p>
    <w:p w:rsidR="0070487E" w:rsidRPr="00897944" w:rsidRDefault="0070487E" w:rsidP="00CE62FF">
      <w:pPr>
        <w:pStyle w:val="ListParagraph"/>
        <w:numPr>
          <w:ilvl w:val="0"/>
          <w:numId w:val="34"/>
        </w:numPr>
        <w:suppressAutoHyphens w:val="0"/>
        <w:autoSpaceDE w:val="0"/>
        <w:autoSpaceDN w:val="0"/>
        <w:adjustRightInd w:val="0"/>
        <w:jc w:val="both"/>
        <w:rPr>
          <w:b/>
          <w:sz w:val="23"/>
          <w:szCs w:val="23"/>
          <w:lang w:val="en-IN" w:eastAsia="en-IN"/>
        </w:rPr>
      </w:pPr>
      <w:r w:rsidRPr="00897944">
        <w:rPr>
          <w:sz w:val="23"/>
          <w:szCs w:val="23"/>
          <w:lang w:val="en-IN" w:eastAsia="en-IN"/>
        </w:rPr>
        <w:t>The entire license should be valid for lifetime. However, the updation should be provided</w:t>
      </w:r>
      <w:r w:rsidR="00BD1056" w:rsidRPr="00897944">
        <w:rPr>
          <w:sz w:val="23"/>
          <w:szCs w:val="23"/>
          <w:lang w:val="en-IN" w:eastAsia="en-IN"/>
        </w:rPr>
        <w:t xml:space="preserve"> </w:t>
      </w:r>
      <w:r w:rsidRPr="00897944">
        <w:rPr>
          <w:sz w:val="23"/>
          <w:szCs w:val="23"/>
          <w:lang w:val="en-IN" w:eastAsia="en-IN"/>
        </w:rPr>
        <w:t>as per the warranty criteria. It is also to mention that all the licenses should exclusively be</w:t>
      </w:r>
      <w:r w:rsidR="00BD1056" w:rsidRPr="00897944">
        <w:rPr>
          <w:sz w:val="23"/>
          <w:szCs w:val="23"/>
          <w:lang w:val="en-IN" w:eastAsia="en-IN"/>
        </w:rPr>
        <w:t xml:space="preserve"> </w:t>
      </w:r>
      <w:r w:rsidRPr="00897944">
        <w:rPr>
          <w:sz w:val="23"/>
          <w:szCs w:val="23"/>
          <w:lang w:val="en-IN" w:eastAsia="en-IN"/>
        </w:rPr>
        <w:t xml:space="preserve">in the name of the user. In this regard </w:t>
      </w:r>
      <w:r w:rsidRPr="00897944">
        <w:rPr>
          <w:b/>
          <w:sz w:val="23"/>
          <w:szCs w:val="23"/>
          <w:lang w:val="en-IN" w:eastAsia="en-IN"/>
        </w:rPr>
        <w:t>a certificate from the OEM mentioning the end user</w:t>
      </w:r>
      <w:r w:rsidR="00BD1056" w:rsidRPr="00897944">
        <w:rPr>
          <w:b/>
          <w:sz w:val="23"/>
          <w:szCs w:val="23"/>
          <w:lang w:val="en-IN" w:eastAsia="en-IN"/>
        </w:rPr>
        <w:t xml:space="preserve"> </w:t>
      </w:r>
      <w:r w:rsidRPr="00897944">
        <w:rPr>
          <w:b/>
          <w:sz w:val="23"/>
          <w:szCs w:val="23"/>
          <w:lang w:val="en-IN" w:eastAsia="en-IN"/>
        </w:rPr>
        <w:t>and its validity period should be provided by the bidder.</w:t>
      </w:r>
    </w:p>
    <w:p w:rsidR="003E36AE" w:rsidRPr="00897944" w:rsidRDefault="003E36AE" w:rsidP="003E36AE">
      <w:pPr>
        <w:pStyle w:val="ListParagraph"/>
        <w:rPr>
          <w:sz w:val="23"/>
          <w:szCs w:val="23"/>
          <w:lang w:val="en-IN" w:eastAsia="en-IN"/>
        </w:rPr>
      </w:pPr>
    </w:p>
    <w:p w:rsidR="0070487E" w:rsidRPr="00897944" w:rsidRDefault="0070487E" w:rsidP="00CE62FF">
      <w:pPr>
        <w:pStyle w:val="ListParagraph"/>
        <w:numPr>
          <w:ilvl w:val="0"/>
          <w:numId w:val="34"/>
        </w:numPr>
        <w:suppressAutoHyphens w:val="0"/>
        <w:autoSpaceDE w:val="0"/>
        <w:autoSpaceDN w:val="0"/>
        <w:adjustRightInd w:val="0"/>
        <w:jc w:val="both"/>
      </w:pPr>
      <w:r w:rsidRPr="00897944">
        <w:rPr>
          <w:sz w:val="23"/>
          <w:szCs w:val="23"/>
          <w:lang w:val="en-IN" w:eastAsia="en-IN"/>
        </w:rPr>
        <w:t>All the licensing details also have been brought out at individual specification of the</w:t>
      </w:r>
      <w:r w:rsidR="00BD1056" w:rsidRPr="00897944">
        <w:rPr>
          <w:sz w:val="23"/>
          <w:szCs w:val="23"/>
          <w:lang w:val="en-IN" w:eastAsia="en-IN"/>
        </w:rPr>
        <w:t xml:space="preserve"> </w:t>
      </w:r>
      <w:r w:rsidRPr="00897944">
        <w:rPr>
          <w:sz w:val="23"/>
          <w:szCs w:val="23"/>
          <w:lang w:val="en-IN" w:eastAsia="en-IN"/>
        </w:rPr>
        <w:t>proposed tools.</w:t>
      </w:r>
    </w:p>
    <w:p w:rsidR="0070487E" w:rsidRPr="00FC55D2" w:rsidRDefault="0070487E" w:rsidP="003E36AE">
      <w:pPr>
        <w:ind w:left="720"/>
        <w:jc w:val="both"/>
        <w:rPr>
          <w:b/>
        </w:rPr>
      </w:pPr>
    </w:p>
    <w:p w:rsidR="0070487E" w:rsidRPr="0070487E" w:rsidRDefault="0070487E" w:rsidP="00CE62FF">
      <w:pPr>
        <w:pStyle w:val="Default"/>
        <w:numPr>
          <w:ilvl w:val="0"/>
          <w:numId w:val="34"/>
        </w:numPr>
        <w:jc w:val="both"/>
        <w:rPr>
          <w:color w:val="auto"/>
        </w:rPr>
      </w:pPr>
      <w:r w:rsidRPr="0070487E">
        <w:rPr>
          <w:color w:val="auto"/>
        </w:rPr>
        <w:t xml:space="preserve">All </w:t>
      </w:r>
      <w:r w:rsidR="00BD1056">
        <w:rPr>
          <w:color w:val="auto"/>
        </w:rPr>
        <w:t xml:space="preserve">software / Hardware </w:t>
      </w:r>
      <w:r w:rsidRPr="0070487E">
        <w:rPr>
          <w:color w:val="auto"/>
        </w:rPr>
        <w:t xml:space="preserve">to be supplied shall be new, </w:t>
      </w:r>
      <w:r>
        <w:rPr>
          <w:color w:val="auto"/>
        </w:rPr>
        <w:t xml:space="preserve">licensed to BEML Limited with latest version as on date of submitting of tender. </w:t>
      </w:r>
    </w:p>
    <w:p w:rsidR="0070487E" w:rsidRPr="0070487E" w:rsidRDefault="0070487E" w:rsidP="003E36AE">
      <w:pPr>
        <w:pStyle w:val="Default"/>
        <w:ind w:left="990"/>
        <w:jc w:val="both"/>
        <w:rPr>
          <w:color w:val="auto"/>
        </w:rPr>
      </w:pPr>
    </w:p>
    <w:p w:rsidR="00CD1AF0" w:rsidRDefault="00CD1AF0" w:rsidP="00BD1056">
      <w:pPr>
        <w:pStyle w:val="Heading1"/>
        <w:numPr>
          <w:ilvl w:val="0"/>
          <w:numId w:val="5"/>
        </w:numPr>
        <w:rPr>
          <w:rFonts w:ascii="Times New Roman" w:eastAsia="Calibri" w:hAnsi="Times New Roman"/>
          <w:b w:val="0"/>
          <w:bCs w:val="0"/>
          <w:smallCaps w:val="0"/>
          <w:color w:val="auto"/>
          <w:sz w:val="24"/>
          <w:szCs w:val="24"/>
          <w:lang w:val="en-IN" w:eastAsia="en-IN"/>
        </w:rPr>
      </w:pPr>
      <w:bookmarkStart w:id="11" w:name="_Toc441651943"/>
      <w:bookmarkStart w:id="12" w:name="_Toc441651976"/>
      <w:bookmarkStart w:id="13" w:name="_Toc441652375"/>
      <w:r w:rsidRPr="009577EB">
        <w:rPr>
          <w:rFonts w:ascii="Times New Roman" w:eastAsia="Calibri" w:hAnsi="Times New Roman"/>
          <w:bCs w:val="0"/>
          <w:smallCaps w:val="0"/>
          <w:color w:val="auto"/>
          <w:sz w:val="24"/>
          <w:szCs w:val="24"/>
          <w:lang w:val="en-IN" w:eastAsia="en-IN"/>
        </w:rPr>
        <w:t>Contract Period</w:t>
      </w:r>
      <w:r w:rsidRPr="00626F1D">
        <w:rPr>
          <w:rFonts w:ascii="Times New Roman" w:hAnsi="Times New Roman"/>
          <w:color w:val="auto"/>
          <w:sz w:val="24"/>
          <w:szCs w:val="24"/>
        </w:rPr>
        <w:t xml:space="preserve">: </w:t>
      </w:r>
      <w:r w:rsidR="00C66244">
        <w:rPr>
          <w:rFonts w:ascii="Times New Roman" w:hAnsi="Times New Roman"/>
          <w:color w:val="auto"/>
          <w:sz w:val="24"/>
          <w:szCs w:val="24"/>
        </w:rPr>
        <w:t xml:space="preserve"> </w:t>
      </w:r>
      <w:r w:rsidR="003E36AE" w:rsidRPr="003E36AE">
        <w:rPr>
          <w:rFonts w:ascii="Times New Roman" w:eastAsia="Calibri" w:hAnsi="Times New Roman"/>
          <w:b w:val="0"/>
          <w:bCs w:val="0"/>
          <w:smallCaps w:val="0"/>
          <w:color w:val="auto"/>
          <w:sz w:val="24"/>
          <w:szCs w:val="24"/>
          <w:lang w:val="en-IN" w:eastAsia="en-IN"/>
        </w:rPr>
        <w:t xml:space="preserve">Three (03) years </w:t>
      </w:r>
      <w:r w:rsidR="003E36AE" w:rsidRPr="00897944">
        <w:rPr>
          <w:rFonts w:ascii="Times New Roman" w:eastAsia="Calibri" w:hAnsi="Times New Roman"/>
          <w:b w:val="0"/>
          <w:bCs w:val="0"/>
          <w:smallCaps w:val="0"/>
          <w:color w:val="auto"/>
          <w:sz w:val="24"/>
          <w:szCs w:val="24"/>
          <w:lang w:val="en-IN" w:eastAsia="en-IN"/>
        </w:rPr>
        <w:t xml:space="preserve">from date </w:t>
      </w:r>
      <w:r w:rsidR="00897944" w:rsidRPr="00897944">
        <w:rPr>
          <w:rFonts w:ascii="Times New Roman" w:eastAsia="Calibri" w:hAnsi="Times New Roman"/>
          <w:b w:val="0"/>
          <w:bCs w:val="0"/>
          <w:smallCaps w:val="0"/>
          <w:color w:val="auto"/>
          <w:sz w:val="24"/>
          <w:szCs w:val="24"/>
          <w:lang w:val="en-IN" w:eastAsia="en-IN"/>
        </w:rPr>
        <w:t xml:space="preserve">of </w:t>
      </w:r>
      <w:r w:rsidR="003E36AE" w:rsidRPr="00897944">
        <w:rPr>
          <w:rFonts w:ascii="Times New Roman" w:eastAsia="Calibri" w:hAnsi="Times New Roman"/>
          <w:b w:val="0"/>
          <w:bCs w:val="0"/>
          <w:smallCaps w:val="0"/>
          <w:color w:val="auto"/>
          <w:sz w:val="24"/>
          <w:szCs w:val="24"/>
          <w:lang w:val="en-IN" w:eastAsia="en-IN"/>
        </w:rPr>
        <w:t>commissioning</w:t>
      </w:r>
      <w:r w:rsidR="00723062">
        <w:rPr>
          <w:rFonts w:ascii="Times New Roman" w:eastAsia="Calibri" w:hAnsi="Times New Roman"/>
          <w:b w:val="0"/>
          <w:bCs w:val="0"/>
          <w:smallCaps w:val="0"/>
          <w:color w:val="auto"/>
          <w:sz w:val="24"/>
          <w:szCs w:val="24"/>
          <w:lang w:val="en-IN" w:eastAsia="en-IN"/>
        </w:rPr>
        <w:t xml:space="preserve"> i.e. Go – Live.</w:t>
      </w:r>
      <w:r w:rsidR="003E36AE">
        <w:rPr>
          <w:rFonts w:ascii="Times New Roman" w:eastAsia="Calibri" w:hAnsi="Times New Roman"/>
          <w:b w:val="0"/>
          <w:bCs w:val="0"/>
          <w:smallCaps w:val="0"/>
          <w:color w:val="auto"/>
          <w:sz w:val="24"/>
          <w:szCs w:val="24"/>
          <w:lang w:val="en-IN" w:eastAsia="en-IN"/>
        </w:rPr>
        <w:t xml:space="preserve"> </w:t>
      </w:r>
    </w:p>
    <w:p w:rsidR="00C15A6E" w:rsidRDefault="00C15A6E" w:rsidP="00BD1056"/>
    <w:p w:rsidR="008F5A3B" w:rsidRPr="009577EB" w:rsidRDefault="008F5A3B" w:rsidP="00BD1056">
      <w:pPr>
        <w:pStyle w:val="Heading1"/>
        <w:numPr>
          <w:ilvl w:val="0"/>
          <w:numId w:val="5"/>
        </w:numPr>
        <w:rPr>
          <w:rFonts w:ascii="Times New Roman" w:eastAsia="Calibri" w:hAnsi="Times New Roman"/>
          <w:bCs w:val="0"/>
          <w:smallCaps w:val="0"/>
          <w:color w:val="auto"/>
          <w:sz w:val="24"/>
          <w:szCs w:val="24"/>
          <w:lang w:val="en-IN" w:eastAsia="en-IN"/>
        </w:rPr>
      </w:pPr>
      <w:r w:rsidRPr="009577EB">
        <w:rPr>
          <w:rFonts w:ascii="Times New Roman" w:eastAsia="Calibri" w:hAnsi="Times New Roman"/>
          <w:bCs w:val="0"/>
          <w:smallCaps w:val="0"/>
          <w:color w:val="auto"/>
          <w:sz w:val="24"/>
          <w:szCs w:val="24"/>
          <w:lang w:val="en-IN" w:eastAsia="en-IN"/>
        </w:rPr>
        <w:t>Performance Bank Guarantee</w:t>
      </w:r>
      <w:bookmarkEnd w:id="11"/>
      <w:bookmarkEnd w:id="12"/>
      <w:bookmarkEnd w:id="13"/>
    </w:p>
    <w:p w:rsidR="00BD1056" w:rsidRPr="00BD1056" w:rsidRDefault="00BD1056" w:rsidP="00BD1056"/>
    <w:p w:rsidR="008F5A3B" w:rsidRPr="00626F1D" w:rsidRDefault="008F5A3B" w:rsidP="0000265F">
      <w:pPr>
        <w:pStyle w:val="Default"/>
        <w:numPr>
          <w:ilvl w:val="1"/>
          <w:numId w:val="2"/>
        </w:numPr>
        <w:ind w:left="1440"/>
        <w:jc w:val="both"/>
        <w:rPr>
          <w:color w:val="auto"/>
        </w:rPr>
      </w:pPr>
      <w:r w:rsidRPr="00626F1D">
        <w:rPr>
          <w:color w:val="auto"/>
        </w:rPr>
        <w:t>Within 30 days of receipt of the Work Order/Purchase order from the BEML Limited, the successful Bidder shall furnish to BEML Limited a Security in the form of Performance Bank Guarantee issued by a</w:t>
      </w:r>
      <w:r w:rsidR="00675A70" w:rsidRPr="00626F1D">
        <w:t>ny Scheduled Commercial Bank authorised by RBI</w:t>
      </w:r>
      <w:r w:rsidRPr="00626F1D">
        <w:t xml:space="preserve"> </w:t>
      </w:r>
      <w:r w:rsidRPr="00626F1D">
        <w:rPr>
          <w:color w:val="auto"/>
        </w:rPr>
        <w:t xml:space="preserve">for an amount of 10% of the </w:t>
      </w:r>
      <w:r w:rsidR="00037974">
        <w:rPr>
          <w:color w:val="auto"/>
        </w:rPr>
        <w:t xml:space="preserve">Annual </w:t>
      </w:r>
      <w:r w:rsidRPr="00626F1D">
        <w:rPr>
          <w:color w:val="auto"/>
        </w:rPr>
        <w:t xml:space="preserve">Contract </w:t>
      </w:r>
      <w:r w:rsidR="004E14B3" w:rsidRPr="00626F1D">
        <w:rPr>
          <w:color w:val="auto"/>
        </w:rPr>
        <w:t>value (without taxes)</w:t>
      </w:r>
      <w:r w:rsidRPr="00626F1D">
        <w:rPr>
          <w:color w:val="auto"/>
        </w:rPr>
        <w:t xml:space="preserve"> as per format enclosed at </w:t>
      </w:r>
      <w:r w:rsidRPr="00626F1D">
        <w:rPr>
          <w:b/>
          <w:color w:val="auto"/>
        </w:rPr>
        <w:t xml:space="preserve">Annexure - </w:t>
      </w:r>
      <w:r w:rsidR="00F70DF2">
        <w:rPr>
          <w:b/>
          <w:color w:val="auto"/>
        </w:rPr>
        <w:t>I</w:t>
      </w:r>
      <w:r w:rsidRPr="00626F1D">
        <w:rPr>
          <w:color w:val="auto"/>
        </w:rPr>
        <w:t>.</w:t>
      </w:r>
    </w:p>
    <w:p w:rsidR="008F5A3B" w:rsidRPr="00626F1D" w:rsidRDefault="008F5A3B" w:rsidP="005F6BC8">
      <w:pPr>
        <w:pStyle w:val="Default"/>
        <w:ind w:left="1440"/>
        <w:jc w:val="both"/>
        <w:rPr>
          <w:color w:val="auto"/>
        </w:rPr>
      </w:pPr>
    </w:p>
    <w:p w:rsidR="008F5A3B" w:rsidRPr="00BD1056" w:rsidRDefault="00091BE9" w:rsidP="0000265F">
      <w:pPr>
        <w:pStyle w:val="Default"/>
        <w:numPr>
          <w:ilvl w:val="1"/>
          <w:numId w:val="2"/>
        </w:numPr>
        <w:ind w:left="1440"/>
        <w:jc w:val="both"/>
        <w:rPr>
          <w:color w:val="auto"/>
        </w:rPr>
      </w:pPr>
      <w:r w:rsidRPr="00626F1D">
        <w:t xml:space="preserve">The Performance Bank Guarantee should be valid for a period of </w:t>
      </w:r>
      <w:r w:rsidR="002C4673">
        <w:t>42</w:t>
      </w:r>
      <w:r w:rsidR="00C14299" w:rsidRPr="00626F1D">
        <w:t xml:space="preserve"> (</w:t>
      </w:r>
      <w:r w:rsidR="002C4673">
        <w:t>Forty Two</w:t>
      </w:r>
      <w:r w:rsidR="00C14299" w:rsidRPr="00626F1D">
        <w:t xml:space="preserve">) </w:t>
      </w:r>
      <w:r w:rsidRPr="00626F1D">
        <w:t xml:space="preserve">months </w:t>
      </w:r>
    </w:p>
    <w:p w:rsidR="00BD1056" w:rsidRPr="00626F1D" w:rsidRDefault="00BD1056" w:rsidP="00BD1056">
      <w:pPr>
        <w:pStyle w:val="Default"/>
        <w:ind w:left="1440"/>
        <w:jc w:val="both"/>
        <w:rPr>
          <w:color w:val="auto"/>
        </w:rPr>
      </w:pPr>
    </w:p>
    <w:p w:rsidR="00CD1AF0" w:rsidRDefault="00CD1AF0" w:rsidP="00BD1056">
      <w:pPr>
        <w:pStyle w:val="Heading1"/>
        <w:numPr>
          <w:ilvl w:val="0"/>
          <w:numId w:val="5"/>
        </w:numPr>
        <w:rPr>
          <w:rFonts w:ascii="Times New Roman" w:eastAsia="Calibri" w:hAnsi="Times New Roman"/>
          <w:bCs w:val="0"/>
          <w:smallCaps w:val="0"/>
          <w:color w:val="auto"/>
          <w:sz w:val="24"/>
          <w:szCs w:val="24"/>
          <w:lang w:val="en-IN" w:eastAsia="en-IN"/>
        </w:rPr>
      </w:pPr>
      <w:bookmarkStart w:id="14" w:name="_Toc441651947"/>
      <w:bookmarkStart w:id="15" w:name="_Toc441651980"/>
      <w:bookmarkStart w:id="16" w:name="_Toc441652379"/>
      <w:bookmarkStart w:id="17" w:name="_Toc441651945"/>
      <w:bookmarkStart w:id="18" w:name="_Toc441651978"/>
      <w:bookmarkStart w:id="19" w:name="_Toc441652377"/>
      <w:r w:rsidRPr="009577EB">
        <w:rPr>
          <w:rFonts w:ascii="Times New Roman" w:eastAsia="Calibri" w:hAnsi="Times New Roman"/>
          <w:bCs w:val="0"/>
          <w:smallCaps w:val="0"/>
          <w:color w:val="auto"/>
          <w:sz w:val="24"/>
          <w:szCs w:val="24"/>
          <w:lang w:val="en-IN" w:eastAsia="en-IN"/>
        </w:rPr>
        <w:t>Payment Terms:</w:t>
      </w:r>
      <w:bookmarkEnd w:id="14"/>
      <w:bookmarkEnd w:id="15"/>
      <w:bookmarkEnd w:id="16"/>
    </w:p>
    <w:p w:rsidR="00CE64F3" w:rsidRPr="00A46570" w:rsidRDefault="00A46570" w:rsidP="00CE64F3">
      <w:pPr>
        <w:pStyle w:val="Default"/>
        <w:numPr>
          <w:ilvl w:val="0"/>
          <w:numId w:val="3"/>
        </w:numPr>
        <w:ind w:left="1418"/>
        <w:jc w:val="both"/>
      </w:pPr>
      <w:r w:rsidRPr="00A46570">
        <w:rPr>
          <w:b/>
        </w:rPr>
        <w:t>Supply &amp; Installation payment</w:t>
      </w:r>
      <w:r>
        <w:t xml:space="preserve">: </w:t>
      </w:r>
      <w:r w:rsidR="009E1C41">
        <w:t xml:space="preserve">100% Payments will be made as per MSME act </w:t>
      </w:r>
      <w:r w:rsidR="00CD1AF0" w:rsidRPr="00A46570">
        <w:t xml:space="preserve">for MSE </w:t>
      </w:r>
      <w:r w:rsidR="00C77E96" w:rsidRPr="00A46570">
        <w:t xml:space="preserve">firm </w:t>
      </w:r>
      <w:r w:rsidR="00CD1AF0" w:rsidRPr="00A46570">
        <w:t>&amp; for others on 60</w:t>
      </w:r>
      <w:r w:rsidR="00CD1AF0" w:rsidRPr="00A46570">
        <w:rPr>
          <w:vertAlign w:val="superscript"/>
        </w:rPr>
        <w:t>th</w:t>
      </w:r>
      <w:r w:rsidR="00CD1AF0" w:rsidRPr="00A46570">
        <w:t xml:space="preserve"> day on successful completion of </w:t>
      </w:r>
      <w:r w:rsidRPr="00A46570">
        <w:t>supply &amp; installation</w:t>
      </w:r>
      <w:r w:rsidR="00CD1AF0" w:rsidRPr="00A46570">
        <w:t xml:space="preserve"> as per Scope of work </w:t>
      </w:r>
      <w:r w:rsidR="00657011" w:rsidRPr="00A46570">
        <w:t xml:space="preserve">(for item slno 1,2 &amp; 3 of price bid) </w:t>
      </w:r>
      <w:r w:rsidR="00CD1AF0" w:rsidRPr="00A46570">
        <w:t xml:space="preserve">and on receipt of Invoice from firm and </w:t>
      </w:r>
      <w:r w:rsidR="00CE64F3" w:rsidRPr="00A46570">
        <w:rPr>
          <w:bCs/>
          <w:noProof/>
          <w:lang w:bidi="hi-IN"/>
        </w:rPr>
        <w:t>duly certified by IT Department</w:t>
      </w:r>
    </w:p>
    <w:p w:rsidR="00CE64F3" w:rsidRPr="00A46570" w:rsidRDefault="00CE64F3" w:rsidP="00CE64F3">
      <w:pPr>
        <w:pStyle w:val="ListParagraph"/>
      </w:pPr>
    </w:p>
    <w:p w:rsidR="00657011" w:rsidRPr="00A46570" w:rsidRDefault="00657011" w:rsidP="00657011">
      <w:pPr>
        <w:pStyle w:val="Default"/>
        <w:numPr>
          <w:ilvl w:val="0"/>
          <w:numId w:val="3"/>
        </w:numPr>
        <w:ind w:left="1418"/>
        <w:jc w:val="both"/>
      </w:pPr>
      <w:r w:rsidRPr="00A46570">
        <w:rPr>
          <w:b/>
          <w:color w:val="auto"/>
        </w:rPr>
        <w:t>AMC charges:</w:t>
      </w:r>
      <w:r w:rsidRPr="00A46570">
        <w:rPr>
          <w:color w:val="auto"/>
        </w:rPr>
        <w:t xml:space="preserve"> AMC </w:t>
      </w:r>
      <w:r w:rsidRPr="00A46570">
        <w:rPr>
          <w:bCs/>
          <w:noProof/>
          <w:lang w:bidi="hi-IN"/>
        </w:rPr>
        <w:t>Payment will be made in arrears on completion of each quarter (every 3 months) of service duly certified by IT Department</w:t>
      </w:r>
    </w:p>
    <w:p w:rsidR="00657011" w:rsidRPr="00A46570" w:rsidRDefault="00657011" w:rsidP="00657011">
      <w:pPr>
        <w:pStyle w:val="ListParagraph"/>
      </w:pPr>
    </w:p>
    <w:p w:rsidR="00657011" w:rsidRPr="00A46570" w:rsidRDefault="00657011" w:rsidP="00657011">
      <w:pPr>
        <w:pStyle w:val="Default"/>
        <w:numPr>
          <w:ilvl w:val="0"/>
          <w:numId w:val="3"/>
        </w:numPr>
        <w:ind w:left="1418"/>
        <w:jc w:val="both"/>
      </w:pPr>
      <w:r w:rsidRPr="00A46570">
        <w:rPr>
          <w:b/>
        </w:rPr>
        <w:lastRenderedPageBreak/>
        <w:t>Resource cost:</w:t>
      </w:r>
      <w:r w:rsidRPr="00A46570">
        <w:t xml:space="preserve"> payment to resource cost will be on monthly basis </w:t>
      </w:r>
      <w:r w:rsidR="009E4233" w:rsidRPr="00A46570">
        <w:t>(</w:t>
      </w:r>
      <w:r w:rsidR="00051687">
        <w:t>after completion of each month</w:t>
      </w:r>
      <w:r w:rsidR="009E4233" w:rsidRPr="00A46570">
        <w:t xml:space="preserve">) </w:t>
      </w:r>
      <w:r w:rsidRPr="00A46570">
        <w:t xml:space="preserve">duly certified </w:t>
      </w:r>
      <w:r w:rsidRPr="00A46570">
        <w:rPr>
          <w:bCs/>
          <w:noProof/>
          <w:lang w:bidi="hi-IN"/>
        </w:rPr>
        <w:t>by IT Department</w:t>
      </w:r>
    </w:p>
    <w:p w:rsidR="00657011" w:rsidRDefault="00657011" w:rsidP="00657011">
      <w:pPr>
        <w:pStyle w:val="ListParagraph"/>
      </w:pPr>
    </w:p>
    <w:p w:rsidR="00CD1AF0" w:rsidRPr="00626F1D" w:rsidRDefault="00CE64F3" w:rsidP="00CE64F3">
      <w:pPr>
        <w:pStyle w:val="Default"/>
        <w:ind w:left="1418"/>
        <w:jc w:val="both"/>
        <w:rPr>
          <w:color w:val="auto"/>
        </w:rPr>
      </w:pPr>
      <w:r>
        <w:t>B</w:t>
      </w:r>
      <w:r w:rsidR="00CD1AF0" w:rsidRPr="00626F1D">
        <w:t>idders not agreeing with the above terms, their quotations will be suitably loaded with applicable cash credit interest while evaluation of price bids. No advance will be paid by BEML</w:t>
      </w:r>
      <w:r w:rsidR="00CD1AF0" w:rsidRPr="00626F1D">
        <w:rPr>
          <w:color w:val="auto"/>
        </w:rPr>
        <w:t>.</w:t>
      </w:r>
    </w:p>
    <w:p w:rsidR="00CD1AF0" w:rsidRPr="00626F1D" w:rsidRDefault="00CD1AF0" w:rsidP="00CD1AF0">
      <w:pPr>
        <w:pStyle w:val="Default"/>
        <w:jc w:val="both"/>
        <w:rPr>
          <w:color w:val="auto"/>
        </w:rPr>
      </w:pPr>
    </w:p>
    <w:p w:rsidR="00CD1AF0" w:rsidRDefault="00CD1AF0" w:rsidP="007A5ECF">
      <w:pPr>
        <w:pStyle w:val="Default"/>
        <w:numPr>
          <w:ilvl w:val="0"/>
          <w:numId w:val="3"/>
        </w:numPr>
        <w:jc w:val="both"/>
        <w:rPr>
          <w:color w:val="auto"/>
        </w:rPr>
      </w:pPr>
      <w:r w:rsidRPr="00626F1D">
        <w:rPr>
          <w:color w:val="auto"/>
        </w:rPr>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70487E" w:rsidRPr="0070487E" w:rsidRDefault="0070487E" w:rsidP="0070487E">
      <w:pPr>
        <w:pStyle w:val="Heading2"/>
        <w:tabs>
          <w:tab w:val="clear" w:pos="858"/>
        </w:tabs>
        <w:spacing w:before="0"/>
        <w:ind w:left="1260" w:firstLine="0"/>
        <w:jc w:val="both"/>
        <w:rPr>
          <w:rFonts w:ascii="Times New Roman" w:eastAsia="Calibri" w:hAnsi="Times New Roman" w:cs="Times New Roman"/>
          <w:b w:val="0"/>
          <w:bCs w:val="0"/>
          <w:color w:val="000000"/>
          <w:sz w:val="24"/>
          <w:szCs w:val="24"/>
          <w:lang w:val="en-IN" w:eastAsia="en-IN"/>
        </w:rPr>
      </w:pPr>
    </w:p>
    <w:p w:rsidR="00C223ED" w:rsidRDefault="00104594" w:rsidP="009577EB">
      <w:pPr>
        <w:pStyle w:val="Heading1"/>
        <w:numPr>
          <w:ilvl w:val="0"/>
          <w:numId w:val="5"/>
        </w:numPr>
        <w:jc w:val="both"/>
        <w:rPr>
          <w:rFonts w:ascii="Times New Roman" w:eastAsia="Calibri" w:hAnsi="Times New Roman"/>
          <w:b w:val="0"/>
          <w:bCs w:val="0"/>
          <w:color w:val="000000"/>
          <w:sz w:val="24"/>
          <w:szCs w:val="24"/>
          <w:lang w:val="en-IN" w:eastAsia="en-IN"/>
        </w:rPr>
      </w:pPr>
      <w:r w:rsidRPr="00BD1056">
        <w:rPr>
          <w:rFonts w:ascii="Times New Roman" w:hAnsi="Times New Roman"/>
          <w:smallCaps w:val="0"/>
          <w:color w:val="auto"/>
          <w:sz w:val="24"/>
          <w:szCs w:val="24"/>
        </w:rPr>
        <w:t>Delivery</w:t>
      </w:r>
      <w:r w:rsidR="00006EE7" w:rsidRPr="00BD1056">
        <w:rPr>
          <w:rFonts w:ascii="Times New Roman" w:hAnsi="Times New Roman"/>
          <w:smallCaps w:val="0"/>
          <w:color w:val="auto"/>
          <w:sz w:val="24"/>
          <w:szCs w:val="24"/>
        </w:rPr>
        <w:t xml:space="preserve">/ </w:t>
      </w:r>
      <w:r w:rsidR="009577EB" w:rsidRPr="00BD1056">
        <w:rPr>
          <w:rFonts w:ascii="Times New Roman" w:hAnsi="Times New Roman"/>
          <w:smallCaps w:val="0"/>
          <w:color w:val="auto"/>
          <w:sz w:val="24"/>
          <w:szCs w:val="24"/>
        </w:rPr>
        <w:t>Installation, Configuration</w:t>
      </w:r>
      <w:r w:rsidR="00936DF7" w:rsidRPr="00BD1056">
        <w:rPr>
          <w:rFonts w:ascii="Times New Roman" w:hAnsi="Times New Roman"/>
          <w:smallCaps w:val="0"/>
          <w:color w:val="auto"/>
          <w:sz w:val="24"/>
          <w:szCs w:val="24"/>
        </w:rPr>
        <w:t xml:space="preserve"> &amp; Commissioning of entire Solution</w:t>
      </w:r>
      <w:r w:rsidR="00744827" w:rsidRPr="00BD1056">
        <w:rPr>
          <w:rFonts w:ascii="Times New Roman" w:hAnsi="Times New Roman"/>
          <w:smallCaps w:val="0"/>
          <w:color w:val="auto"/>
          <w:sz w:val="24"/>
          <w:szCs w:val="24"/>
        </w:rPr>
        <w:t>:</w:t>
      </w:r>
      <w:bookmarkEnd w:id="17"/>
      <w:bookmarkEnd w:id="18"/>
      <w:bookmarkEnd w:id="19"/>
      <w:r w:rsidR="00960422" w:rsidRPr="00626F1D">
        <w:rPr>
          <w:rFonts w:ascii="Times New Roman" w:eastAsia="Calibri" w:hAnsi="Times New Roman"/>
          <w:b w:val="0"/>
          <w:bCs w:val="0"/>
          <w:color w:val="000000"/>
          <w:sz w:val="24"/>
          <w:szCs w:val="24"/>
          <w:lang w:val="en-IN" w:eastAsia="en-IN"/>
        </w:rPr>
        <w:t xml:space="preserve"> </w:t>
      </w:r>
      <w:r w:rsidR="009577EB">
        <w:rPr>
          <w:rFonts w:ascii="Times New Roman" w:eastAsia="Calibri" w:hAnsi="Times New Roman"/>
          <w:b w:val="0"/>
          <w:bCs w:val="0"/>
          <w:color w:val="000000"/>
          <w:sz w:val="24"/>
          <w:szCs w:val="24"/>
          <w:lang w:val="en-IN" w:eastAsia="en-IN"/>
        </w:rPr>
        <w:t>W</w:t>
      </w:r>
      <w:r w:rsidR="00936DF7" w:rsidRPr="009577EB">
        <w:rPr>
          <w:rFonts w:ascii="Times New Roman" w:eastAsia="Calibri" w:hAnsi="Times New Roman"/>
          <w:b w:val="0"/>
          <w:bCs w:val="0"/>
          <w:smallCaps w:val="0"/>
          <w:color w:val="auto"/>
          <w:sz w:val="24"/>
          <w:szCs w:val="24"/>
          <w:lang w:val="en-IN" w:eastAsia="en-IN"/>
        </w:rPr>
        <w:t xml:space="preserve">ithin 8 weeks </w:t>
      </w:r>
      <w:r w:rsidR="00960422" w:rsidRPr="009577EB">
        <w:rPr>
          <w:rFonts w:ascii="Times New Roman" w:eastAsia="Calibri" w:hAnsi="Times New Roman"/>
          <w:b w:val="0"/>
          <w:bCs w:val="0"/>
          <w:smallCaps w:val="0"/>
          <w:color w:val="auto"/>
          <w:sz w:val="24"/>
          <w:szCs w:val="24"/>
          <w:lang w:val="en-IN" w:eastAsia="en-IN"/>
        </w:rPr>
        <w:t xml:space="preserve">from the date of </w:t>
      </w:r>
      <w:r w:rsidRPr="009577EB">
        <w:rPr>
          <w:rFonts w:ascii="Times New Roman" w:eastAsia="Calibri" w:hAnsi="Times New Roman"/>
          <w:b w:val="0"/>
          <w:bCs w:val="0"/>
          <w:smallCaps w:val="0"/>
          <w:color w:val="auto"/>
          <w:sz w:val="24"/>
          <w:szCs w:val="24"/>
          <w:lang w:val="en-IN" w:eastAsia="en-IN"/>
        </w:rPr>
        <w:t xml:space="preserve">receipt of </w:t>
      </w:r>
      <w:r w:rsidR="00960422" w:rsidRPr="009577EB">
        <w:rPr>
          <w:rFonts w:ascii="Times New Roman" w:eastAsia="Calibri" w:hAnsi="Times New Roman"/>
          <w:b w:val="0"/>
          <w:bCs w:val="0"/>
          <w:smallCaps w:val="0"/>
          <w:color w:val="auto"/>
          <w:sz w:val="24"/>
          <w:szCs w:val="24"/>
          <w:lang w:val="en-IN" w:eastAsia="en-IN"/>
        </w:rPr>
        <w:t>P</w:t>
      </w:r>
      <w:r w:rsidRPr="009577EB">
        <w:rPr>
          <w:rFonts w:ascii="Times New Roman" w:eastAsia="Calibri" w:hAnsi="Times New Roman"/>
          <w:b w:val="0"/>
          <w:bCs w:val="0"/>
          <w:smallCaps w:val="0"/>
          <w:color w:val="auto"/>
          <w:sz w:val="24"/>
          <w:szCs w:val="24"/>
          <w:lang w:val="en-IN" w:eastAsia="en-IN"/>
        </w:rPr>
        <w:t xml:space="preserve">urchase </w:t>
      </w:r>
      <w:r w:rsidR="00960422" w:rsidRPr="009577EB">
        <w:rPr>
          <w:rFonts w:ascii="Times New Roman" w:eastAsia="Calibri" w:hAnsi="Times New Roman"/>
          <w:b w:val="0"/>
          <w:bCs w:val="0"/>
          <w:smallCaps w:val="0"/>
          <w:color w:val="auto"/>
          <w:sz w:val="24"/>
          <w:szCs w:val="24"/>
          <w:lang w:val="en-IN" w:eastAsia="en-IN"/>
        </w:rPr>
        <w:t>O</w:t>
      </w:r>
      <w:r w:rsidRPr="009577EB">
        <w:rPr>
          <w:rFonts w:ascii="Times New Roman" w:eastAsia="Calibri" w:hAnsi="Times New Roman"/>
          <w:b w:val="0"/>
          <w:bCs w:val="0"/>
          <w:smallCaps w:val="0"/>
          <w:color w:val="auto"/>
          <w:sz w:val="24"/>
          <w:szCs w:val="24"/>
          <w:lang w:val="en-IN" w:eastAsia="en-IN"/>
        </w:rPr>
        <w:t>rder.</w:t>
      </w:r>
    </w:p>
    <w:p w:rsidR="00BD1056" w:rsidRPr="00BD1056" w:rsidRDefault="00BD1056" w:rsidP="00BD1056">
      <w:pPr>
        <w:rPr>
          <w:rFonts w:eastAsia="Calibri"/>
          <w:lang w:val="en-IN" w:eastAsia="en-IN"/>
        </w:rPr>
      </w:pPr>
    </w:p>
    <w:p w:rsidR="008F5A3B" w:rsidRPr="00BD1056" w:rsidRDefault="00006EE7" w:rsidP="00BD1056">
      <w:pPr>
        <w:pStyle w:val="Heading1"/>
        <w:numPr>
          <w:ilvl w:val="0"/>
          <w:numId w:val="5"/>
        </w:numPr>
        <w:rPr>
          <w:rFonts w:ascii="Times New Roman" w:hAnsi="Times New Roman"/>
          <w:color w:val="auto"/>
          <w:sz w:val="24"/>
          <w:szCs w:val="24"/>
        </w:rPr>
      </w:pPr>
      <w:bookmarkStart w:id="20" w:name="_Toc441651946"/>
      <w:bookmarkStart w:id="21" w:name="_Toc441651979"/>
      <w:bookmarkStart w:id="22" w:name="_Toc441652378"/>
      <w:r w:rsidRPr="00BD1056">
        <w:rPr>
          <w:rFonts w:ascii="Times New Roman" w:hAnsi="Times New Roman"/>
          <w:color w:val="auto"/>
          <w:sz w:val="24"/>
          <w:szCs w:val="24"/>
        </w:rPr>
        <w:t>Acceptance of supply &amp; implementation:</w:t>
      </w:r>
      <w:bookmarkEnd w:id="20"/>
      <w:bookmarkEnd w:id="21"/>
      <w:bookmarkEnd w:id="22"/>
    </w:p>
    <w:p w:rsidR="00692E3D" w:rsidRPr="00B012B4" w:rsidRDefault="00692E3D" w:rsidP="0074455F">
      <w:pPr>
        <w:pStyle w:val="BodyText"/>
        <w:widowControl w:val="0"/>
        <w:numPr>
          <w:ilvl w:val="0"/>
          <w:numId w:val="21"/>
        </w:numPr>
        <w:suppressAutoHyphens w:val="0"/>
        <w:autoSpaceDE w:val="0"/>
        <w:autoSpaceDN w:val="0"/>
        <w:spacing w:before="178" w:line="259" w:lineRule="auto"/>
        <w:ind w:right="414"/>
        <w:rPr>
          <w:rFonts w:ascii="Times New Roman" w:hAnsi="Times New Roman"/>
          <w:i w:val="0"/>
        </w:rPr>
      </w:pPr>
      <w:bookmarkStart w:id="23" w:name="_Toc441651948"/>
      <w:bookmarkStart w:id="24" w:name="_Toc441651981"/>
      <w:bookmarkStart w:id="25" w:name="_Toc441652380"/>
      <w:r w:rsidRPr="00B012B4">
        <w:rPr>
          <w:rFonts w:ascii="Times New Roman" w:hAnsi="Times New Roman"/>
          <w:i w:val="0"/>
        </w:rPr>
        <w:t>The acceptance test to verify the committed performance indicators may be performed by the BEML, after completion of installation of the product at our location. Complete software as specified in the tender must have been supplied, installed and integrated with the existing systems of BEML properly by the bidder prior to acceptance of the same. The acceptance test may be conducted by BEML or person nominated by BEML at its option. The bidder will be responsible for setting up and running the acceptance test without any extra cost to BEML.</w:t>
      </w:r>
    </w:p>
    <w:p w:rsidR="00692E3D" w:rsidRPr="00B012B4" w:rsidRDefault="00692E3D" w:rsidP="0074455F">
      <w:pPr>
        <w:pStyle w:val="BodyText"/>
        <w:widowControl w:val="0"/>
        <w:numPr>
          <w:ilvl w:val="0"/>
          <w:numId w:val="21"/>
        </w:numPr>
        <w:suppressAutoHyphens w:val="0"/>
        <w:autoSpaceDE w:val="0"/>
        <w:autoSpaceDN w:val="0"/>
        <w:spacing w:before="178" w:line="259" w:lineRule="auto"/>
        <w:ind w:right="414"/>
        <w:rPr>
          <w:rFonts w:ascii="Times New Roman" w:hAnsi="Times New Roman"/>
          <w:i w:val="0"/>
        </w:rPr>
      </w:pPr>
      <w:r w:rsidRPr="00B012B4">
        <w:rPr>
          <w:rFonts w:ascii="Times New Roman" w:hAnsi="Times New Roman"/>
          <w:i w:val="0"/>
        </w:rPr>
        <w:t>In the event of software failing to pass the acceptance test, a period not exceeding four weeks will be given to rectify the defects and clear the acceptance test, failing which BEML reserves the right to reject the software</w:t>
      </w:r>
      <w:r w:rsidR="00B012B4">
        <w:rPr>
          <w:rFonts w:ascii="Times New Roman" w:hAnsi="Times New Roman"/>
          <w:i w:val="0"/>
        </w:rPr>
        <w:t xml:space="preserve"> </w:t>
      </w:r>
      <w:r w:rsidRPr="00B012B4">
        <w:rPr>
          <w:rFonts w:ascii="Times New Roman" w:hAnsi="Times New Roman"/>
          <w:i w:val="0"/>
        </w:rPr>
        <w:t>and cancel the order and recall all the payments made by BEML to the bidder under this contract.</w:t>
      </w:r>
    </w:p>
    <w:p w:rsidR="00B012B4" w:rsidRDefault="00B012B4" w:rsidP="00B012B4">
      <w:pPr>
        <w:pStyle w:val="BodyText"/>
        <w:widowControl w:val="0"/>
        <w:suppressAutoHyphens w:val="0"/>
        <w:autoSpaceDE w:val="0"/>
        <w:autoSpaceDN w:val="0"/>
        <w:ind w:left="1600" w:right="414"/>
        <w:rPr>
          <w:rFonts w:ascii="Times New Roman" w:hAnsi="Times New Roman"/>
        </w:rPr>
      </w:pPr>
    </w:p>
    <w:p w:rsidR="008F5A3B" w:rsidRPr="00B012B4" w:rsidRDefault="00692E3D" w:rsidP="0074455F">
      <w:pPr>
        <w:pStyle w:val="Default"/>
        <w:numPr>
          <w:ilvl w:val="0"/>
          <w:numId w:val="21"/>
        </w:numPr>
        <w:jc w:val="both"/>
        <w:rPr>
          <w:color w:val="auto"/>
        </w:rPr>
      </w:pPr>
      <w:r w:rsidRPr="00DE12C1">
        <w:t xml:space="preserve">Successful conduct and conclusion of the acceptance tests for the installed components shall also be the sole responsibility of the bidder. During acceptance test the bidder must demonstrate all the features of the respective </w:t>
      </w:r>
      <w:r>
        <w:t>software</w:t>
      </w:r>
      <w:r w:rsidRPr="00DE12C1">
        <w:t xml:space="preserve"> items</w:t>
      </w:r>
      <w:r w:rsidR="00B012B4">
        <w:t>.</w:t>
      </w:r>
    </w:p>
    <w:p w:rsidR="00B012B4" w:rsidRDefault="00B012B4" w:rsidP="00B012B4">
      <w:pPr>
        <w:pStyle w:val="ListParagraph"/>
      </w:pPr>
    </w:p>
    <w:bookmarkEnd w:id="23"/>
    <w:bookmarkEnd w:id="24"/>
    <w:bookmarkEnd w:id="25"/>
    <w:p w:rsidR="00BD1056" w:rsidRDefault="008F5A3B" w:rsidP="009577EB">
      <w:pPr>
        <w:pStyle w:val="Heading1"/>
        <w:numPr>
          <w:ilvl w:val="0"/>
          <w:numId w:val="5"/>
        </w:numPr>
        <w:jc w:val="both"/>
        <w:rPr>
          <w:rFonts w:ascii="Times New Roman" w:eastAsia="Calibri" w:hAnsi="Times New Roman"/>
          <w:bCs w:val="0"/>
          <w:smallCaps w:val="0"/>
          <w:color w:val="000000"/>
          <w:sz w:val="24"/>
          <w:szCs w:val="24"/>
          <w:lang w:val="en-IN" w:eastAsia="en-IN"/>
        </w:rPr>
      </w:pPr>
      <w:r w:rsidRPr="009577EB">
        <w:rPr>
          <w:rFonts w:ascii="Times New Roman" w:eastAsia="Calibri" w:hAnsi="Times New Roman"/>
          <w:bCs w:val="0"/>
          <w:smallCaps w:val="0"/>
          <w:color w:val="000000"/>
          <w:sz w:val="24"/>
          <w:szCs w:val="24"/>
          <w:lang w:val="en-IN" w:eastAsia="en-IN"/>
        </w:rPr>
        <w:t>Liquidated Damages (LD):</w:t>
      </w:r>
      <w:r w:rsidR="009577EB">
        <w:rPr>
          <w:rFonts w:ascii="Times New Roman" w:eastAsia="Calibri" w:hAnsi="Times New Roman"/>
          <w:bCs w:val="0"/>
          <w:smallCaps w:val="0"/>
          <w:color w:val="000000"/>
          <w:sz w:val="24"/>
          <w:szCs w:val="24"/>
          <w:lang w:val="en-IN" w:eastAsia="en-IN"/>
        </w:rPr>
        <w:t xml:space="preserve"> </w:t>
      </w:r>
      <w:r w:rsidR="009577EB" w:rsidRPr="009577EB">
        <w:rPr>
          <w:rFonts w:ascii="Times New Roman" w:eastAsia="Calibri" w:hAnsi="Times New Roman"/>
          <w:b w:val="0"/>
          <w:bCs w:val="0"/>
          <w:smallCaps w:val="0"/>
          <w:color w:val="000000"/>
          <w:sz w:val="24"/>
          <w:szCs w:val="24"/>
          <w:lang w:val="en-IN" w:eastAsia="en-IN"/>
        </w:rPr>
        <w:t>If the Supplier exceeds any agreed delivery date (s) or period(s), purchaser shall levy LD for such delay @ 0.5% per week (7days) and part thereof, subject to a maximum of 5% of the value of the delayed portion of the Purchase Order. GST  at  applicable  rates  shall  be  charged  extra  on  the  liquidated  damages  recovered</w:t>
      </w:r>
      <w:r w:rsidR="009577EB">
        <w:rPr>
          <w:rFonts w:ascii="Times New Roman" w:eastAsia="Calibri" w:hAnsi="Times New Roman"/>
          <w:bCs w:val="0"/>
          <w:smallCaps w:val="0"/>
          <w:color w:val="000000"/>
          <w:sz w:val="24"/>
          <w:szCs w:val="24"/>
          <w:lang w:val="en-IN" w:eastAsia="en-IN"/>
        </w:rPr>
        <w:t>.</w:t>
      </w:r>
    </w:p>
    <w:p w:rsidR="009577EB" w:rsidRDefault="009577EB" w:rsidP="009577EB">
      <w:pPr>
        <w:rPr>
          <w:lang w:val="en-IN" w:eastAsia="en-IN"/>
        </w:rPr>
      </w:pPr>
    </w:p>
    <w:p w:rsidR="00006EE7" w:rsidRPr="009577EB" w:rsidRDefault="00006EE7" w:rsidP="009577EB">
      <w:pPr>
        <w:pStyle w:val="Heading1"/>
        <w:numPr>
          <w:ilvl w:val="0"/>
          <w:numId w:val="5"/>
        </w:numPr>
        <w:ind w:left="1134"/>
        <w:jc w:val="both"/>
        <w:rPr>
          <w:rFonts w:ascii="Times New Roman" w:eastAsia="Calibri" w:hAnsi="Times New Roman"/>
          <w:b w:val="0"/>
          <w:bCs w:val="0"/>
          <w:smallCaps w:val="0"/>
          <w:color w:val="000000"/>
          <w:sz w:val="24"/>
          <w:szCs w:val="24"/>
          <w:lang w:val="en-IN" w:eastAsia="en-IN"/>
        </w:rPr>
      </w:pPr>
      <w:r w:rsidRPr="009577EB">
        <w:rPr>
          <w:rFonts w:ascii="Times New Roman" w:eastAsia="Calibri" w:hAnsi="Times New Roman"/>
          <w:bCs w:val="0"/>
          <w:smallCaps w:val="0"/>
          <w:color w:val="000000"/>
          <w:sz w:val="24"/>
          <w:szCs w:val="24"/>
          <w:lang w:val="en-IN" w:eastAsia="en-IN"/>
        </w:rPr>
        <w:lastRenderedPageBreak/>
        <w:t>Risk Purchase Clause</w:t>
      </w:r>
      <w:r w:rsidRPr="009577EB">
        <w:rPr>
          <w:rFonts w:ascii="Times New Roman" w:eastAsia="Calibri" w:hAnsi="Times New Roman"/>
          <w:b w:val="0"/>
          <w:bCs w:val="0"/>
          <w:smallCaps w:val="0"/>
          <w:color w:val="000000"/>
          <w:sz w:val="24"/>
          <w:szCs w:val="24"/>
          <w:lang w:val="en-IN" w:eastAsia="en-IN"/>
        </w:rPr>
        <w:t>: In the event of Non Performance of the order, BEML reserves the right to avail the services from alternate source at the bidder risk and cost apart from recovery/en-cash of EMD/PBG.</w:t>
      </w:r>
    </w:p>
    <w:p w:rsidR="00006EE7" w:rsidRPr="00B012B4" w:rsidRDefault="00006EE7" w:rsidP="00006EE7">
      <w:pPr>
        <w:pStyle w:val="Default"/>
        <w:ind w:left="1211"/>
        <w:jc w:val="both"/>
        <w:rPr>
          <w:color w:val="auto"/>
        </w:rPr>
      </w:pPr>
    </w:p>
    <w:p w:rsidR="00B012B4" w:rsidRPr="00BD1056" w:rsidRDefault="00B012B4" w:rsidP="009577EB">
      <w:pPr>
        <w:pStyle w:val="Heading1"/>
        <w:numPr>
          <w:ilvl w:val="0"/>
          <w:numId w:val="5"/>
        </w:numPr>
        <w:ind w:left="1134"/>
        <w:rPr>
          <w:rFonts w:ascii="Times New Roman" w:hAnsi="Times New Roman"/>
          <w:color w:val="auto"/>
          <w:sz w:val="24"/>
          <w:szCs w:val="24"/>
        </w:rPr>
      </w:pPr>
      <w:r w:rsidRPr="00BD1056">
        <w:rPr>
          <w:rFonts w:ascii="Times New Roman" w:hAnsi="Times New Roman"/>
          <w:color w:val="auto"/>
          <w:sz w:val="24"/>
          <w:szCs w:val="24"/>
        </w:rPr>
        <w:t>Penalty Clause</w:t>
      </w:r>
    </w:p>
    <w:p w:rsidR="00B012B4" w:rsidRPr="00B012B4" w:rsidRDefault="00B012B4" w:rsidP="0074455F">
      <w:pPr>
        <w:pStyle w:val="BodyText"/>
        <w:numPr>
          <w:ilvl w:val="0"/>
          <w:numId w:val="22"/>
        </w:numPr>
        <w:spacing w:before="178" w:line="259" w:lineRule="auto"/>
        <w:ind w:right="-22"/>
        <w:rPr>
          <w:rFonts w:ascii="Times New Roman" w:eastAsia="Calibri" w:hAnsi="Times New Roman"/>
          <w:bCs w:val="0"/>
          <w:i w:val="0"/>
          <w:iCs w:val="0"/>
          <w:color w:val="000000"/>
          <w:lang w:val="en-IN" w:eastAsia="en-IN"/>
        </w:rPr>
      </w:pPr>
      <w:r w:rsidRPr="00B012B4">
        <w:rPr>
          <w:rFonts w:ascii="Times New Roman" w:eastAsia="Calibri" w:hAnsi="Times New Roman"/>
          <w:bCs w:val="0"/>
          <w:i w:val="0"/>
          <w:iCs w:val="0"/>
          <w:color w:val="000000"/>
          <w:lang w:val="en-IN" w:eastAsia="en-IN"/>
        </w:rPr>
        <w:t xml:space="preserve">Penalty Clause during the contract period including warranty: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should make sure that the reported issues are resolved with-in 24 hrs from the time of reporting. In case of failure of such resolution, it will be considered as an Instance. If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fails to resolve the reported issues with-in 24 hrs, BEML will take up alternative measures for resolving the issues at the risk and cost of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w:t>
      </w:r>
    </w:p>
    <w:p w:rsidR="00B012B4" w:rsidRPr="00B012B4" w:rsidRDefault="00B012B4" w:rsidP="0074455F">
      <w:pPr>
        <w:pStyle w:val="BodyText"/>
        <w:numPr>
          <w:ilvl w:val="0"/>
          <w:numId w:val="22"/>
        </w:numPr>
        <w:spacing w:before="178" w:line="259" w:lineRule="auto"/>
        <w:ind w:right="-22"/>
        <w:rPr>
          <w:rFonts w:ascii="Times New Roman" w:eastAsia="Calibri" w:hAnsi="Times New Roman"/>
          <w:bCs w:val="0"/>
          <w:i w:val="0"/>
          <w:iCs w:val="0"/>
          <w:color w:val="000000"/>
          <w:lang w:val="en-IN" w:eastAsia="en-IN"/>
        </w:rPr>
      </w:pPr>
      <w:r w:rsidRPr="00B012B4">
        <w:rPr>
          <w:rFonts w:ascii="Times New Roman" w:eastAsia="Calibri" w:hAnsi="Times New Roman"/>
          <w:bCs w:val="0"/>
          <w:i w:val="0"/>
          <w:iCs w:val="0"/>
          <w:color w:val="000000"/>
          <w:lang w:val="en-IN" w:eastAsia="en-IN"/>
        </w:rPr>
        <w:t xml:space="preserve">During the contract, each such instance will attract a penalty of 10% of PBG value. More than three such occasions will lead to forfeiture of total PBG amount. </w:t>
      </w:r>
    </w:p>
    <w:p w:rsidR="00B012B4" w:rsidRDefault="00B012B4" w:rsidP="0074455F">
      <w:pPr>
        <w:pStyle w:val="BodyText"/>
        <w:numPr>
          <w:ilvl w:val="0"/>
          <w:numId w:val="22"/>
        </w:numPr>
        <w:spacing w:before="178" w:line="259" w:lineRule="auto"/>
        <w:ind w:right="-22"/>
        <w:rPr>
          <w:rFonts w:ascii="Times New Roman" w:eastAsia="Calibri" w:hAnsi="Times New Roman"/>
          <w:bCs w:val="0"/>
          <w:i w:val="0"/>
          <w:iCs w:val="0"/>
          <w:color w:val="000000"/>
          <w:lang w:val="en-IN" w:eastAsia="en-IN"/>
        </w:rPr>
      </w:pPr>
      <w:r w:rsidRPr="00B012B4">
        <w:rPr>
          <w:rFonts w:ascii="Times New Roman" w:eastAsia="Calibri" w:hAnsi="Times New Roman"/>
          <w:bCs w:val="0"/>
          <w:i w:val="0"/>
          <w:iCs w:val="0"/>
          <w:color w:val="000000"/>
          <w:lang w:val="en-IN" w:eastAsia="en-IN"/>
        </w:rPr>
        <w:t xml:space="preserve">In case, if Successful </w:t>
      </w:r>
      <w:r w:rsidR="0039777E">
        <w:rPr>
          <w:rFonts w:ascii="Times New Roman" w:eastAsia="Calibri" w:hAnsi="Times New Roman"/>
          <w:bCs w:val="0"/>
          <w:i w:val="0"/>
          <w:iCs w:val="0"/>
          <w:color w:val="000000"/>
          <w:lang w:val="en-IN" w:eastAsia="en-IN"/>
        </w:rPr>
        <w:t>bidder</w:t>
      </w:r>
      <w:r w:rsidRPr="00B012B4">
        <w:rPr>
          <w:rFonts w:ascii="Times New Roman" w:eastAsia="Calibri" w:hAnsi="Times New Roman"/>
          <w:bCs w:val="0"/>
          <w:i w:val="0"/>
          <w:iCs w:val="0"/>
          <w:color w:val="000000"/>
          <w:lang w:val="en-IN" w:eastAsia="en-IN"/>
        </w:rPr>
        <w:t xml:space="preserve"> fails to resolve the reported issues with-in 24 hrs and BEML gets the issues resolved through alternative means, it should not have any implications on the already agreed support for the systems / peripherals provided.</w:t>
      </w:r>
    </w:p>
    <w:p w:rsidR="00B012B4" w:rsidRPr="00B012B4" w:rsidRDefault="00B012B4" w:rsidP="00006EE7">
      <w:pPr>
        <w:pStyle w:val="BodyText"/>
        <w:spacing w:line="259" w:lineRule="auto"/>
        <w:ind w:left="1240" w:right="414"/>
        <w:rPr>
          <w:rFonts w:ascii="Times New Roman" w:eastAsia="Calibri" w:hAnsi="Times New Roman"/>
          <w:bCs w:val="0"/>
          <w:i w:val="0"/>
          <w:iCs w:val="0"/>
          <w:color w:val="000000"/>
          <w:lang w:val="en-IN" w:eastAsia="en-IN"/>
        </w:rPr>
      </w:pPr>
    </w:p>
    <w:p w:rsidR="00B012B4" w:rsidRPr="00BD1056" w:rsidRDefault="00B012B4"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 Information Security </w:t>
      </w:r>
    </w:p>
    <w:p w:rsidR="00B012B4" w:rsidRPr="00006EE7" w:rsidRDefault="00B012B4" w:rsidP="0074455F">
      <w:pPr>
        <w:pStyle w:val="BodyText"/>
        <w:widowControl w:val="0"/>
        <w:numPr>
          <w:ilvl w:val="0"/>
          <w:numId w:val="23"/>
        </w:numPr>
        <w:suppressAutoHyphens w:val="0"/>
        <w:autoSpaceDE w:val="0"/>
        <w:autoSpaceDN w:val="0"/>
        <w:spacing w:before="178" w:line="259" w:lineRule="auto"/>
        <w:ind w:left="1276" w:right="-22"/>
        <w:rPr>
          <w:rFonts w:ascii="Times New Roman" w:hAnsi="Times New Roman"/>
          <w:i w:val="0"/>
        </w:rPr>
      </w:pPr>
      <w:r w:rsidRPr="00006EE7">
        <w:rPr>
          <w:rFonts w:ascii="Times New Roman" w:hAnsi="Times New Roman"/>
          <w:i w:val="0"/>
        </w:rPr>
        <w:t>The Bidder and its personnel shall not carry any written material, layout, diagrams, floppy diskettes, hard disk, storage tapes or any other media out of BEML’s premise without written permission from BEML Limited.</w:t>
      </w:r>
    </w:p>
    <w:p w:rsidR="00B012B4" w:rsidRDefault="00B012B4" w:rsidP="0074455F">
      <w:pPr>
        <w:pStyle w:val="BodyText"/>
        <w:widowControl w:val="0"/>
        <w:numPr>
          <w:ilvl w:val="0"/>
          <w:numId w:val="23"/>
        </w:numPr>
        <w:suppressAutoHyphens w:val="0"/>
        <w:autoSpaceDE w:val="0"/>
        <w:autoSpaceDN w:val="0"/>
        <w:spacing w:before="178" w:line="259" w:lineRule="auto"/>
        <w:ind w:left="1276" w:right="-22"/>
        <w:rPr>
          <w:rFonts w:ascii="Times New Roman" w:hAnsi="Times New Roman"/>
          <w:i w:val="0"/>
        </w:rPr>
      </w:pPr>
      <w:r w:rsidRPr="00006EE7">
        <w:rPr>
          <w:rFonts w:ascii="Times New Roman" w:hAnsi="Times New Roman"/>
          <w:i w:val="0"/>
        </w:rPr>
        <w:t>The Bidder personnel shall follow BEML’s information security policy and instructions in this behalf.</w:t>
      </w:r>
    </w:p>
    <w:p w:rsidR="00B012B4" w:rsidRDefault="00B012B4" w:rsidP="0074455F">
      <w:pPr>
        <w:pStyle w:val="BodyText"/>
        <w:widowControl w:val="0"/>
        <w:numPr>
          <w:ilvl w:val="0"/>
          <w:numId w:val="24"/>
        </w:numPr>
        <w:suppressAutoHyphens w:val="0"/>
        <w:autoSpaceDE w:val="0"/>
        <w:autoSpaceDN w:val="0"/>
        <w:spacing w:before="178" w:line="259" w:lineRule="auto"/>
        <w:ind w:left="1701" w:right="-22"/>
        <w:rPr>
          <w:rFonts w:ascii="Times New Roman" w:hAnsi="Times New Roman"/>
          <w:i w:val="0"/>
        </w:rPr>
      </w:pPr>
      <w:r w:rsidRPr="00006EE7">
        <w:rPr>
          <w:rFonts w:ascii="Times New Roman" w:hAnsi="Times New Roman"/>
          <w:i w:val="0"/>
        </w:rPr>
        <w:t>Bidder acknowledges that BEML’s business data and other BEML proprietary information or materials, whether developed by BEML or being used by BEML pursuant to a license agreement with a third party (the foregoing collectively referred to herein as “proprietary information”) are confidential and proprietary to BEML; and Bidder agrees to use reasonable care to safeguard the proprietary information and to prevent the unauthorized use or disclosure thereof, which care shall not be less than that used by Bidder to protect its own proprietary information. Bidder recognizes that the goodwill of BEML depends, among other things, upon Bidder keeping such proprietary information confidential and that unauthorized disclosure of the same by Bidder could damage BEML. By reason of Bidder’s duties and obligations hereunder, Bidder may come into possession of such proprietary information, even though Bidder does not take any direct part in or furnish the Services performed for the creation of said proprietary information and shall limit access thereto to employees with a need to such access to perform the Services required by this Contract. Bidder shall use such information only for the purpose of performing the Services.</w:t>
      </w:r>
    </w:p>
    <w:p w:rsidR="008836A7" w:rsidRPr="00006EE7" w:rsidRDefault="008836A7" w:rsidP="008836A7">
      <w:pPr>
        <w:pStyle w:val="BodyText"/>
        <w:widowControl w:val="0"/>
        <w:suppressAutoHyphens w:val="0"/>
        <w:autoSpaceDE w:val="0"/>
        <w:autoSpaceDN w:val="0"/>
        <w:spacing w:before="178" w:line="259" w:lineRule="auto"/>
        <w:ind w:right="-22"/>
        <w:rPr>
          <w:rFonts w:ascii="Times New Roman" w:hAnsi="Times New Roman"/>
          <w:i w:val="0"/>
        </w:rPr>
      </w:pPr>
    </w:p>
    <w:p w:rsidR="00B012B4" w:rsidRDefault="00B012B4" w:rsidP="0074455F">
      <w:pPr>
        <w:pStyle w:val="BodyText"/>
        <w:widowControl w:val="0"/>
        <w:numPr>
          <w:ilvl w:val="0"/>
          <w:numId w:val="24"/>
        </w:numPr>
        <w:suppressAutoHyphens w:val="0"/>
        <w:autoSpaceDE w:val="0"/>
        <w:autoSpaceDN w:val="0"/>
        <w:spacing w:before="178" w:line="259" w:lineRule="auto"/>
        <w:ind w:left="1701" w:right="-22"/>
        <w:rPr>
          <w:rFonts w:ascii="Times New Roman" w:hAnsi="Times New Roman"/>
          <w:i w:val="0"/>
        </w:rPr>
      </w:pPr>
      <w:r w:rsidRPr="00006EE7">
        <w:rPr>
          <w:rFonts w:ascii="Times New Roman" w:hAnsi="Times New Roman"/>
          <w:i w:val="0"/>
        </w:rPr>
        <w:lastRenderedPageBreak/>
        <w:t>Bidder shall, upon termination of this Contract for any reason, or upon demand by BEML, whichever is earliest, return any and all information provided to Bidder by BEML, including any copies or reproductions, both hardcopy and electronic.</w:t>
      </w:r>
    </w:p>
    <w:p w:rsidR="00B92D8B" w:rsidRPr="00A66C33" w:rsidRDefault="00B92D8B" w:rsidP="00B92D8B">
      <w:pPr>
        <w:pStyle w:val="Title"/>
        <w:rPr>
          <w:sz w:val="24"/>
        </w:rPr>
      </w:pPr>
    </w:p>
    <w:p w:rsidR="00B012B4" w:rsidRPr="00BD1056" w:rsidRDefault="00B92D8B"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Non-Disclosure Agreement (NDA) </w:t>
      </w:r>
      <w:r>
        <w:rPr>
          <w:rFonts w:ascii="Times New Roman" w:hAnsi="Times New Roman"/>
          <w:color w:val="auto"/>
          <w:sz w:val="24"/>
          <w:szCs w:val="24"/>
        </w:rPr>
        <w:t xml:space="preserve">/ </w:t>
      </w:r>
      <w:r w:rsidRPr="00B92D8B">
        <w:rPr>
          <w:rFonts w:ascii="Times New Roman" w:hAnsi="Times New Roman"/>
          <w:color w:val="auto"/>
          <w:sz w:val="24"/>
          <w:szCs w:val="24"/>
        </w:rPr>
        <w:t>Confidentiality Agreement</w:t>
      </w:r>
    </w:p>
    <w:p w:rsidR="00B012B4" w:rsidRPr="00234055" w:rsidRDefault="00B012B4" w:rsidP="0014432F">
      <w:pPr>
        <w:pStyle w:val="BodyText"/>
        <w:spacing w:before="178" w:line="259" w:lineRule="auto"/>
        <w:ind w:left="1276" w:right="-22"/>
        <w:rPr>
          <w:rFonts w:ascii="Times New Roman" w:hAnsi="Times New Roman"/>
          <w:i w:val="0"/>
          <w:lang w:val="en-IN"/>
        </w:rPr>
      </w:pPr>
      <w:r w:rsidRPr="00006EE7">
        <w:rPr>
          <w:rFonts w:ascii="Times New Roman" w:hAnsi="Times New Roman"/>
          <w:i w:val="0"/>
        </w:rPr>
        <w:t xml:space="preserve">After placement of order, successful bidder shall have to execute a Non-Disclosure Agreement (NDA) on Non-Judicial stamp paper of value Rs. 200 as per the given format </w:t>
      </w:r>
      <w:r w:rsidR="00234055" w:rsidRPr="00234055">
        <w:rPr>
          <w:rFonts w:ascii="Times New Roman" w:hAnsi="Times New Roman"/>
          <w:b/>
          <w:i w:val="0"/>
          <w:lang w:val="en-IN"/>
        </w:rPr>
        <w:t xml:space="preserve">(Annexure – </w:t>
      </w:r>
      <w:r w:rsidR="00F70DF2">
        <w:rPr>
          <w:rFonts w:ascii="Times New Roman" w:hAnsi="Times New Roman"/>
          <w:b/>
          <w:i w:val="0"/>
          <w:lang w:val="en-IN"/>
        </w:rPr>
        <w:t>J</w:t>
      </w:r>
      <w:r w:rsidR="00234055" w:rsidRPr="00234055">
        <w:rPr>
          <w:rFonts w:ascii="Times New Roman" w:hAnsi="Times New Roman"/>
          <w:b/>
          <w:i w:val="0"/>
          <w:lang w:val="en-IN"/>
        </w:rPr>
        <w:t>)</w:t>
      </w:r>
      <w:r w:rsidR="00234055">
        <w:rPr>
          <w:rFonts w:ascii="Times New Roman" w:hAnsi="Times New Roman"/>
          <w:i w:val="0"/>
          <w:lang w:val="en-IN"/>
        </w:rPr>
        <w:t xml:space="preserve"> </w:t>
      </w:r>
      <w:r w:rsidRPr="00006EE7">
        <w:rPr>
          <w:rFonts w:ascii="Times New Roman" w:hAnsi="Times New Roman"/>
          <w:i w:val="0"/>
        </w:rPr>
        <w:t>before or at the time of execution of the Contract. The costs and expenditur</w:t>
      </w:r>
      <w:r w:rsidR="00234055">
        <w:rPr>
          <w:rFonts w:ascii="Times New Roman" w:hAnsi="Times New Roman"/>
          <w:i w:val="0"/>
        </w:rPr>
        <w:t>e should be borne by the bidder</w:t>
      </w:r>
    </w:p>
    <w:p w:rsidR="00B012B4" w:rsidRPr="00B012B4" w:rsidRDefault="00B012B4" w:rsidP="00B012B4">
      <w:pPr>
        <w:pStyle w:val="BodyText"/>
        <w:spacing w:before="178" w:line="259" w:lineRule="auto"/>
        <w:ind w:left="880" w:right="414"/>
        <w:rPr>
          <w:i w:val="0"/>
          <w:sz w:val="20"/>
          <w:szCs w:val="20"/>
        </w:rPr>
      </w:pPr>
    </w:p>
    <w:p w:rsidR="00B012B4" w:rsidRPr="00BD1056" w:rsidRDefault="00B012B4"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Service Level Agreement (SLA) </w:t>
      </w:r>
    </w:p>
    <w:p w:rsidR="00B012B4" w:rsidRPr="00006EE7"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successful bidder shall execute a Service Level Agreement (SLA), which would include all the services and terms and conditions of the services to be extended as detailed herein and any other conditions as may be prescribed by BEML Limited.</w:t>
      </w:r>
    </w:p>
    <w:p w:rsidR="00B012B4"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 xml:space="preserve">The Bidder shall provide a draft Service Level Agreement (SLA) for their support of the </w:t>
      </w:r>
      <w:r w:rsidR="00851266" w:rsidRPr="00006EE7">
        <w:rPr>
          <w:rFonts w:ascii="Times New Roman" w:hAnsi="Times New Roman"/>
          <w:i w:val="0"/>
        </w:rPr>
        <w:t>Centralized Enterprise</w:t>
      </w:r>
      <w:r w:rsidR="00851266">
        <w:rPr>
          <w:color w:val="242623"/>
          <w:w w:val="105"/>
        </w:rPr>
        <w:t xml:space="preserve"> </w:t>
      </w:r>
      <w:r w:rsidR="00851266" w:rsidRPr="00851266">
        <w:rPr>
          <w:rFonts w:ascii="Times New Roman" w:hAnsi="Times New Roman"/>
          <w:i w:val="0"/>
        </w:rPr>
        <w:t>Patch Management System with Asset, Audit &amp; Vulnerability Management</w:t>
      </w:r>
      <w:r w:rsidRPr="00006EE7">
        <w:rPr>
          <w:rFonts w:ascii="Times New Roman" w:hAnsi="Times New Roman"/>
          <w:i w:val="0"/>
        </w:rPr>
        <w:t xml:space="preserve"> Software solution for BEML’s review and approval. The SLA shall not be considered finalized until the BEML Limited has approved the SLA.</w:t>
      </w:r>
    </w:p>
    <w:p w:rsidR="00B012B4" w:rsidRPr="00006EE7"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The Bidder shall execute the SLA within one month from the date of intimation of empanelment. The contract shall be executed by the authorized signatory of the Bidder. A power of attorney to that effect shall be submitted by the successful bidders.</w:t>
      </w:r>
    </w:p>
    <w:p w:rsidR="00B012B4" w:rsidRPr="00CA6BA9"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Service Level Agreement (SLA) shall become the part of contract between BEML and the Successful bidder. SLA shall define the terms of the successful Bidder’s responsibility in ensuring the timely delivery of the deliverables and the correctness of the same based on the agreed Performance Indicators as detailed in this RFP.</w:t>
      </w:r>
    </w:p>
    <w:p w:rsidR="00B012B4" w:rsidRDefault="00B012B4" w:rsidP="0074455F">
      <w:pPr>
        <w:pStyle w:val="BodyText"/>
        <w:widowControl w:val="0"/>
        <w:numPr>
          <w:ilvl w:val="0"/>
          <w:numId w:val="25"/>
        </w:numPr>
        <w:suppressAutoHyphens w:val="0"/>
        <w:autoSpaceDE w:val="0"/>
        <w:autoSpaceDN w:val="0"/>
        <w:spacing w:before="178" w:line="259" w:lineRule="auto"/>
        <w:ind w:right="-22"/>
        <w:rPr>
          <w:rFonts w:ascii="Times New Roman" w:hAnsi="Times New Roman"/>
          <w:i w:val="0"/>
        </w:rPr>
      </w:pPr>
      <w:r w:rsidRPr="00006EE7">
        <w:rPr>
          <w:rFonts w:ascii="Times New Roman" w:hAnsi="Times New Roman"/>
          <w:i w:val="0"/>
        </w:rPr>
        <w:t>Bidder shall make sure that calls are attended and resolved as per agreed SLAs.</w:t>
      </w:r>
    </w:p>
    <w:p w:rsidR="00BD1056" w:rsidRDefault="00BD1056" w:rsidP="00BD1056">
      <w:pPr>
        <w:pStyle w:val="BodyText"/>
        <w:widowControl w:val="0"/>
        <w:suppressAutoHyphens w:val="0"/>
        <w:autoSpaceDE w:val="0"/>
        <w:autoSpaceDN w:val="0"/>
        <w:spacing w:before="178" w:line="259" w:lineRule="auto"/>
        <w:ind w:left="1600" w:right="-22"/>
        <w:rPr>
          <w:rFonts w:ascii="Times New Roman" w:hAnsi="Times New Roman"/>
          <w:i w:val="0"/>
        </w:rPr>
      </w:pPr>
    </w:p>
    <w:p w:rsidR="00BD1056" w:rsidRPr="00BD1056" w:rsidRDefault="008F5A3B" w:rsidP="00BD1056">
      <w:pPr>
        <w:pStyle w:val="Heading1"/>
        <w:numPr>
          <w:ilvl w:val="0"/>
          <w:numId w:val="5"/>
        </w:numPr>
        <w:rPr>
          <w:rFonts w:ascii="Times New Roman" w:hAnsi="Times New Roman"/>
          <w:color w:val="auto"/>
          <w:sz w:val="24"/>
          <w:szCs w:val="24"/>
        </w:rPr>
      </w:pPr>
      <w:bookmarkStart w:id="26" w:name="_Toc441651950"/>
      <w:bookmarkStart w:id="27" w:name="_Toc441651983"/>
      <w:bookmarkStart w:id="28" w:name="_Toc441652382"/>
      <w:r w:rsidRPr="00BD1056">
        <w:rPr>
          <w:rFonts w:ascii="Times New Roman" w:hAnsi="Times New Roman"/>
          <w:color w:val="auto"/>
          <w:sz w:val="24"/>
          <w:szCs w:val="24"/>
        </w:rPr>
        <w:t>Price Variation Clause</w:t>
      </w:r>
      <w:bookmarkEnd w:id="26"/>
      <w:bookmarkEnd w:id="27"/>
      <w:bookmarkEnd w:id="28"/>
      <w:r w:rsidR="00464AA9" w:rsidRPr="00BD1056">
        <w:rPr>
          <w:rFonts w:ascii="Times New Roman" w:hAnsi="Times New Roman"/>
          <w:color w:val="auto"/>
          <w:sz w:val="24"/>
          <w:szCs w:val="24"/>
        </w:rPr>
        <w:t>:</w:t>
      </w:r>
    </w:p>
    <w:p w:rsidR="008F5A3B" w:rsidRPr="00626F1D" w:rsidRDefault="008F5A3B" w:rsidP="00BD1056">
      <w:pPr>
        <w:pStyle w:val="Heading2"/>
        <w:tabs>
          <w:tab w:val="clear" w:pos="858"/>
        </w:tabs>
        <w:autoSpaceDE w:val="0"/>
        <w:autoSpaceDN w:val="0"/>
        <w:adjustRightInd w:val="0"/>
        <w:ind w:left="1276" w:firstLine="0"/>
        <w:jc w:val="both"/>
        <w:rPr>
          <w:rFonts w:ascii="Times New Roman" w:hAnsi="Times New Roman" w:cs="Times New Roman"/>
          <w:b w:val="0"/>
          <w:bCs w:val="0"/>
          <w:color w:val="auto"/>
          <w:sz w:val="24"/>
          <w:szCs w:val="24"/>
        </w:rPr>
      </w:pPr>
      <w:r w:rsidRPr="00626F1D">
        <w:rPr>
          <w:rFonts w:ascii="Times New Roman" w:hAnsi="Times New Roman" w:cs="Times New Roman"/>
          <w:b w:val="0"/>
          <w:bCs w:val="0"/>
          <w:color w:val="auto"/>
          <w:sz w:val="24"/>
          <w:szCs w:val="24"/>
        </w:rPr>
        <w:t>The rates quoted by the Bidder shall be firm throughout the contract period and there shall be no upward revision of the rates quoted by the Bidder for any reason what so ever.</w:t>
      </w:r>
    </w:p>
    <w:p w:rsidR="00224EB0" w:rsidRPr="00626F1D" w:rsidRDefault="00224EB0" w:rsidP="00224EB0">
      <w:pPr>
        <w:autoSpaceDE w:val="0"/>
        <w:autoSpaceDN w:val="0"/>
        <w:adjustRightInd w:val="0"/>
        <w:ind w:left="720"/>
        <w:jc w:val="both"/>
      </w:pPr>
      <w:bookmarkStart w:id="29" w:name="_Toc441651952"/>
      <w:bookmarkStart w:id="30" w:name="_Toc441651985"/>
      <w:bookmarkStart w:id="31" w:name="_Toc441652384"/>
    </w:p>
    <w:p w:rsidR="00BD1056" w:rsidRDefault="00224EB0" w:rsidP="00BD1056">
      <w:pPr>
        <w:pStyle w:val="Heading1"/>
        <w:numPr>
          <w:ilvl w:val="0"/>
          <w:numId w:val="5"/>
        </w:numPr>
        <w:rPr>
          <w:rFonts w:ascii="Times New Roman" w:hAnsi="Times New Roman"/>
          <w:color w:val="auto"/>
          <w:sz w:val="24"/>
          <w:szCs w:val="24"/>
        </w:rPr>
      </w:pPr>
      <w:bookmarkStart w:id="32" w:name="_Toc441651951"/>
      <w:bookmarkStart w:id="33" w:name="_Toc441651984"/>
      <w:bookmarkStart w:id="34" w:name="_Toc441652383"/>
      <w:r w:rsidRPr="00BD1056">
        <w:rPr>
          <w:rFonts w:ascii="Times New Roman" w:hAnsi="Times New Roman"/>
          <w:color w:val="auto"/>
          <w:sz w:val="24"/>
          <w:szCs w:val="24"/>
        </w:rPr>
        <w:lastRenderedPageBreak/>
        <w:t xml:space="preserve">Liability / </w:t>
      </w:r>
      <w:bookmarkEnd w:id="32"/>
      <w:bookmarkEnd w:id="33"/>
      <w:bookmarkEnd w:id="34"/>
      <w:r w:rsidRPr="00BD1056">
        <w:rPr>
          <w:rFonts w:ascii="Times New Roman" w:hAnsi="Times New Roman"/>
          <w:color w:val="auto"/>
          <w:sz w:val="24"/>
          <w:szCs w:val="24"/>
        </w:rPr>
        <w:t>Accident</w:t>
      </w:r>
      <w:r w:rsidR="00464AA9" w:rsidRPr="00BD1056">
        <w:rPr>
          <w:rFonts w:ascii="Times New Roman" w:hAnsi="Times New Roman"/>
          <w:color w:val="auto"/>
          <w:sz w:val="24"/>
          <w:szCs w:val="24"/>
        </w:rPr>
        <w:t xml:space="preserve">: </w:t>
      </w:r>
    </w:p>
    <w:p w:rsidR="00BD1056" w:rsidRPr="00BD1056" w:rsidRDefault="00BD1056" w:rsidP="00BD1056"/>
    <w:p w:rsidR="00224EB0" w:rsidRDefault="00224EB0" w:rsidP="00BD1056">
      <w:pPr>
        <w:autoSpaceDE w:val="0"/>
        <w:autoSpaceDN w:val="0"/>
        <w:adjustRightInd w:val="0"/>
        <w:ind w:left="862"/>
        <w:jc w:val="both"/>
      </w:pPr>
      <w:r w:rsidRPr="00626F1D">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B012B4" w:rsidRPr="00626F1D" w:rsidRDefault="00B012B4" w:rsidP="00B012B4">
      <w:pPr>
        <w:autoSpaceDE w:val="0"/>
        <w:autoSpaceDN w:val="0"/>
        <w:adjustRightInd w:val="0"/>
        <w:jc w:val="both"/>
      </w:pPr>
    </w:p>
    <w:p w:rsidR="00BD1056" w:rsidRPr="00BD1056" w:rsidRDefault="00464AA9"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Security: </w:t>
      </w:r>
    </w:p>
    <w:p w:rsidR="00464AA9" w:rsidRPr="00626F1D" w:rsidRDefault="00464AA9" w:rsidP="00BD1056">
      <w:pPr>
        <w:pStyle w:val="BodyText"/>
        <w:spacing w:line="276" w:lineRule="auto"/>
        <w:ind w:left="862"/>
        <w:rPr>
          <w:rFonts w:ascii="Times New Roman" w:hAnsi="Times New Roman"/>
          <w:bCs w:val="0"/>
          <w:i w:val="0"/>
          <w:iCs w:val="0"/>
        </w:rPr>
      </w:pPr>
      <w:r w:rsidRPr="00626F1D">
        <w:rPr>
          <w:rFonts w:ascii="Times New Roman" w:hAnsi="Times New Roman"/>
          <w:bCs w:val="0"/>
          <w:i w:val="0"/>
          <w:iCs w:val="0"/>
        </w:rPr>
        <w:t>The Bidder shall not disclose any information pertaining to BEML. The password/encryption keys/other secrets should be kept confidential. The Bidder should provide the list of personnel handling the password/encryption keys/other secrets if any. They should adhere to the security policies established by BEML</w:t>
      </w:r>
    </w:p>
    <w:bookmarkEnd w:id="29"/>
    <w:bookmarkEnd w:id="30"/>
    <w:bookmarkEnd w:id="31"/>
    <w:p w:rsidR="008F5A3B" w:rsidRPr="00626F1D" w:rsidRDefault="008F5A3B" w:rsidP="008F5A3B">
      <w:pPr>
        <w:jc w:val="both"/>
      </w:pPr>
    </w:p>
    <w:p w:rsidR="008F5A3B" w:rsidRPr="00626F1D" w:rsidRDefault="008F5A3B" w:rsidP="009577EB">
      <w:pPr>
        <w:ind w:left="851"/>
        <w:jc w:val="both"/>
      </w:pPr>
      <w:r w:rsidRPr="00626F1D">
        <w:t xml:space="preserve">The Bidder shall not tap/view/modify/route it to third party/disclose any information that is being handled in the BEML Network perimeter under any circumstances. </w:t>
      </w:r>
    </w:p>
    <w:p w:rsidR="00744827" w:rsidRPr="00626F1D" w:rsidRDefault="00744827" w:rsidP="00744827">
      <w:pPr>
        <w:ind w:left="360"/>
        <w:jc w:val="both"/>
      </w:pPr>
    </w:p>
    <w:p w:rsidR="00BD1056" w:rsidRPr="00BD1056" w:rsidRDefault="006059A1" w:rsidP="00BD1056">
      <w:pPr>
        <w:pStyle w:val="Heading1"/>
        <w:numPr>
          <w:ilvl w:val="0"/>
          <w:numId w:val="5"/>
        </w:numPr>
        <w:rPr>
          <w:rFonts w:ascii="Times New Roman" w:hAnsi="Times New Roman"/>
          <w:color w:val="auto"/>
          <w:sz w:val="24"/>
          <w:szCs w:val="24"/>
        </w:rPr>
      </w:pPr>
      <w:r w:rsidRPr="00BD1056">
        <w:rPr>
          <w:rFonts w:ascii="Times New Roman" w:hAnsi="Times New Roman"/>
          <w:color w:val="auto"/>
          <w:sz w:val="24"/>
          <w:szCs w:val="24"/>
        </w:rPr>
        <w:t xml:space="preserve">Documentation: </w:t>
      </w:r>
    </w:p>
    <w:p w:rsidR="008207F5" w:rsidRDefault="006059A1" w:rsidP="00BD1056">
      <w:pPr>
        <w:pStyle w:val="ListParagraph"/>
        <w:suppressAutoHyphens w:val="0"/>
        <w:ind w:left="862"/>
        <w:jc w:val="both"/>
        <w:rPr>
          <w:lang w:val="en-IN"/>
        </w:rPr>
      </w:pPr>
      <w:r w:rsidRPr="00626F1D">
        <w:t xml:space="preserve">The service provider should provide complete documentation of the </w:t>
      </w:r>
      <w:r w:rsidR="001C7278" w:rsidRPr="00626F1D">
        <w:t xml:space="preserve">installation, </w:t>
      </w:r>
      <w:r w:rsidRPr="00626F1D">
        <w:t xml:space="preserve">design document, </w:t>
      </w:r>
      <w:r w:rsidR="001C7278" w:rsidRPr="00626F1D">
        <w:t xml:space="preserve">user manual, </w:t>
      </w:r>
      <w:r w:rsidRPr="00626F1D">
        <w:t>troubleshooting procedure, escalation matrix and contingency plan to BEML LTD</w:t>
      </w:r>
      <w:r w:rsidR="00E906A5" w:rsidRPr="00626F1D">
        <w:rPr>
          <w:lang w:val="en-IN"/>
        </w:rPr>
        <w:t xml:space="preserve"> separately for both the project</w:t>
      </w:r>
      <w:r w:rsidRPr="00626F1D">
        <w:t xml:space="preserve">. The SP should enter into an </w:t>
      </w:r>
      <w:r w:rsidR="00E906A5" w:rsidRPr="00626F1D">
        <w:rPr>
          <w:lang w:val="en-IN"/>
        </w:rPr>
        <w:t xml:space="preserve">separate </w:t>
      </w:r>
      <w:r w:rsidRPr="00626F1D">
        <w:t xml:space="preserve">SLA agreement </w:t>
      </w:r>
      <w:r w:rsidR="00E906A5" w:rsidRPr="00626F1D">
        <w:rPr>
          <w:lang w:val="en-IN"/>
        </w:rPr>
        <w:t xml:space="preserve">for both the project </w:t>
      </w:r>
      <w:r w:rsidRPr="00626F1D">
        <w:t>before the submission of Invoice for any payment</w:t>
      </w:r>
      <w:r w:rsidRPr="00626F1D">
        <w:rPr>
          <w:lang w:val="en-IN"/>
        </w:rPr>
        <w:t>.</w:t>
      </w:r>
    </w:p>
    <w:p w:rsidR="009577EB" w:rsidRPr="00626F1D" w:rsidRDefault="009577EB" w:rsidP="00BD1056">
      <w:pPr>
        <w:pStyle w:val="ListParagraph"/>
        <w:suppressAutoHyphens w:val="0"/>
        <w:ind w:left="862"/>
        <w:jc w:val="both"/>
        <w:rPr>
          <w:b/>
        </w:rPr>
      </w:pPr>
    </w:p>
    <w:p w:rsidR="005F6BC8" w:rsidRDefault="005F6BC8" w:rsidP="00CE62FF">
      <w:pPr>
        <w:pStyle w:val="ListParagraph"/>
        <w:numPr>
          <w:ilvl w:val="0"/>
          <w:numId w:val="35"/>
        </w:numPr>
        <w:ind w:left="851" w:hanging="284"/>
        <w:jc w:val="both"/>
        <w:rPr>
          <w:bCs/>
          <w:color w:val="000000"/>
        </w:rPr>
      </w:pPr>
      <w:r w:rsidRPr="009577EB">
        <w:rPr>
          <w:bCs/>
          <w:color w:val="000000"/>
        </w:rPr>
        <w:t>There can be only 1 set of bids from each Bidder</w:t>
      </w:r>
    </w:p>
    <w:p w:rsidR="009577EB" w:rsidRDefault="009577EB" w:rsidP="009577EB">
      <w:pPr>
        <w:pStyle w:val="ListParagraph"/>
        <w:ind w:left="851"/>
        <w:jc w:val="both"/>
        <w:rPr>
          <w:bCs/>
          <w:color w:val="000000"/>
        </w:rPr>
      </w:pPr>
    </w:p>
    <w:p w:rsidR="009577EB" w:rsidRPr="009577EB" w:rsidRDefault="009577EB" w:rsidP="00CE62FF">
      <w:pPr>
        <w:pStyle w:val="ListParagraph"/>
        <w:numPr>
          <w:ilvl w:val="0"/>
          <w:numId w:val="35"/>
        </w:numPr>
        <w:ind w:left="851" w:hanging="284"/>
        <w:jc w:val="both"/>
        <w:rPr>
          <w:bCs/>
          <w:color w:val="000000"/>
        </w:rPr>
      </w:pPr>
      <w:r w:rsidRPr="009577EB">
        <w:rPr>
          <w:b/>
        </w:rPr>
        <w:t>Termination:</w:t>
      </w:r>
      <w:r w:rsidRPr="009577EB">
        <w:rPr>
          <w:bCs/>
          <w:color w:val="000000"/>
        </w:rPr>
        <w:t xml:space="preserve"> </w:t>
      </w:r>
      <w:r w:rsidRPr="00626F1D">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w:t>
      </w:r>
      <w:r>
        <w:rPr>
          <w:bCs/>
          <w:color w:val="000000"/>
        </w:rPr>
        <w:t>d</w:t>
      </w:r>
    </w:p>
    <w:p w:rsidR="005E36A2" w:rsidRDefault="005E36A2" w:rsidP="008F5A3B">
      <w:pPr>
        <w:jc w:val="both"/>
        <w:rPr>
          <w:bCs/>
          <w:color w:val="000000"/>
        </w:rPr>
      </w:pPr>
    </w:p>
    <w:p w:rsidR="0014432F" w:rsidRPr="00626F1D" w:rsidRDefault="0014432F" w:rsidP="008F5A3B">
      <w:pPr>
        <w:jc w:val="both"/>
        <w:rPr>
          <w:bCs/>
          <w:color w:val="000000"/>
        </w:rPr>
      </w:pPr>
    </w:p>
    <w:p w:rsidR="00446B9C" w:rsidRPr="00626F1D" w:rsidRDefault="00C54949" w:rsidP="007A5ECF">
      <w:pPr>
        <w:pStyle w:val="ListParagraph"/>
        <w:numPr>
          <w:ilvl w:val="0"/>
          <w:numId w:val="16"/>
        </w:numPr>
        <w:jc w:val="both"/>
        <w:rPr>
          <w:b/>
          <w:bCs/>
          <w:color w:val="000000"/>
          <w:sz w:val="28"/>
          <w:szCs w:val="28"/>
        </w:rPr>
      </w:pPr>
      <w:r w:rsidRPr="00626F1D">
        <w:rPr>
          <w:b/>
          <w:bCs/>
          <w:color w:val="000000"/>
          <w:sz w:val="28"/>
          <w:szCs w:val="28"/>
        </w:rPr>
        <w:t>General Terms &amp; Conditions</w:t>
      </w:r>
    </w:p>
    <w:p w:rsidR="008F5A3B" w:rsidRPr="00626F1D" w:rsidRDefault="008F5A3B" w:rsidP="008F5A3B">
      <w:pPr>
        <w:jc w:val="both"/>
        <w:rPr>
          <w:bCs/>
          <w:color w:val="000000"/>
        </w:rPr>
      </w:pPr>
    </w:p>
    <w:p w:rsidR="008F5A3B" w:rsidRPr="00626F1D" w:rsidRDefault="008F5A3B" w:rsidP="007A5ECF">
      <w:pPr>
        <w:pStyle w:val="ListParagraph"/>
        <w:numPr>
          <w:ilvl w:val="0"/>
          <w:numId w:val="8"/>
        </w:numPr>
        <w:suppressAutoHyphens w:val="0"/>
        <w:jc w:val="both"/>
      </w:pPr>
      <w:r w:rsidRPr="00626F1D">
        <w:rPr>
          <w:b/>
          <w:bCs/>
        </w:rPr>
        <w:t>ARBITRATION:</w:t>
      </w:r>
    </w:p>
    <w:p w:rsidR="008F5A3B" w:rsidRPr="00626F1D" w:rsidRDefault="008F5A3B" w:rsidP="008F5A3B">
      <w:pPr>
        <w:ind w:left="630"/>
        <w:jc w:val="both"/>
        <w:rPr>
          <w:u w:val="single"/>
        </w:rPr>
      </w:pPr>
    </w:p>
    <w:p w:rsidR="008F5A3B" w:rsidRPr="00626F1D" w:rsidRDefault="008F5A3B" w:rsidP="008F5A3B">
      <w:pPr>
        <w:ind w:left="630"/>
        <w:jc w:val="both"/>
        <w:rPr>
          <w:color w:val="000000"/>
        </w:rPr>
      </w:pPr>
      <w:r w:rsidRPr="00626F1D">
        <w:rPr>
          <w:b/>
          <w:bCs/>
          <w:u w:val="single"/>
        </w:rPr>
        <w:t>For PSUs</w:t>
      </w:r>
      <w:r w:rsidRPr="00626F1D">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w:t>
      </w:r>
      <w:r w:rsidRPr="00626F1D">
        <w:rPr>
          <w:color w:val="000000"/>
        </w:rPr>
        <w:lastRenderedPageBreak/>
        <w:t xml:space="preserve">decision shall bind the parties finally and conclusively. The parties to the dispute will share equally the cost of Arbitration as intimated by the Arbitrator. </w:t>
      </w:r>
    </w:p>
    <w:p w:rsidR="008F5A3B" w:rsidRPr="00626F1D" w:rsidRDefault="008F5A3B" w:rsidP="008F5A3B">
      <w:pPr>
        <w:ind w:left="630"/>
        <w:jc w:val="both"/>
        <w:rPr>
          <w:color w:val="000000"/>
        </w:rPr>
      </w:pPr>
    </w:p>
    <w:p w:rsidR="008F5A3B" w:rsidRPr="00626F1D" w:rsidRDefault="008F5A3B" w:rsidP="008F5A3B">
      <w:pPr>
        <w:ind w:left="630"/>
        <w:jc w:val="both"/>
        <w:rPr>
          <w:color w:val="000000"/>
        </w:rPr>
      </w:pPr>
      <w:r w:rsidRPr="00626F1D">
        <w:rPr>
          <w:b/>
          <w:bCs/>
          <w:u w:val="single"/>
        </w:rPr>
        <w:t>For firms other than PSUs</w:t>
      </w:r>
      <w:r w:rsidRPr="00626F1D">
        <w:t xml:space="preserve">:  </w:t>
      </w:r>
      <w:r w:rsidRPr="00626F1D">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626F1D" w:rsidRDefault="008F5A3B" w:rsidP="008F5A3B">
      <w:pPr>
        <w:jc w:val="both"/>
        <w:rPr>
          <w:color w:val="000000"/>
        </w:rPr>
      </w:pPr>
    </w:p>
    <w:p w:rsidR="008F5A3B" w:rsidRPr="00626F1D" w:rsidRDefault="008F5A3B" w:rsidP="008F5A3B">
      <w:pPr>
        <w:jc w:val="both"/>
        <w:rPr>
          <w:color w:val="000000"/>
        </w:rPr>
      </w:pPr>
      <w:r w:rsidRPr="00626F1D">
        <w:rPr>
          <w:color w:val="000000"/>
        </w:rPr>
        <w:tab/>
        <w:t xml:space="preserve">Courts at Bangalore shall alone have sole jurisdiction to decide any issue arising </w:t>
      </w:r>
      <w:r w:rsidRPr="00626F1D">
        <w:rPr>
          <w:color w:val="000000"/>
        </w:rPr>
        <w:tab/>
        <w:t xml:space="preserve">out of </w:t>
      </w:r>
      <w:r w:rsidRPr="00626F1D">
        <w:rPr>
          <w:color w:val="000000"/>
        </w:rPr>
        <w:tab/>
        <w:t>the Arbitration or this Agreement</w:t>
      </w:r>
    </w:p>
    <w:p w:rsidR="005E36A2" w:rsidRPr="00626F1D" w:rsidRDefault="005E36A2" w:rsidP="008F5A3B">
      <w:pPr>
        <w:jc w:val="both"/>
        <w:rPr>
          <w:color w:val="000000"/>
        </w:rPr>
      </w:pPr>
    </w:p>
    <w:p w:rsidR="008F5A3B" w:rsidRPr="00626F1D" w:rsidRDefault="008F5A3B" w:rsidP="007A5ECF">
      <w:pPr>
        <w:pStyle w:val="ListParagraph"/>
        <w:numPr>
          <w:ilvl w:val="0"/>
          <w:numId w:val="6"/>
        </w:numPr>
        <w:suppressAutoHyphens w:val="0"/>
        <w:jc w:val="both"/>
        <w:rPr>
          <w:b/>
          <w:bCs/>
        </w:rPr>
      </w:pPr>
      <w:r w:rsidRPr="00626F1D">
        <w:rPr>
          <w:b/>
          <w:bCs/>
        </w:rPr>
        <w:t>JURISDICTION:</w:t>
      </w:r>
    </w:p>
    <w:p w:rsidR="008F5A3B" w:rsidRPr="00626F1D" w:rsidRDefault="008F5A3B" w:rsidP="008F5A3B">
      <w:pPr>
        <w:ind w:left="810"/>
        <w:jc w:val="both"/>
        <w:rPr>
          <w:b/>
          <w:bCs/>
          <w:u w:val="single"/>
        </w:rPr>
      </w:pPr>
    </w:p>
    <w:p w:rsidR="008F5A3B" w:rsidRDefault="008F5A3B" w:rsidP="008F5A3B">
      <w:pPr>
        <w:autoSpaceDE w:val="0"/>
        <w:autoSpaceDN w:val="0"/>
        <w:adjustRightInd w:val="0"/>
        <w:ind w:left="720"/>
        <w:jc w:val="both"/>
        <w:rPr>
          <w:color w:val="000000"/>
        </w:rPr>
      </w:pPr>
      <w:r w:rsidRPr="00626F1D">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626F1D" w:rsidRDefault="00ED180C" w:rsidP="008F5A3B">
      <w:pPr>
        <w:autoSpaceDE w:val="0"/>
        <w:autoSpaceDN w:val="0"/>
        <w:adjustRightInd w:val="0"/>
        <w:ind w:left="720"/>
        <w:jc w:val="both"/>
        <w:rPr>
          <w:color w:val="000000"/>
        </w:rPr>
      </w:pPr>
    </w:p>
    <w:p w:rsidR="00ED180C" w:rsidRPr="00626F1D" w:rsidRDefault="00ED180C" w:rsidP="007A5ECF">
      <w:pPr>
        <w:pStyle w:val="ListParagraph"/>
        <w:numPr>
          <w:ilvl w:val="0"/>
          <w:numId w:val="6"/>
        </w:numPr>
        <w:ind w:left="1260"/>
        <w:jc w:val="both"/>
      </w:pPr>
      <w:r w:rsidRPr="00626F1D">
        <w:rPr>
          <w:b/>
          <w:u w:val="single"/>
        </w:rPr>
        <w:t>FORCE MAJEURE CLAUSE</w:t>
      </w:r>
      <w:r w:rsidRPr="00626F1D">
        <w:rPr>
          <w:b/>
        </w:rPr>
        <w:t>:</w:t>
      </w:r>
    </w:p>
    <w:p w:rsidR="00ED180C" w:rsidRPr="00626F1D" w:rsidRDefault="00ED180C" w:rsidP="00ED180C">
      <w:pPr>
        <w:ind w:left="360" w:hanging="720"/>
        <w:jc w:val="both"/>
        <w:rPr>
          <w:b/>
        </w:rPr>
      </w:pPr>
    </w:p>
    <w:p w:rsidR="00ED180C" w:rsidRPr="00626F1D" w:rsidRDefault="00ED180C" w:rsidP="00ED180C">
      <w:pPr>
        <w:ind w:left="567"/>
        <w:jc w:val="both"/>
      </w:pPr>
      <w:r w:rsidRPr="00626F1D">
        <w:t>Notwithstanding anything contained in the Contract, neither the Supplier nor the Purchaser shall be held responsible for total or partial non-execution of any of the contractual obligations, should the obligation</w:t>
      </w:r>
      <w:bookmarkStart w:id="35" w:name="_GoBack"/>
      <w:bookmarkEnd w:id="35"/>
      <w:r w:rsidRPr="00626F1D">
        <w:t xml:space="preserve">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626F1D" w:rsidRDefault="00ED180C" w:rsidP="00ED180C">
      <w:pPr>
        <w:ind w:left="567"/>
        <w:jc w:val="both"/>
      </w:pPr>
      <w:r w:rsidRPr="00626F1D">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626F1D" w:rsidRDefault="00ED180C" w:rsidP="00ED180C">
      <w:pPr>
        <w:ind w:left="567"/>
        <w:jc w:val="both"/>
      </w:pPr>
    </w:p>
    <w:p w:rsidR="00ED180C" w:rsidRPr="00626F1D" w:rsidRDefault="00ED180C" w:rsidP="00ED180C">
      <w:pPr>
        <w:autoSpaceDE w:val="0"/>
        <w:autoSpaceDN w:val="0"/>
        <w:adjustRightInd w:val="0"/>
        <w:ind w:left="540"/>
        <w:jc w:val="both"/>
      </w:pPr>
      <w:r w:rsidRPr="00626F1D">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A477F0" w:rsidRPr="00626F1D" w:rsidRDefault="00A477F0" w:rsidP="00ED180C">
      <w:pPr>
        <w:autoSpaceDE w:val="0"/>
        <w:autoSpaceDN w:val="0"/>
        <w:adjustRightInd w:val="0"/>
        <w:ind w:left="540"/>
        <w:jc w:val="both"/>
      </w:pPr>
    </w:p>
    <w:p w:rsidR="00ED180C" w:rsidRPr="00626F1D" w:rsidRDefault="00ED180C" w:rsidP="007A5ECF">
      <w:pPr>
        <w:pStyle w:val="ListParagraph"/>
        <w:numPr>
          <w:ilvl w:val="0"/>
          <w:numId w:val="6"/>
        </w:numPr>
        <w:ind w:left="630" w:firstLine="0"/>
        <w:jc w:val="both"/>
      </w:pPr>
      <w:r w:rsidRPr="00626F1D">
        <w:rPr>
          <w:b/>
          <w:u w:val="single"/>
        </w:rPr>
        <w:t>APPLICABLE LAWS AND JURISDICTION OF COURTS</w:t>
      </w:r>
      <w:r w:rsidRPr="00626F1D">
        <w:t>:</w:t>
      </w:r>
    </w:p>
    <w:p w:rsidR="00ED180C" w:rsidRPr="00626F1D" w:rsidRDefault="00ED180C" w:rsidP="00ED180C">
      <w:pPr>
        <w:tabs>
          <w:tab w:val="left" w:pos="270"/>
        </w:tabs>
        <w:autoSpaceDE w:val="0"/>
        <w:autoSpaceDN w:val="0"/>
        <w:adjustRightInd w:val="0"/>
        <w:ind w:left="567" w:hanging="567"/>
        <w:jc w:val="both"/>
      </w:pPr>
      <w:r w:rsidRPr="00626F1D">
        <w:tab/>
      </w:r>
      <w:r w:rsidRPr="00626F1D">
        <w:tab/>
        <w:t>Indian laws both substantive and procedural, for the time being in force including modifications thereto, shall govern Contract. The competent Indian courts shall have sole jurisdiction over disputes between purchaser and the Supplier.</w:t>
      </w:r>
    </w:p>
    <w:p w:rsidR="004339FD" w:rsidRPr="00626F1D" w:rsidRDefault="004339FD" w:rsidP="00ED180C">
      <w:pPr>
        <w:tabs>
          <w:tab w:val="left" w:pos="270"/>
        </w:tabs>
        <w:autoSpaceDE w:val="0"/>
        <w:autoSpaceDN w:val="0"/>
        <w:adjustRightInd w:val="0"/>
        <w:ind w:left="567" w:hanging="567"/>
        <w:jc w:val="both"/>
      </w:pPr>
    </w:p>
    <w:p w:rsidR="00ED180C" w:rsidRPr="00626F1D" w:rsidRDefault="00ED180C" w:rsidP="007A5ECF">
      <w:pPr>
        <w:pStyle w:val="ListParagraph"/>
        <w:numPr>
          <w:ilvl w:val="0"/>
          <w:numId w:val="6"/>
        </w:numPr>
        <w:autoSpaceDE w:val="0"/>
        <w:autoSpaceDN w:val="0"/>
        <w:adjustRightInd w:val="0"/>
        <w:ind w:left="540" w:firstLine="0"/>
        <w:jc w:val="both"/>
        <w:rPr>
          <w:b/>
        </w:rPr>
      </w:pPr>
      <w:r w:rsidRPr="00626F1D">
        <w:rPr>
          <w:b/>
          <w:u w:val="single"/>
        </w:rPr>
        <w:t>INTELLECTUAL PROPERTY RIGHTS; LICENSES</w:t>
      </w:r>
      <w:r w:rsidRPr="00626F1D">
        <w:rPr>
          <w:b/>
        </w:rPr>
        <w:t xml:space="preserve"> :</w:t>
      </w:r>
    </w:p>
    <w:p w:rsidR="00ED180C" w:rsidRPr="00626F1D" w:rsidRDefault="00ED180C" w:rsidP="00ED180C">
      <w:pPr>
        <w:tabs>
          <w:tab w:val="left" w:pos="567"/>
        </w:tabs>
        <w:ind w:left="567"/>
        <w:jc w:val="both"/>
      </w:pPr>
      <w:r w:rsidRPr="00626F1D">
        <w:t>If any Patent design, trademark or any other intellectual property rights apply to the delivery or accompanying documentation</w:t>
      </w:r>
      <w:r w:rsidRPr="00626F1D">
        <w:rPr>
          <w:b/>
          <w:i/>
        </w:rPr>
        <w:t>,</w:t>
      </w:r>
      <w:r w:rsidRPr="00626F1D">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Pr="00626F1D" w:rsidRDefault="005E36A2" w:rsidP="00ED180C">
      <w:pPr>
        <w:tabs>
          <w:tab w:val="left" w:pos="567"/>
        </w:tabs>
        <w:ind w:left="567"/>
        <w:jc w:val="both"/>
      </w:pPr>
    </w:p>
    <w:p w:rsidR="00ED180C" w:rsidRPr="00626F1D" w:rsidRDefault="00ED180C" w:rsidP="00ED180C">
      <w:pPr>
        <w:tabs>
          <w:tab w:val="left" w:pos="567"/>
        </w:tabs>
        <w:ind w:left="567"/>
        <w:jc w:val="both"/>
      </w:pPr>
      <w:r w:rsidRPr="00626F1D">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ED180C" w:rsidRPr="00626F1D" w:rsidRDefault="00ED180C" w:rsidP="00ED180C">
      <w:pPr>
        <w:ind w:left="567"/>
        <w:jc w:val="both"/>
      </w:pPr>
    </w:p>
    <w:p w:rsidR="00ED180C" w:rsidRPr="00626F1D" w:rsidRDefault="00ED180C" w:rsidP="007A5ECF">
      <w:pPr>
        <w:pStyle w:val="ListParagraph"/>
        <w:numPr>
          <w:ilvl w:val="0"/>
          <w:numId w:val="6"/>
        </w:numPr>
        <w:suppressAutoHyphens w:val="0"/>
        <w:spacing w:line="276" w:lineRule="auto"/>
        <w:ind w:left="540" w:firstLine="0"/>
        <w:contextualSpacing/>
        <w:jc w:val="both"/>
        <w:rPr>
          <w:b/>
          <w:u w:val="single"/>
        </w:rPr>
      </w:pPr>
      <w:r w:rsidRPr="00626F1D">
        <w:rPr>
          <w:b/>
          <w:u w:val="single"/>
        </w:rPr>
        <w:t>BRIBES AND GIFTS</w:t>
      </w:r>
    </w:p>
    <w:p w:rsidR="00ED180C" w:rsidRDefault="00ED180C" w:rsidP="00ED180C">
      <w:pPr>
        <w:autoSpaceDE w:val="0"/>
        <w:autoSpaceDN w:val="0"/>
        <w:adjustRightInd w:val="0"/>
        <w:ind w:left="567"/>
        <w:jc w:val="both"/>
      </w:pPr>
      <w:r w:rsidRPr="00626F1D">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3E743E" w:rsidRDefault="003E743E" w:rsidP="00ED180C">
      <w:pPr>
        <w:autoSpaceDE w:val="0"/>
        <w:autoSpaceDN w:val="0"/>
        <w:adjustRightInd w:val="0"/>
        <w:ind w:left="567"/>
        <w:jc w:val="both"/>
      </w:pPr>
    </w:p>
    <w:p w:rsidR="00ED180C" w:rsidRPr="00626F1D" w:rsidRDefault="00ED180C" w:rsidP="007A5ECF">
      <w:pPr>
        <w:pStyle w:val="ListParagraph"/>
        <w:numPr>
          <w:ilvl w:val="0"/>
          <w:numId w:val="6"/>
        </w:numPr>
        <w:suppressAutoHyphens w:val="0"/>
        <w:spacing w:line="276" w:lineRule="auto"/>
        <w:ind w:left="567" w:firstLine="0"/>
        <w:contextualSpacing/>
        <w:jc w:val="both"/>
        <w:rPr>
          <w:b/>
        </w:rPr>
      </w:pPr>
      <w:r w:rsidRPr="00626F1D">
        <w:rPr>
          <w:b/>
          <w:u w:val="single"/>
        </w:rPr>
        <w:t>DRAWINGS AND DOCUMENTS</w:t>
      </w:r>
      <w:r w:rsidRPr="00626F1D">
        <w:rPr>
          <w:b/>
        </w:rPr>
        <w:t>:</w:t>
      </w:r>
    </w:p>
    <w:p w:rsidR="00ED180C" w:rsidRPr="00626F1D" w:rsidRDefault="00ED180C" w:rsidP="00ED180C">
      <w:pPr>
        <w:autoSpaceDE w:val="0"/>
        <w:autoSpaceDN w:val="0"/>
        <w:adjustRightInd w:val="0"/>
        <w:ind w:left="567"/>
        <w:jc w:val="both"/>
      </w:pPr>
      <w:r w:rsidRPr="00626F1D">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Pr="00626F1D" w:rsidRDefault="00ED180C" w:rsidP="00ED180C">
      <w:pPr>
        <w:autoSpaceDE w:val="0"/>
        <w:autoSpaceDN w:val="0"/>
        <w:adjustRightInd w:val="0"/>
        <w:ind w:left="567"/>
        <w:jc w:val="both"/>
      </w:pPr>
      <w:r w:rsidRPr="00626F1D">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A477F0" w:rsidRPr="00626F1D" w:rsidRDefault="00A477F0" w:rsidP="00ED180C">
      <w:pPr>
        <w:autoSpaceDE w:val="0"/>
        <w:autoSpaceDN w:val="0"/>
        <w:adjustRightInd w:val="0"/>
        <w:ind w:left="567"/>
        <w:jc w:val="both"/>
      </w:pPr>
    </w:p>
    <w:p w:rsidR="00ED180C" w:rsidRPr="00626F1D" w:rsidRDefault="00ED180C" w:rsidP="007A5ECF">
      <w:pPr>
        <w:pStyle w:val="ListParagraph"/>
        <w:numPr>
          <w:ilvl w:val="0"/>
          <w:numId w:val="6"/>
        </w:numPr>
        <w:suppressAutoHyphens w:val="0"/>
        <w:spacing w:line="276" w:lineRule="auto"/>
        <w:ind w:left="567" w:firstLine="0"/>
        <w:contextualSpacing/>
        <w:jc w:val="both"/>
        <w:rPr>
          <w:b/>
          <w:u w:val="single"/>
        </w:rPr>
      </w:pPr>
      <w:r w:rsidRPr="00626F1D">
        <w:rPr>
          <w:b/>
          <w:u w:val="single"/>
        </w:rPr>
        <w:t>NON-DISCLOSURE AND INFORMATION OBLIGATIONS:</w:t>
      </w:r>
    </w:p>
    <w:p w:rsidR="00ED180C" w:rsidRPr="00626F1D" w:rsidRDefault="00ED180C" w:rsidP="00ED180C">
      <w:pPr>
        <w:autoSpaceDE w:val="0"/>
        <w:autoSpaceDN w:val="0"/>
        <w:adjustRightInd w:val="0"/>
        <w:ind w:left="567"/>
        <w:jc w:val="both"/>
      </w:pPr>
      <w:r w:rsidRPr="00626F1D">
        <w:t xml:space="preserve">The Supplier shall provide Purchaser with all information pertaining to the delivery in so far as it could be of importance to Purchaser. The Supplier shall not reveal confidential </w:t>
      </w:r>
      <w:r w:rsidRPr="00626F1D">
        <w:lastRenderedPageBreak/>
        <w:t>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DE77A3" w:rsidRPr="00626F1D" w:rsidRDefault="00DE77A3" w:rsidP="00ED180C">
      <w:pPr>
        <w:autoSpaceDE w:val="0"/>
        <w:autoSpaceDN w:val="0"/>
        <w:adjustRightInd w:val="0"/>
        <w:ind w:left="567"/>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DURING ARBITRATION</w:t>
      </w:r>
    </w:p>
    <w:p w:rsidR="00ED180C" w:rsidRDefault="00ED180C" w:rsidP="00ED180C">
      <w:pPr>
        <w:autoSpaceDE w:val="0"/>
        <w:autoSpaceDN w:val="0"/>
        <w:adjustRightInd w:val="0"/>
        <w:ind w:left="567"/>
        <w:jc w:val="both"/>
      </w:pPr>
      <w:r w:rsidRPr="00626F1D">
        <w:t>Supplies under this Purchase Order, if reasonably possible, may continue by mutual agreement during the dispute / Arbitration proceedings”.</w:t>
      </w:r>
    </w:p>
    <w:p w:rsidR="00AE6096" w:rsidRPr="00626F1D" w:rsidRDefault="00AE6096" w:rsidP="00ED180C">
      <w:pPr>
        <w:autoSpaceDE w:val="0"/>
        <w:autoSpaceDN w:val="0"/>
        <w:adjustRightInd w:val="0"/>
        <w:ind w:left="567"/>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PROGRESS REPORT</w:t>
      </w:r>
    </w:p>
    <w:p w:rsidR="00ED180C" w:rsidRDefault="00ED180C" w:rsidP="00ED180C">
      <w:pPr>
        <w:autoSpaceDE w:val="0"/>
        <w:autoSpaceDN w:val="0"/>
        <w:adjustRightInd w:val="0"/>
        <w:ind w:left="567"/>
        <w:jc w:val="both"/>
      </w:pPr>
      <w:r w:rsidRPr="00626F1D">
        <w:t>The supplier shall regularly inform the progress of work and in such form as may be called for by the Purchaser from time to time. The submission and acceptance of such reports shall not prejudice the rights of the Purchaser in any manner.</w:t>
      </w:r>
    </w:p>
    <w:p w:rsidR="00DE77A3" w:rsidRPr="00626F1D" w:rsidRDefault="00DE77A3" w:rsidP="00ED180C">
      <w:pPr>
        <w:autoSpaceDE w:val="0"/>
        <w:autoSpaceDN w:val="0"/>
        <w:adjustRightInd w:val="0"/>
        <w:ind w:left="567"/>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 xml:space="preserve">CONTRACT VARIATIONS: INCREASE OR DECREASE IN THE SCOPE OF   </w:t>
      </w:r>
      <w:r w:rsidRPr="00626F1D">
        <w:rPr>
          <w:b/>
        </w:rPr>
        <w:tab/>
      </w:r>
      <w:r w:rsidRPr="00626F1D">
        <w:rPr>
          <w:b/>
          <w:u w:val="single"/>
        </w:rPr>
        <w:t>SUPPLY:</w:t>
      </w:r>
    </w:p>
    <w:p w:rsidR="00ED180C" w:rsidRDefault="00ED180C" w:rsidP="00ED180C">
      <w:pPr>
        <w:autoSpaceDE w:val="0"/>
        <w:autoSpaceDN w:val="0"/>
        <w:adjustRightInd w:val="0"/>
        <w:ind w:left="630"/>
        <w:jc w:val="both"/>
      </w:pPr>
      <w:r w:rsidRPr="00626F1D">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Default="00224EB0" w:rsidP="00ED180C">
      <w:pPr>
        <w:autoSpaceDE w:val="0"/>
        <w:autoSpaceDN w:val="0"/>
        <w:adjustRightInd w:val="0"/>
        <w:ind w:left="630"/>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NON-WAIVER OF DEFAULTS</w:t>
      </w:r>
    </w:p>
    <w:p w:rsidR="00DE77A3" w:rsidRPr="00626F1D" w:rsidRDefault="00DE77A3" w:rsidP="00DE77A3">
      <w:pPr>
        <w:pStyle w:val="ListParagraph"/>
        <w:suppressAutoHyphens w:val="0"/>
        <w:spacing w:line="276" w:lineRule="auto"/>
        <w:contextualSpacing/>
        <w:jc w:val="both"/>
        <w:rPr>
          <w:b/>
          <w:u w:val="single"/>
        </w:rPr>
      </w:pPr>
    </w:p>
    <w:p w:rsidR="00ED180C" w:rsidRDefault="00ED180C" w:rsidP="00ED180C">
      <w:pPr>
        <w:autoSpaceDE w:val="0"/>
        <w:autoSpaceDN w:val="0"/>
        <w:adjustRightInd w:val="0"/>
        <w:ind w:left="630"/>
        <w:jc w:val="both"/>
      </w:pPr>
      <w:r w:rsidRPr="00626F1D">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8D140A" w:rsidRPr="00626F1D" w:rsidRDefault="008D140A" w:rsidP="00ED180C">
      <w:pPr>
        <w:autoSpaceDE w:val="0"/>
        <w:autoSpaceDN w:val="0"/>
        <w:adjustRightInd w:val="0"/>
        <w:ind w:left="630"/>
        <w:jc w:val="both"/>
      </w:pPr>
    </w:p>
    <w:p w:rsidR="00ED180C" w:rsidRPr="00626F1D" w:rsidRDefault="00ED180C" w:rsidP="007A5ECF">
      <w:pPr>
        <w:pStyle w:val="ListParagraph"/>
        <w:numPr>
          <w:ilvl w:val="0"/>
          <w:numId w:val="7"/>
        </w:numPr>
        <w:suppressAutoHyphens w:val="0"/>
        <w:spacing w:line="276" w:lineRule="auto"/>
        <w:ind w:left="426" w:firstLine="0"/>
        <w:contextualSpacing/>
        <w:jc w:val="both"/>
        <w:rPr>
          <w:b/>
          <w:u w:val="single"/>
        </w:rPr>
      </w:pPr>
      <w:r w:rsidRPr="00626F1D">
        <w:rPr>
          <w:b/>
          <w:u w:val="single"/>
        </w:rPr>
        <w:t>ASSIGNMENT OF RIGHTS AND OBLIGATIONS; SUBCONTRACTING:</w:t>
      </w:r>
    </w:p>
    <w:p w:rsidR="008D140A" w:rsidRPr="00626F1D" w:rsidRDefault="008D140A" w:rsidP="008D140A">
      <w:pPr>
        <w:pStyle w:val="ListParagraph"/>
        <w:suppressAutoHyphens w:val="0"/>
        <w:spacing w:line="276" w:lineRule="auto"/>
        <w:contextualSpacing/>
        <w:jc w:val="both"/>
        <w:rPr>
          <w:b/>
          <w:u w:val="single"/>
        </w:rPr>
      </w:pPr>
    </w:p>
    <w:p w:rsidR="00ED180C" w:rsidRDefault="00ED180C" w:rsidP="00DE77A3">
      <w:pPr>
        <w:autoSpaceDE w:val="0"/>
        <w:autoSpaceDN w:val="0"/>
        <w:adjustRightInd w:val="0"/>
        <w:ind w:left="630"/>
        <w:jc w:val="both"/>
      </w:pPr>
      <w:r w:rsidRPr="00626F1D">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3B2900" w:rsidRDefault="003B2900" w:rsidP="00DE77A3">
      <w:pPr>
        <w:autoSpaceDE w:val="0"/>
        <w:autoSpaceDN w:val="0"/>
        <w:adjustRightInd w:val="0"/>
        <w:ind w:left="630"/>
        <w:jc w:val="both"/>
      </w:pPr>
    </w:p>
    <w:p w:rsidR="003B2900" w:rsidRDefault="003B2900" w:rsidP="00DE77A3">
      <w:pPr>
        <w:autoSpaceDE w:val="0"/>
        <w:autoSpaceDN w:val="0"/>
        <w:adjustRightInd w:val="0"/>
        <w:ind w:left="630"/>
        <w:jc w:val="both"/>
      </w:pPr>
    </w:p>
    <w:p w:rsidR="003B2900" w:rsidRDefault="003B2900" w:rsidP="00DE77A3">
      <w:pPr>
        <w:autoSpaceDE w:val="0"/>
        <w:autoSpaceDN w:val="0"/>
        <w:adjustRightInd w:val="0"/>
        <w:ind w:left="630"/>
        <w:jc w:val="both"/>
      </w:pPr>
    </w:p>
    <w:p w:rsidR="003B2900" w:rsidRPr="00626F1D" w:rsidRDefault="003B2900" w:rsidP="00DE77A3">
      <w:pPr>
        <w:autoSpaceDE w:val="0"/>
        <w:autoSpaceDN w:val="0"/>
        <w:adjustRightInd w:val="0"/>
        <w:ind w:left="630"/>
        <w:jc w:val="both"/>
      </w:pPr>
    </w:p>
    <w:p w:rsidR="007624C2" w:rsidRPr="00626F1D" w:rsidRDefault="007624C2" w:rsidP="00DE77A3">
      <w:pPr>
        <w:autoSpaceDE w:val="0"/>
        <w:autoSpaceDN w:val="0"/>
        <w:adjustRightInd w:val="0"/>
        <w:ind w:left="630"/>
        <w:jc w:val="both"/>
      </w:pPr>
    </w:p>
    <w:p w:rsidR="00ED180C" w:rsidRPr="00626F1D" w:rsidRDefault="00ED180C" w:rsidP="007A5ECF">
      <w:pPr>
        <w:pStyle w:val="ListParagraph"/>
        <w:numPr>
          <w:ilvl w:val="0"/>
          <w:numId w:val="7"/>
        </w:numPr>
        <w:ind w:left="426" w:firstLine="0"/>
        <w:jc w:val="both"/>
        <w:rPr>
          <w:b/>
        </w:rPr>
      </w:pPr>
      <w:r w:rsidRPr="00626F1D">
        <w:rPr>
          <w:b/>
          <w:u w:val="single"/>
        </w:rPr>
        <w:t>INTEGRITY COMMITMENT IN THE EXECUTION OF CONTRACTS</w:t>
      </w:r>
      <w:r w:rsidRPr="00626F1D">
        <w:rPr>
          <w:b/>
        </w:rPr>
        <w:t>:</w:t>
      </w:r>
    </w:p>
    <w:p w:rsidR="00ED180C" w:rsidRPr="00626F1D" w:rsidRDefault="00ED180C" w:rsidP="00ED180C">
      <w:pPr>
        <w:autoSpaceDE w:val="0"/>
        <w:autoSpaceDN w:val="0"/>
        <w:adjustRightInd w:val="0"/>
        <w:jc w:val="both"/>
        <w:rPr>
          <w:b/>
        </w:rPr>
      </w:pPr>
    </w:p>
    <w:p w:rsidR="00ED180C" w:rsidRPr="00626F1D" w:rsidRDefault="00ED180C" w:rsidP="00ED180C">
      <w:pPr>
        <w:autoSpaceDE w:val="0"/>
        <w:autoSpaceDN w:val="0"/>
        <w:adjustRightInd w:val="0"/>
        <w:ind w:firstLine="720"/>
        <w:jc w:val="both"/>
      </w:pPr>
      <w:r w:rsidRPr="00626F1D">
        <w:rPr>
          <w:b/>
        </w:rPr>
        <w:t>Commitment by Purchaser</w:t>
      </w:r>
      <w:r w:rsidRPr="00626F1D">
        <w:t>:</w:t>
      </w:r>
    </w:p>
    <w:p w:rsidR="00ED180C" w:rsidRPr="00626F1D" w:rsidRDefault="00ED180C" w:rsidP="00ED180C">
      <w:pPr>
        <w:autoSpaceDE w:val="0"/>
        <w:autoSpaceDN w:val="0"/>
        <w:adjustRightInd w:val="0"/>
        <w:ind w:left="720"/>
        <w:jc w:val="both"/>
      </w:pPr>
      <w:r w:rsidRPr="00626F1D">
        <w:t>Purchaser commits to take all necessary steps to prevent corruption in connection with the execution of the Contract.</w:t>
      </w:r>
    </w:p>
    <w:p w:rsidR="00DE77A3" w:rsidRPr="00626F1D" w:rsidRDefault="00DE77A3" w:rsidP="00ED180C">
      <w:pPr>
        <w:autoSpaceDE w:val="0"/>
        <w:autoSpaceDN w:val="0"/>
        <w:adjustRightInd w:val="0"/>
        <w:ind w:left="720"/>
        <w:jc w:val="both"/>
      </w:pPr>
    </w:p>
    <w:p w:rsidR="00ED180C" w:rsidRPr="00626F1D" w:rsidRDefault="00ED180C" w:rsidP="00ED180C">
      <w:pPr>
        <w:autoSpaceDE w:val="0"/>
        <w:autoSpaceDN w:val="0"/>
        <w:adjustRightInd w:val="0"/>
        <w:ind w:firstLine="720"/>
        <w:jc w:val="both"/>
        <w:rPr>
          <w:b/>
          <w:bCs/>
        </w:rPr>
      </w:pPr>
      <w:r w:rsidRPr="00626F1D">
        <w:rPr>
          <w:b/>
        </w:rPr>
        <w:t>Commitment by the Contractor:</w:t>
      </w:r>
    </w:p>
    <w:p w:rsidR="00ED180C" w:rsidRPr="00626F1D" w:rsidRDefault="00ED180C" w:rsidP="00ED180C">
      <w:pPr>
        <w:autoSpaceDE w:val="0"/>
        <w:autoSpaceDN w:val="0"/>
        <w:adjustRightInd w:val="0"/>
        <w:ind w:left="720"/>
        <w:jc w:val="both"/>
      </w:pPr>
      <w:r w:rsidRPr="00626F1D">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C15A6E" w:rsidRPr="00626F1D" w:rsidRDefault="00C15A6E" w:rsidP="00ED180C">
      <w:pPr>
        <w:autoSpaceDE w:val="0"/>
        <w:autoSpaceDN w:val="0"/>
        <w:adjustRightInd w:val="0"/>
        <w:ind w:left="720"/>
        <w:jc w:val="both"/>
      </w:pPr>
    </w:p>
    <w:p w:rsidR="00ED180C" w:rsidRPr="00626F1D" w:rsidRDefault="00ED180C" w:rsidP="00DE77A3">
      <w:pPr>
        <w:autoSpaceDE w:val="0"/>
        <w:autoSpaceDN w:val="0"/>
        <w:adjustRightInd w:val="0"/>
        <w:ind w:left="720"/>
        <w:jc w:val="both"/>
      </w:pPr>
      <w:r w:rsidRPr="00626F1D">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8F1A5C" w:rsidRPr="00626F1D" w:rsidRDefault="008F1A5C" w:rsidP="008F5A3B">
      <w:pPr>
        <w:autoSpaceDE w:val="0"/>
        <w:autoSpaceDN w:val="0"/>
        <w:adjustRightInd w:val="0"/>
        <w:ind w:left="720"/>
        <w:jc w:val="both"/>
        <w:rPr>
          <w:color w:val="000000"/>
        </w:rPr>
      </w:pPr>
    </w:p>
    <w:p w:rsidR="00A477F0" w:rsidRPr="00626F1D" w:rsidRDefault="00A477F0" w:rsidP="00057428">
      <w:pPr>
        <w:tabs>
          <w:tab w:val="left" w:pos="7260"/>
        </w:tabs>
      </w:pPr>
    </w:p>
    <w:p w:rsidR="00646FC1" w:rsidRDefault="000D7DC1" w:rsidP="00292F14">
      <w:pPr>
        <w:jc w:val="right"/>
        <w:rPr>
          <w:b/>
        </w:rPr>
      </w:pPr>
      <w:r>
        <w:rPr>
          <w:b/>
        </w:rPr>
        <w:br w:type="page"/>
      </w:r>
    </w:p>
    <w:p w:rsidR="00FE7E2C" w:rsidRDefault="00FE7E2C" w:rsidP="00FE7E2C">
      <w:pPr>
        <w:jc w:val="right"/>
        <w:rPr>
          <w:b/>
        </w:rPr>
      </w:pPr>
      <w:r>
        <w:rPr>
          <w:b/>
        </w:rPr>
        <w:lastRenderedPageBreak/>
        <w:t xml:space="preserve">Annexure - </w:t>
      </w:r>
      <w:r w:rsidR="00723062">
        <w:rPr>
          <w:b/>
        </w:rPr>
        <w:t>A</w:t>
      </w:r>
    </w:p>
    <w:p w:rsidR="00FE7E2C" w:rsidRDefault="00FE7E2C" w:rsidP="00FE7E2C">
      <w:pPr>
        <w:jc w:val="right"/>
        <w:rPr>
          <w:b/>
        </w:rPr>
      </w:pPr>
    </w:p>
    <w:p w:rsidR="00FE7E2C" w:rsidRDefault="00FE7E2C" w:rsidP="00FE7E2C">
      <w:pPr>
        <w:jc w:val="center"/>
        <w:rPr>
          <w:b/>
        </w:rPr>
      </w:pPr>
      <w:r>
        <w:rPr>
          <w:b/>
        </w:rPr>
        <w:t>TECHNICAL SPECIFICATION</w:t>
      </w:r>
    </w:p>
    <w:tbl>
      <w:tblPr>
        <w:tblW w:w="9564"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4"/>
        <w:gridCol w:w="5892"/>
        <w:gridCol w:w="1374"/>
        <w:gridCol w:w="1734"/>
      </w:tblGrid>
      <w:tr w:rsidR="00FE7E2C" w:rsidRPr="00692E3D" w:rsidTr="0014432F">
        <w:trPr>
          <w:trHeight w:val="326"/>
          <w:tblHeader/>
        </w:trPr>
        <w:tc>
          <w:tcPr>
            <w:tcW w:w="564" w:type="dxa"/>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SI. No.</w:t>
            </w:r>
          </w:p>
        </w:tc>
        <w:tc>
          <w:tcPr>
            <w:tcW w:w="5892" w:type="dxa"/>
          </w:tcPr>
          <w:p w:rsidR="00FE7E2C" w:rsidRPr="00692E3D" w:rsidRDefault="00FE7E2C" w:rsidP="0014432F">
            <w:pPr>
              <w:pStyle w:val="TableParagraph"/>
              <w:spacing w:before="86"/>
              <w:ind w:left="75" w:right="86"/>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Technical Specification</w:t>
            </w:r>
            <w:r>
              <w:rPr>
                <w:rFonts w:ascii="Times New Roman" w:hAnsi="Times New Roman" w:cs="Times New Roman"/>
                <w:b/>
                <w:color w:val="242623"/>
                <w:w w:val="105"/>
                <w:sz w:val="24"/>
                <w:szCs w:val="24"/>
              </w:rPr>
              <w:t xml:space="preserve"> (Required)</w:t>
            </w:r>
          </w:p>
        </w:tc>
        <w:tc>
          <w:tcPr>
            <w:tcW w:w="1374" w:type="dxa"/>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Complied (Yes</w:t>
            </w:r>
            <w:r>
              <w:rPr>
                <w:rFonts w:ascii="Times New Roman" w:hAnsi="Times New Roman" w:cs="Times New Roman"/>
                <w:b/>
                <w:color w:val="242623"/>
                <w:w w:val="105"/>
                <w:sz w:val="24"/>
                <w:szCs w:val="24"/>
              </w:rPr>
              <w:t>)</w:t>
            </w:r>
          </w:p>
        </w:tc>
        <w:tc>
          <w:tcPr>
            <w:tcW w:w="1734" w:type="dxa"/>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rPr>
            </w:pPr>
            <w:r w:rsidRPr="00692E3D">
              <w:rPr>
                <w:rFonts w:ascii="Times New Roman" w:hAnsi="Times New Roman" w:cs="Times New Roman"/>
                <w:b/>
                <w:color w:val="242623"/>
                <w:w w:val="105"/>
                <w:sz w:val="24"/>
                <w:szCs w:val="24"/>
              </w:rPr>
              <w:t>Remarks</w:t>
            </w: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Information Technology Asset Management Solution shall be defined as scalable Web based solution with integrated Configuration Management Database (CMDB) which shall be responsible for management of all IT Assets of the BEML Limited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must provide device network discovery and inventory of all hardware and software connected to our network including but not limited to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Servers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Desktops/Laptops/Workstation</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Software &amp; applications.</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w:t>
            </w:r>
            <w:r>
              <w:rPr>
                <w:rFonts w:ascii="Times New Roman" w:hAnsi="Times New Roman" w:cs="Times New Roman"/>
                <w:color w:val="242623"/>
                <w:w w:val="105"/>
                <w:sz w:val="24"/>
                <w:szCs w:val="24"/>
              </w:rPr>
              <w:t>Network Eqpts</w:t>
            </w:r>
            <w:r w:rsidRPr="00692E3D">
              <w:rPr>
                <w:rFonts w:ascii="Times New Roman" w:hAnsi="Times New Roman" w:cs="Times New Roman"/>
                <w:color w:val="242623"/>
                <w:w w:val="105"/>
                <w:sz w:val="24"/>
                <w:szCs w:val="24"/>
              </w:rPr>
              <w: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Inventory of OS</w:t>
            </w:r>
          </w:p>
          <w:p w:rsidR="00FE7E2C" w:rsidRPr="00692E3D" w:rsidRDefault="00FE7E2C" w:rsidP="0014432F">
            <w:pPr>
              <w:pStyle w:val="TableParagraph"/>
              <w:pBdr>
                <w:top w:val="nil"/>
                <w:left w:val="nil"/>
                <w:bottom w:val="nil"/>
                <w:right w:val="nil"/>
                <w:between w:val="nil"/>
              </w:pBdr>
              <w:spacing w:before="86"/>
              <w:ind w:left="75" w:right="86"/>
              <w:rPr>
                <w:color w:val="242623"/>
                <w:w w:val="105"/>
              </w:rPr>
            </w:pPr>
            <w:r w:rsidRPr="00CC3AF2">
              <w:rPr>
                <w:rFonts w:ascii="Times New Roman" w:hAnsi="Times New Roman" w:cs="Times New Roman"/>
                <w:color w:val="242623"/>
                <w:w w:val="105"/>
                <w:sz w:val="24"/>
                <w:szCs w:val="24"/>
              </w:rPr>
              <w:t>• Inventory of users on a system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Management of the IT Assets shall include the following: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Discovery</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Onboarding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Tagging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Asset Inventory</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Life Cycle Management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Reporting Services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Asset Discovery: Asset discovery should gather information such as: </w:t>
            </w:r>
          </w:p>
          <w:p w:rsidR="00FE7E2C"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Information on the number and type of Hardware components Processors/Core/USB/Network Card</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etc.), Drivers/Firmware, Graphics and Audio, Hard Drives, Hosted Virtual Machines, Logical Volumes, Memory, Network Interfaces, Operating Systems Updates Applied, Out of Band Management, Peripherals, Ports and USB Controllers, Processors, Removable Media, Software installed, Storage Controller, System Information, OS Update Information.</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Make &amp; Model of Hardware Components (Asset/Motherboard/chipset/RAM/ Hard disk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Serial Nos of Hardware Components (Motherboard/RAM/Hard disk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 xml:space="preserve">• Versions /Manufacture Dates of the Components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BIOS Details/OS &amp; Service Pack/Build/Version Details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IP/MAC  Addresses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Peripheral Devices  connected to the Assets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Software Discovery - Applications (including Virtualized/Software/Patches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Discover new devices on the network</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Discover what devices have been removed from the network based on delta.</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5</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If Agent based approach is used for accurate inventory then agent must be self-updating.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Must perform automated Asset inventory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Onboarding: The solution should be able to onboard any new or existing IT Assets as per the following: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Manual Onboarding: For IT Assets not connected to the network, Solution shall allow for manual onboarding of the Assets. Manual onboarding shall be done through either or through a combination of the below:</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Upload of Asset data files (excel/word/CSV) into the solution.</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For IT Assets on boarded manually, which have been on boarded through any of the above methods, solution shall conduct a data integrity check as and when such assets are connected to the network. Any deviations should be triggered to the solution admin for rectification.</w:t>
            </w:r>
          </w:p>
          <w:p w:rsidR="0014432F" w:rsidRPr="00692E3D" w:rsidRDefault="00FE7E2C" w:rsidP="00C53A63">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Automatic Onboarding: Once the discovery of the IT Assets has been completed, such assets should be on boarded to the solution with all the details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Tagging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1. User Tagging: For proper management of the IT Assets, each asset must be tagged to a user/owner for which Asset Tagging capability should be available in the system. Tagging shall be implemented either through Active Directory interface or any other interface as required by the BEML. This tagging should be dynamic and should cater to situations such as movement of user/addition or deletion of components &amp; </w:t>
            </w:r>
            <w:r w:rsidRPr="00692E3D">
              <w:rPr>
                <w:rFonts w:ascii="Times New Roman" w:hAnsi="Times New Roman" w:cs="Times New Roman"/>
                <w:color w:val="242623"/>
                <w:w w:val="105"/>
                <w:sz w:val="24"/>
                <w:szCs w:val="24"/>
              </w:rPr>
              <w:lastRenderedPageBreak/>
              <w:t>peripherals in the IT Asset and reflect change.</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 Physical Tagging: For all IT Assets physical tagging of Assets is required, as per the Tagging Scheme advised by BEML. The Software should generate the tags.</w:t>
            </w:r>
            <w:r>
              <w:rPr>
                <w:rFonts w:ascii="Times New Roman" w:hAnsi="Times New Roman" w:cs="Times New Roman"/>
                <w:color w:val="242623"/>
                <w:w w:val="105"/>
                <w:sz w:val="24"/>
                <w:szCs w:val="24"/>
              </w:rPr>
              <w:t xml:space="preserve"> Tagging may be done using RFID or QR/Barcode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4040"/>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9</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Inventory:</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Solution should be capable of generating inventory details for all the IT Assets inside the Company’s environment.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The inventory information should be stored along with date stamps &amp; track changes like installation/un-installation, configuration changes, user/owner changes etc. along with functionality of XML tagging.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 IT inventory should include all the details of hardware such as Vendor, Serial Number, Chip set, CPU information, RAM, numbers of CPUs &amp; Cores, Detail information on Network devices, internal &amp; peripheral disk drives, BIOS details, IP/MAC addresses, End Point/Device name, End Point/Device model, Hard Disk, Storage Devices details, all application and Software including in house developed applications/programs, virtualized applications, OS versions and Service Pack Information, patch information, services running on the Device etc.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Asset Tracking: Solution should be capable to identify and track change in the location of assets, increase or decrease the number of assets, track assignment status and user information.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License Management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Company purchases licenses for multiple applications based on the number of users/servers/core/processors etc. Solution should have the capability to manage such licenses as following: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support licensing management for all major licensing solution providers such as Oracle, Microsoft, RedHat, IBM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provide details such as Quantity of licenses purchased and deployed in HP-UX, Windows and Linux Operation System.</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maintain the Catalogue of software from all major OEMs/Principals and should alert the admins regarding updates released on periodic basis.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 Should have the capability to manage the entitlement of the licenses based on user (through AD/IP segment etc.)</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Should provide for real time monitoring and trigger alerts based on the criteria set by the admin and provide for license metering.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Removal of un-licensed software identified in machines in which client software is installed.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12</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Life Cycle Management: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shall provide for life cycle management for both hardware and software assets. The solution shall track the life cycle through Purchase, In production, Renewals, End of Life and Disposal stages of the IT Assets. Solution shall provide alerts for each stage of any such IT Asset.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13</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Reporting Services: </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Customs reports in tabular format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Query Builders for Reports /Query based Reports.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Flash Reports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Functionality to export Reports to .csv, .xls, and .pdf format</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Reports Scheduler – Auto generation &amp; Distribution</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Report Analysis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Save &amp; Store Customized Reports</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Customized Dashboard with standard information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4</w:t>
            </w:r>
          </w:p>
        </w:tc>
        <w:tc>
          <w:tcPr>
            <w:tcW w:w="5892" w:type="dxa"/>
          </w:tcPr>
          <w:p w:rsidR="00723062" w:rsidRPr="00692E3D" w:rsidRDefault="00FE7E2C" w:rsidP="00C53A63">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maintain an up-to-date inventory of distributed hardware and software assets in BEML’s IT infrastructure. As the BEML has</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MPLS-WAN network with Manufacturing Locations acting as Local admins and BEML HQ Datacenter acting as centralised location as Super admin, the solution should be capable to offer local admin roles to BEML’s staff with all capabilities based on role assigned to them by Super Admin.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Solution should identify software and hardware configurations from a central location for complete corporate IT Infrastructure spread over a network of Manufacturing Locations, ROs   which are connected via MPLS WAN Network with bandwidths ranging from 2 Mbps to 20 Mbps. It should provide complete hardware and software information from all the end-user </w:t>
            </w:r>
            <w:r w:rsidRPr="00692E3D">
              <w:rPr>
                <w:rFonts w:ascii="Times New Roman" w:hAnsi="Times New Roman" w:cs="Times New Roman"/>
                <w:color w:val="242623"/>
                <w:w w:val="105"/>
                <w:sz w:val="24"/>
                <w:szCs w:val="24"/>
              </w:rPr>
              <w:lastRenderedPageBreak/>
              <w:t>computing devices. The solution should trigger alerts in case of any Hardware or software changes to the central console.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1</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have capability for discovery of end-user computing devices based on range of IP addresses or IP subnets even for Manufacturing locations which are connected via MPLS WAN Network and VSATs with bandwidths ranging from 2Mbps to 20 Mbps.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9564" w:type="dxa"/>
            <w:gridSpan w:val="4"/>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u w:val="single"/>
              </w:rPr>
            </w:pPr>
            <w:r w:rsidRPr="00692E3D">
              <w:rPr>
                <w:rFonts w:ascii="Times New Roman" w:hAnsi="Times New Roman" w:cs="Times New Roman"/>
                <w:b/>
                <w:color w:val="242623"/>
                <w:w w:val="105"/>
                <w:sz w:val="24"/>
                <w:szCs w:val="24"/>
                <w:u w:val="single"/>
              </w:rPr>
              <w:t>Patch Management</w:t>
            </w:r>
          </w:p>
        </w:tc>
      </w:tr>
      <w:tr w:rsidR="00FE7E2C" w:rsidRPr="00692E3D" w:rsidTr="0014432F">
        <w:trPr>
          <w:trHeight w:val="989"/>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7</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should support the following Operating</w:t>
            </w:r>
          </w:p>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Systems -</w:t>
            </w:r>
          </w:p>
          <w:p w:rsidR="00FE7E2C" w:rsidRPr="0015764C" w:rsidRDefault="00FE7E2C" w:rsidP="0014432F">
            <w:pPr>
              <w:pStyle w:val="TableParagraph"/>
              <w:numPr>
                <w:ilvl w:val="1"/>
                <w:numId w:val="33"/>
              </w:numPr>
              <w:spacing w:before="86"/>
              <w:ind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Windows ( All flavors including Windows XP)</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18</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Pr>
                <w:rFonts w:ascii="Times New Roman" w:hAnsi="Times New Roman" w:cs="Times New Roman"/>
                <w:color w:val="242623"/>
                <w:w w:val="105"/>
                <w:sz w:val="24"/>
                <w:szCs w:val="24"/>
              </w:rPr>
              <w:t>Solution must have automated patch management &amp; deploy patches for windows OS.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9</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should have automated patch deployment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20</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must support schedule periodic scans of</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computers to identify missing patches and download the patches from OEM’s website</w:t>
            </w:r>
            <w:r>
              <w:rPr>
                <w:rFonts w:ascii="Times New Roman" w:hAnsi="Times New Roman" w:cs="Times New Roman"/>
                <w:color w:val="242623"/>
                <w:w w:val="105"/>
                <w:sz w:val="24"/>
                <w:szCs w:val="24"/>
              </w:rPr>
              <w:t xml:space="preserve"> for windows</w:t>
            </w:r>
            <w:r w:rsidRPr="00692E3D">
              <w:rPr>
                <w:rFonts w:ascii="Times New Roman" w:hAnsi="Times New Roman" w:cs="Times New Roman"/>
                <w:color w:val="242623"/>
                <w:w w:val="105"/>
                <w:sz w:val="24"/>
                <w:szCs w:val="24"/>
              </w:rPr>
              <w: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9564" w:type="dxa"/>
            <w:gridSpan w:val="4"/>
          </w:tcPr>
          <w:p w:rsidR="00FE7E2C" w:rsidRPr="00692E3D" w:rsidRDefault="00FE7E2C" w:rsidP="0014432F">
            <w:pPr>
              <w:pStyle w:val="TableParagraph"/>
              <w:spacing w:before="86"/>
              <w:ind w:left="75" w:right="86"/>
              <w:jc w:val="center"/>
              <w:rPr>
                <w:rFonts w:ascii="Times New Roman" w:hAnsi="Times New Roman" w:cs="Times New Roman"/>
                <w:b/>
                <w:color w:val="242623"/>
                <w:w w:val="105"/>
                <w:sz w:val="24"/>
                <w:szCs w:val="24"/>
                <w:u w:val="single"/>
              </w:rPr>
            </w:pPr>
            <w:r w:rsidRPr="00692E3D">
              <w:rPr>
                <w:rFonts w:ascii="Times New Roman" w:hAnsi="Times New Roman" w:cs="Times New Roman"/>
                <w:b/>
                <w:color w:val="242623"/>
                <w:w w:val="105"/>
                <w:sz w:val="24"/>
                <w:szCs w:val="24"/>
                <w:u w:val="single"/>
              </w:rPr>
              <w:t>Vulnerability Management</w:t>
            </w: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21</w:t>
            </w:r>
          </w:p>
        </w:tc>
        <w:tc>
          <w:tcPr>
            <w:tcW w:w="5892"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must be capable of agent testing for local vulnerability detection at no additional charge.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2</w:t>
            </w:r>
          </w:p>
        </w:tc>
        <w:tc>
          <w:tcPr>
            <w:tcW w:w="5892" w:type="dxa"/>
          </w:tcPr>
          <w:p w:rsidR="0014432F" w:rsidRPr="00692E3D" w:rsidRDefault="00FE7E2C" w:rsidP="00C53A63">
            <w:pPr>
              <w:pStyle w:val="TableParagraph"/>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solution must provide a significant amount of vulnerability checks beyond the Windows operating system.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capable of tracking DHCP changes by associating scan results with system hostnames.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ability to preserve scan results of inactive hosts for a customizable period of time Vulnerability Identification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detect and rank issues, risks, and vulnerabilities. It must also provide detailed information regarding the nature of the risk and recommendations to mitigate them.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2</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include detailed output of scan findings to include information such as DLL versions expected and found.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report on </w:t>
            </w:r>
            <w:r w:rsidRPr="00692E3D">
              <w:rPr>
                <w:rFonts w:ascii="Times New Roman" w:hAnsi="Times New Roman" w:cs="Times New Roman"/>
                <w:b/>
                <w:color w:val="242623"/>
                <w:w w:val="105"/>
                <w:sz w:val="24"/>
                <w:szCs w:val="24"/>
              </w:rPr>
              <w:t>known weaknesses</w:t>
            </w:r>
            <w:r w:rsidRPr="00692E3D">
              <w:rPr>
                <w:rFonts w:ascii="Times New Roman" w:hAnsi="Times New Roman" w:cs="Times New Roman"/>
                <w:color w:val="242623"/>
                <w:w w:val="105"/>
                <w:sz w:val="24"/>
                <w:szCs w:val="24"/>
              </w:rPr>
              <w:t xml:space="preserve"> in a given target identified by security advisory organizations (e.g., Common Vulnerabilities and </w:t>
            </w:r>
            <w:r w:rsidRPr="00692E3D">
              <w:rPr>
                <w:rFonts w:ascii="Times New Roman" w:hAnsi="Times New Roman" w:cs="Times New Roman"/>
                <w:color w:val="242623"/>
                <w:w w:val="105"/>
                <w:sz w:val="24"/>
                <w:szCs w:val="24"/>
              </w:rPr>
              <w:lastRenderedPageBreak/>
              <w:t>Exposures database (CVE) or Open Source Vulnerability Database (OSVDB) or the Security</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Focus Bugtraq (BID) or any combination of them).</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28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support </w:t>
            </w:r>
            <w:r w:rsidRPr="00692E3D">
              <w:rPr>
                <w:rFonts w:ascii="Times New Roman" w:hAnsi="Times New Roman" w:cs="Times New Roman"/>
                <w:b/>
                <w:color w:val="242623"/>
                <w:w w:val="105"/>
                <w:sz w:val="24"/>
                <w:szCs w:val="24"/>
              </w:rPr>
              <w:t>PCI Compliance</w:t>
            </w:r>
            <w:r w:rsidRPr="00692E3D">
              <w:rPr>
                <w:rFonts w:ascii="Times New Roman" w:hAnsi="Times New Roman" w:cs="Times New Roman"/>
                <w:color w:val="242623"/>
                <w:w w:val="105"/>
                <w:sz w:val="24"/>
                <w:szCs w:val="24"/>
              </w:rPr>
              <w:t xml:space="preserve"> vulnerability scanning.  The product must include pre-defined PCI scan profiles that meet current PCI DSS criteria for network scanning. Functionality must exist to filter all other non-PCI relevant vulnerabilities.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29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w:t>
            </w:r>
            <w:r w:rsidRPr="00692E3D">
              <w:rPr>
                <w:rFonts w:ascii="Times New Roman" w:hAnsi="Times New Roman" w:cs="Times New Roman"/>
                <w:b/>
                <w:color w:val="242623"/>
                <w:w w:val="105"/>
                <w:sz w:val="24"/>
                <w:szCs w:val="24"/>
              </w:rPr>
              <w:t>patch auditing for Microsoft operating systems and applications</w:t>
            </w:r>
            <w:r w:rsidRPr="00692E3D">
              <w:rPr>
                <w:rFonts w:ascii="Times New Roman" w:hAnsi="Times New Roman" w:cs="Times New Roman"/>
                <w:color w:val="242623"/>
                <w:w w:val="105"/>
                <w:sz w:val="24"/>
                <w:szCs w:val="24"/>
              </w:rPr>
              <w:t xml:space="preserve"> to include </w:t>
            </w:r>
            <w:r>
              <w:rPr>
                <w:rFonts w:ascii="Times New Roman" w:hAnsi="Times New Roman" w:cs="Times New Roman"/>
                <w:color w:val="242623"/>
                <w:w w:val="105"/>
                <w:sz w:val="24"/>
                <w:szCs w:val="24"/>
              </w:rPr>
              <w:t xml:space="preserve">but not limited to </w:t>
            </w:r>
            <w:r w:rsidRPr="00692E3D">
              <w:rPr>
                <w:rFonts w:ascii="Times New Roman" w:hAnsi="Times New Roman" w:cs="Times New Roman"/>
                <w:color w:val="242623"/>
                <w:w w:val="105"/>
                <w:sz w:val="24"/>
                <w:szCs w:val="24"/>
              </w:rPr>
              <w:t xml:space="preserve">Windows XP, Windows 7, Windows 2008, </w:t>
            </w:r>
            <w:r>
              <w:rPr>
                <w:rFonts w:ascii="Times New Roman" w:hAnsi="Times New Roman" w:cs="Times New Roman"/>
                <w:color w:val="242623"/>
                <w:w w:val="105"/>
                <w:sz w:val="24"/>
                <w:szCs w:val="24"/>
              </w:rPr>
              <w:t xml:space="preserve"> Windows 2012, Windows 2016, </w:t>
            </w:r>
            <w:r w:rsidRPr="00692E3D">
              <w:rPr>
                <w:rFonts w:ascii="Times New Roman" w:hAnsi="Times New Roman" w:cs="Times New Roman"/>
                <w:color w:val="242623"/>
                <w:w w:val="105"/>
                <w:sz w:val="24"/>
                <w:szCs w:val="24"/>
              </w:rPr>
              <w:t>Internet Explorer, Microsoft Office, IIS, Exchange, and more.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w:t>
            </w:r>
            <w:r w:rsidRPr="00692E3D">
              <w:rPr>
                <w:rFonts w:ascii="Times New Roman" w:hAnsi="Times New Roman" w:cs="Times New Roman"/>
                <w:b/>
                <w:color w:val="242623"/>
                <w:w w:val="105"/>
                <w:sz w:val="24"/>
                <w:szCs w:val="24"/>
              </w:rPr>
              <w:t>patch auditing for all major Unix operating systems</w:t>
            </w:r>
            <w:r w:rsidRPr="00692E3D">
              <w:rPr>
                <w:rFonts w:ascii="Times New Roman" w:hAnsi="Times New Roman" w:cs="Times New Roman"/>
                <w:color w:val="242623"/>
                <w:w w:val="105"/>
                <w:sz w:val="24"/>
                <w:szCs w:val="24"/>
              </w:rPr>
              <w:t xml:space="preserve"> to include Mac OS, Linux, Solaris, IBM AIX, HP-UX, and more.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31</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w:t>
            </w:r>
            <w:r w:rsidRPr="00692E3D">
              <w:rPr>
                <w:rFonts w:ascii="Times New Roman" w:hAnsi="Times New Roman" w:cs="Times New Roman"/>
                <w:b/>
                <w:color w:val="242623"/>
                <w:w w:val="105"/>
                <w:sz w:val="24"/>
                <w:szCs w:val="24"/>
              </w:rPr>
              <w:t>patch auditing for network infrastructure</w:t>
            </w:r>
            <w:r w:rsidRPr="00692E3D">
              <w:rPr>
                <w:rFonts w:ascii="Times New Roman" w:hAnsi="Times New Roman" w:cs="Times New Roman"/>
                <w:color w:val="242623"/>
                <w:w w:val="105"/>
                <w:sz w:val="24"/>
                <w:szCs w:val="24"/>
              </w:rPr>
              <w:t xml:space="preserve"> to include Cisco, Juniper and more.  List network infrastructure available for patch auditing.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32</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coverage for </w:t>
            </w:r>
            <w:r w:rsidRPr="00692E3D">
              <w:rPr>
                <w:rFonts w:ascii="Times New Roman" w:hAnsi="Times New Roman" w:cs="Times New Roman"/>
                <w:b/>
                <w:color w:val="242623"/>
                <w:w w:val="105"/>
                <w:sz w:val="24"/>
                <w:szCs w:val="24"/>
              </w:rPr>
              <w:t>3rd party applications</w:t>
            </w:r>
            <w:r w:rsidRPr="00692E3D">
              <w:rPr>
                <w:rFonts w:ascii="Times New Roman" w:hAnsi="Times New Roman" w:cs="Times New Roman"/>
                <w:color w:val="242623"/>
                <w:w w:val="105"/>
                <w:sz w:val="24"/>
                <w:szCs w:val="24"/>
              </w:rPr>
              <w:t xml:space="preserve"> such as Java and Adobe.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3</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API integration options to integrate with </w:t>
            </w:r>
            <w:r w:rsidRPr="00692E3D">
              <w:rPr>
                <w:rFonts w:ascii="Times New Roman" w:hAnsi="Times New Roman" w:cs="Times New Roman"/>
                <w:b/>
                <w:color w:val="242623"/>
                <w:w w:val="105"/>
                <w:sz w:val="24"/>
                <w:szCs w:val="24"/>
              </w:rPr>
              <w:t>patch management systems</w:t>
            </w:r>
            <w:r w:rsidRPr="00692E3D">
              <w:rPr>
                <w:rFonts w:ascii="Times New Roman" w:hAnsi="Times New Roman" w:cs="Times New Roman"/>
                <w:color w:val="242623"/>
                <w:w w:val="105"/>
                <w:sz w:val="24"/>
                <w:szCs w:val="24"/>
              </w:rPr>
              <w:t xml:space="preserve"> for patch auditing and delta reporting against scan findings such as Microsoft WSUS/SCCM, Redhat Satellite, IBM Tivoli Endpoint Manager.</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4</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 capabilities for SCADA devices and networks.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5</w:t>
            </w:r>
          </w:p>
        </w:tc>
        <w:tc>
          <w:tcPr>
            <w:tcW w:w="5892" w:type="dxa"/>
            <w:shd w:val="clear" w:color="auto" w:fill="auto"/>
          </w:tcPr>
          <w:p w:rsidR="00723062" w:rsidRPr="00692E3D" w:rsidRDefault="00FE7E2C" w:rsidP="00C53A63">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reputation and threat intelligence feeds for malware and botnet discovery.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3</w:t>
            </w:r>
            <w:r>
              <w:rPr>
                <w:rFonts w:ascii="Times New Roman" w:hAnsi="Times New Roman" w:cs="Times New Roman"/>
                <w:color w:val="242623"/>
                <w:w w:val="105"/>
                <w:sz w:val="24"/>
                <w:szCs w:val="24"/>
              </w:rPr>
              <w:t>6</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include vulnerability scoring according to the industry accepted standard, i.e. the Common Vulnerability Scoring System (CVSS).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37</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customizable weighted scoring of vulnerabilities.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38</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exploitability information for Core, Metasploit, and Canvas.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39</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malware exploitability information.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40</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intelligently select tests based on </w:t>
            </w:r>
            <w:r w:rsidRPr="00692E3D">
              <w:rPr>
                <w:rFonts w:ascii="Times New Roman" w:hAnsi="Times New Roman" w:cs="Times New Roman"/>
                <w:color w:val="242623"/>
                <w:w w:val="105"/>
                <w:sz w:val="24"/>
                <w:szCs w:val="24"/>
              </w:rPr>
              <w:lastRenderedPageBreak/>
              <w:t>information gained from initial scans to attempt further testing based on the previously obtained information about a given device or host.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41</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track dates for vulnerability discovery and observation that can be used in filtering and reporting in time based filters.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42</w:t>
            </w:r>
          </w:p>
        </w:tc>
        <w:tc>
          <w:tcPr>
            <w:tcW w:w="5892" w:type="dxa"/>
            <w:shd w:val="clear" w:color="auto" w:fill="auto"/>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capable of scanning web servers for common web application vulnerabilities such as SQL injection, cross-site scripting (XSS), HTTP header injection, directory traversal, remote file inclusion and command execution.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vulnerability and compliance scanning of VMware servers using the native VMware API.</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for scheduled scanning of devices.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selected tests to be enabled or disabled during scheduled scans.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4</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automatically start and stop scans to the schedule without user interaction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the ability to interactively pause and resume scans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not be dependent on operating system ability to schedule tasks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49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able to accept scan targets in multiple formats including hostnames, IP ranges and IP classes. For instance 10.0.1.1 – 10.0.1.100. Importing of a list of IPs contained within a file must also be supported.  Describe the manner in which targets can be input to the product.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support IPv6 scanning, with passive discovery of IPv6 targets.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provide the ability to exclude the scanning of peripheral devices such as printers</w:t>
            </w:r>
            <w:r>
              <w:rPr>
                <w:rFonts w:ascii="Times New Roman" w:hAnsi="Times New Roman" w:cs="Times New Roman"/>
                <w:color w:val="242623"/>
                <w:w w:val="105"/>
                <w:sz w:val="24"/>
                <w:szCs w:val="24"/>
              </w:rPr>
              <w:t xml:space="preserve"> </w:t>
            </w:r>
            <w:r w:rsidRPr="00692E3D">
              <w:rPr>
                <w:rFonts w:ascii="Times New Roman" w:hAnsi="Times New Roman" w:cs="Times New Roman"/>
                <w:color w:val="242623"/>
                <w:w w:val="105"/>
                <w:sz w:val="24"/>
                <w:szCs w:val="24"/>
              </w:rPr>
              <w:t>etc.,.</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 should combine vulnerability characteristics, vulnerability data, threat data &amp; leverage machine learning algorithm to provide vulnerability prioritization &amp; remediation tracking.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should improve remediation efficiency and effectiveness by focusing on that will likely be exploited.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5</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 should provide vulnerability prioritization by providing insight into what bad actors are up to – automatically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 should prioritize vulnerability and remediation by forecasting which vulnerabilities are most likely to be exploited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5</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and remediation should be calculated by Integrating and analysing asset, vulnerability, and threat data to provide clear insights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Priority Rating should be showcased in comparison with CVSS scoring &amp; CVSS framework in the same dashboard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Priority Rating should also be implied on vulnerability risk reduction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59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Priority Rating should not be a static rating and should change based on Threat landscape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should focus on remediating the vulnerabilities with the highest likelihood of being leveraged in a cyber-attack.</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prioritization should be based and on and not limited to the following</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Past threat patters</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Past Threat resources</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Metrics</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Vulnerability Metadata</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Past Hostility</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Affected vendor</w:t>
            </w:r>
          </w:p>
          <w:p w:rsidR="00FE7E2C" w:rsidRPr="00692E3D" w:rsidRDefault="00FE7E2C" w:rsidP="00C53A63">
            <w:pPr>
              <w:pStyle w:val="TableParagraph"/>
              <w:numPr>
                <w:ilvl w:val="0"/>
                <w:numId w:val="20"/>
              </w:numPr>
              <w:pBdr>
                <w:top w:val="nil"/>
                <w:left w:val="nil"/>
                <w:bottom w:val="nil"/>
                <w:right w:val="nil"/>
                <w:between w:val="nil"/>
              </w:pBdr>
              <w:spacing w:before="40"/>
              <w:ind w:left="634" w:right="86" w:hanging="360"/>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Exploit availability using threat intelligence data.</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Tools Vulnerability Prioritization should use advanced threat intelligence to predict which vulnerabilities will be exploited in the near-term future, providing a better gauge of actual vs theoretical risk</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be capable of agentless compliance auditing without the need for a client-side agent installed on the target device.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security and configuration auditing benchmarks for regulatory compliance standards and other industry and vendor best practice standards.  List the benchmarks supported.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6</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security and configuration </w:t>
            </w:r>
            <w:r w:rsidRPr="00692E3D">
              <w:rPr>
                <w:rFonts w:ascii="Times New Roman" w:hAnsi="Times New Roman" w:cs="Times New Roman"/>
                <w:color w:val="242623"/>
                <w:w w:val="105"/>
                <w:sz w:val="24"/>
                <w:szCs w:val="24"/>
              </w:rPr>
              <w:lastRenderedPageBreak/>
              <w:t>auditing benchmarks for vendor best practices such as Microsoft, Cisco, and VMware.  List the best practice benchmarks supported.</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6</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Microsoft operating systems for security and configurations settings.  List the operating system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all major Unix operating systems for security and configurations settings.  List the operating system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databases for security and configurations settings.  List the database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69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applications for security and configuration settings.  List the application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188"/>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network infrastructure for security and configuration settings.  List the network infrastructure vendors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specific anti-virus packages for installation and boot status.  List the anti-virus packages and versions supported with available benchmarks.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auditing of personally identifiable information (PII) and other sensitive content.  List the content auditing benchmarks available.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audit policies to be customizable for organizational specific needs.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full automation of scanning, reporting, and alerting.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separate views for active, passive, compliance, and mobile vulnerabilities.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7</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aggregate the results of individual scans into cumulative vulnerability views with filtering and analysis to allow drilldown and pivot capabilities.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have separate views of active and mitigated vulnerabilities with automatic migration of </w:t>
            </w:r>
            <w:r w:rsidRPr="00692E3D">
              <w:rPr>
                <w:rFonts w:ascii="Times New Roman" w:hAnsi="Times New Roman" w:cs="Times New Roman"/>
                <w:color w:val="242623"/>
                <w:w w:val="105"/>
                <w:sz w:val="24"/>
                <w:szCs w:val="24"/>
              </w:rPr>
              <w:lastRenderedPageBreak/>
              <w:t>vulnerabilities from active to mitigate once a scan determines that the vulnerability is no longer present.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78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have the ability to flag a vulnerability as having been previously mitigated, but which has appeared again as might happen when a system is restored from backup or an old copy of a virtual machine is brought back online.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79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comprehensive filtering of aggregate vulnerability results with drilldown capabilities.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remediation views that are automatically prioritized and streamlined for the IT audience.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for approved users to run remediation scans to verify vulnerabilities have been addressed correctly.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automatically group targets together using scan results to generate dynamic asset lists.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a user to accept risk (make an exception) with configurable expiration dates of a detected vulnerability, or to recast risk (change severity levels) to a level other than what the vendor defined for that vulnerability.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alerting capabilities for vulnerabilities and events.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8</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definition of alerts based on vulnerability scan or configuration audit results.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Alert actions must include: customizable email with context specify variable, creation of a ticket, initiation of a scan, generation of a syslog event, and report generation.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generation of customized reports either using vendor supplied templates or without templates.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filter results in reporting by a variety of criteria to include asset lists, repositories, addresses, vulnerability types, raw text, and date fields.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89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integrated reporting of scanning, sniffing, and logs.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lastRenderedPageBreak/>
              <w:t>90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fully automate reporting to include scheduled report execution and delivery and post-scan report delivery.</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produce ad hoc reports while viewing results in the console.  PDF and CSV exports shall be available.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support the ability to produce reports in the following report formats: PDF, CSV, XML</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customizable trending of scan results in reports using filtered results to define multiple trend lines in a single graph.</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an automated reporting feed of templates for security and compliance themes.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9</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regulatory compliance reporting at no additional cost.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reports must have the ability to include hostnames (NetBIOS, DNS) along with IP addresses.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encrypt and password-protect reports.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automatically email reports.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99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include customizable graphical and list based dashboards elements for displaying vulnerabilities and status of the assessed environment.</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100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generate reports directly from dashboards that include the same visual elements and results.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101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customizable trending of scan results in dashboards using filtered results to define multiple trend lines in a single graph.</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allow each user to define multiple user-specific dashboards.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Dashboard elements must be fully customizable by filtering to display data based on asset list, vulnerability or compliance checks, time, key word search, IP address, etc.</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to import/export the dashboard and reporting templates.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10</w:t>
            </w:r>
            <w:r>
              <w:rPr>
                <w:rFonts w:ascii="Times New Roman" w:hAnsi="Times New Roman" w:cs="Times New Roman"/>
                <w:color w:val="242623"/>
                <w:w w:val="105"/>
                <w:sz w:val="24"/>
                <w:szCs w:val="24"/>
              </w:rPr>
              <w:t>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The product must provide the ability to define various visual elements for customized dashboards to include </w:t>
            </w:r>
            <w:r w:rsidRPr="00692E3D">
              <w:rPr>
                <w:rFonts w:ascii="Times New Roman" w:hAnsi="Times New Roman" w:cs="Times New Roman"/>
                <w:color w:val="242623"/>
                <w:w w:val="105"/>
                <w:sz w:val="24"/>
                <w:szCs w:val="24"/>
              </w:rPr>
              <w:lastRenderedPageBreak/>
              <w:t>pie charts, bar charts, and trending.</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lastRenderedPageBreak/>
              <w:t>1</w:t>
            </w:r>
            <w:r>
              <w:rPr>
                <w:rFonts w:ascii="Times New Roman" w:hAnsi="Times New Roman" w:cs="Times New Roman"/>
                <w:color w:val="242623"/>
                <w:w w:val="105"/>
                <w:sz w:val="24"/>
                <w:szCs w:val="24"/>
              </w:rPr>
              <w:t>06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ability for users to share dashboards.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accommodate customizable layout and formatting options for dashboards.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 centralized server for collection and management of security information that resides locally within the organization's network.</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09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the capability to deploy a tiered architecture of multiple consoles.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centralize and fully automate updating of vulnerability and threat intelligence feeds from the vendor on a daily schedule.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11</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must provide an offline update process to update the server in air-gapped networks.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r>
              <w:rPr>
                <w:rFonts w:ascii="Times New Roman" w:hAnsi="Times New Roman" w:cs="Times New Roman"/>
                <w:color w:val="242623"/>
                <w:w w:val="105"/>
                <w:sz w:val="24"/>
                <w:szCs w:val="24"/>
              </w:rPr>
              <w:t>2</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discover the full set of devices, applications and services active on your networks, including BYOD/mobile and other non-corporate owned assets – and the connections between them without performing live scan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r>
              <w:rPr>
                <w:rFonts w:ascii="Times New Roman" w:hAnsi="Times New Roman" w:cs="Times New Roman"/>
                <w:color w:val="242623"/>
                <w:w w:val="105"/>
                <w:sz w:val="24"/>
                <w:szCs w:val="24"/>
              </w:rPr>
              <w:t>3</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The product Should discover and identify vulnerabilities in that cannot be actively scanned due to the risk of disruption or performance impact apart from using typical network scan</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114</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Vendor must provide 24 x 7 tech support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15</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Pr>
                <w:rFonts w:ascii="Times New Roman" w:hAnsi="Times New Roman" w:cs="Times New Roman"/>
                <w:color w:val="242623"/>
                <w:w w:val="105"/>
                <w:sz w:val="24"/>
                <w:szCs w:val="24"/>
              </w:rPr>
              <w:t>Bidder Partner/</w:t>
            </w:r>
            <w:r w:rsidRPr="00692E3D">
              <w:rPr>
                <w:rFonts w:ascii="Times New Roman" w:hAnsi="Times New Roman" w:cs="Times New Roman"/>
                <w:color w:val="242623"/>
                <w:w w:val="105"/>
                <w:sz w:val="24"/>
                <w:szCs w:val="24"/>
              </w:rPr>
              <w:t>Vendor must commit to a quarterly review of its setup and performance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11</w:t>
            </w:r>
            <w:r>
              <w:rPr>
                <w:rFonts w:ascii="Times New Roman" w:hAnsi="Times New Roman" w:cs="Times New Roman"/>
                <w:color w:val="242623"/>
                <w:w w:val="105"/>
                <w:sz w:val="24"/>
                <w:szCs w:val="24"/>
              </w:rPr>
              <w:t>6</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OEM</w:t>
            </w:r>
            <w:r>
              <w:rPr>
                <w:rFonts w:ascii="Times New Roman" w:hAnsi="Times New Roman" w:cs="Times New Roman"/>
                <w:color w:val="242623"/>
                <w:w w:val="105"/>
                <w:sz w:val="24"/>
                <w:szCs w:val="24"/>
              </w:rPr>
              <w:t>’s partner</w:t>
            </w:r>
            <w:r w:rsidRPr="00692E3D">
              <w:rPr>
                <w:rFonts w:ascii="Times New Roman" w:hAnsi="Times New Roman" w:cs="Times New Roman"/>
                <w:color w:val="242623"/>
                <w:w w:val="105"/>
                <w:sz w:val="24"/>
                <w:szCs w:val="24"/>
              </w:rPr>
              <w:t xml:space="preserve"> must have a domestic Tech support center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17</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should have enough capacity on Day 1 with no need to spend more in near future</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18</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Solution must have been deployed in one or more Govt agencies in India</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1</w:t>
            </w:r>
            <w:r>
              <w:rPr>
                <w:rFonts w:ascii="Times New Roman" w:hAnsi="Times New Roman" w:cs="Times New Roman"/>
                <w:color w:val="242623"/>
                <w:w w:val="105"/>
                <w:sz w:val="24"/>
                <w:szCs w:val="24"/>
              </w:rPr>
              <w:t>19</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 xml:space="preserve">Solution provided must scale and perform well at higher volumes. </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bl>
    <w:p w:rsidR="008836A7" w:rsidRDefault="008836A7"/>
    <w:p w:rsidR="008836A7" w:rsidRDefault="008836A7"/>
    <w:p w:rsidR="008836A7" w:rsidRDefault="008836A7"/>
    <w:p w:rsidR="008836A7" w:rsidRDefault="008836A7"/>
    <w:p w:rsidR="008836A7" w:rsidRDefault="008836A7"/>
    <w:p w:rsidR="008836A7" w:rsidRDefault="008836A7"/>
    <w:p w:rsidR="008836A7" w:rsidRDefault="008836A7"/>
    <w:tbl>
      <w:tblPr>
        <w:tblW w:w="9564"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4"/>
        <w:gridCol w:w="5892"/>
        <w:gridCol w:w="1374"/>
        <w:gridCol w:w="1734"/>
      </w:tblGrid>
      <w:tr w:rsidR="00FE7E2C" w:rsidRPr="00692E3D" w:rsidTr="0014432F">
        <w:trPr>
          <w:trHeight w:val="326"/>
        </w:trPr>
        <w:tc>
          <w:tcPr>
            <w:tcW w:w="564" w:type="dxa"/>
          </w:tcPr>
          <w:p w:rsidR="00FE7E2C" w:rsidRPr="00692E3D" w:rsidRDefault="00FE7E2C" w:rsidP="0014432F">
            <w:pPr>
              <w:pStyle w:val="TableParagraph"/>
              <w:spacing w:before="86"/>
              <w:ind w:left="75" w:right="86"/>
              <w:jc w:val="right"/>
              <w:rPr>
                <w:rFonts w:ascii="Times New Roman" w:hAnsi="Times New Roman" w:cs="Times New Roman"/>
                <w:color w:val="242623"/>
                <w:w w:val="105"/>
                <w:sz w:val="24"/>
                <w:szCs w:val="24"/>
              </w:rPr>
            </w:pPr>
            <w:r>
              <w:rPr>
                <w:rFonts w:ascii="Times New Roman" w:hAnsi="Times New Roman" w:cs="Times New Roman"/>
                <w:color w:val="242623"/>
                <w:w w:val="105"/>
                <w:sz w:val="24"/>
                <w:szCs w:val="24"/>
              </w:rPr>
              <w:t>120</w:t>
            </w:r>
          </w:p>
        </w:tc>
        <w:tc>
          <w:tcPr>
            <w:tcW w:w="5892" w:type="dxa"/>
          </w:tcPr>
          <w:p w:rsidR="00FE7E2C" w:rsidRPr="00692E3D" w:rsidRDefault="00FE7E2C" w:rsidP="0014432F">
            <w:pPr>
              <w:pStyle w:val="TableParagraph"/>
              <w:pBdr>
                <w:top w:val="nil"/>
                <w:left w:val="nil"/>
                <w:bottom w:val="nil"/>
                <w:right w:val="nil"/>
                <w:between w:val="nil"/>
              </w:pBdr>
              <w:spacing w:before="86"/>
              <w:ind w:left="75" w:right="86"/>
              <w:rPr>
                <w:rFonts w:ascii="Times New Roman" w:hAnsi="Times New Roman" w:cs="Times New Roman"/>
                <w:color w:val="242623"/>
                <w:w w:val="105"/>
                <w:sz w:val="24"/>
                <w:szCs w:val="24"/>
              </w:rPr>
            </w:pPr>
            <w:r w:rsidRPr="00692E3D">
              <w:rPr>
                <w:rFonts w:ascii="Times New Roman" w:hAnsi="Times New Roman" w:cs="Times New Roman"/>
                <w:color w:val="242623"/>
                <w:w w:val="105"/>
                <w:sz w:val="24"/>
                <w:szCs w:val="24"/>
              </w:rPr>
              <w:t>OEM must provide a minimum of 3 Indian customer references with successful deployments of minimum 5</w:t>
            </w:r>
            <w:r>
              <w:rPr>
                <w:rFonts w:ascii="Times New Roman" w:hAnsi="Times New Roman" w:cs="Times New Roman"/>
                <w:color w:val="242623"/>
                <w:w w:val="105"/>
                <w:sz w:val="24"/>
                <w:szCs w:val="24"/>
              </w:rPr>
              <w:t>,</w:t>
            </w:r>
            <w:r w:rsidRPr="00692E3D">
              <w:rPr>
                <w:rFonts w:ascii="Times New Roman" w:hAnsi="Times New Roman" w:cs="Times New Roman"/>
                <w:color w:val="242623"/>
                <w:w w:val="105"/>
                <w:sz w:val="24"/>
                <w:szCs w:val="24"/>
              </w:rPr>
              <w:t>000 IP’s</w:t>
            </w:r>
          </w:p>
        </w:tc>
        <w:tc>
          <w:tcPr>
            <w:tcW w:w="137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c>
          <w:tcPr>
            <w:tcW w:w="1734" w:type="dxa"/>
          </w:tcPr>
          <w:p w:rsidR="00FE7E2C" w:rsidRPr="00692E3D" w:rsidRDefault="00FE7E2C" w:rsidP="0014432F">
            <w:pPr>
              <w:pStyle w:val="TableParagraph"/>
              <w:spacing w:before="86"/>
              <w:ind w:left="75" w:right="86"/>
              <w:rPr>
                <w:rFonts w:ascii="Times New Roman" w:hAnsi="Times New Roman" w:cs="Times New Roman"/>
                <w:color w:val="242623"/>
                <w:w w:val="105"/>
                <w:sz w:val="24"/>
                <w:szCs w:val="24"/>
              </w:rPr>
            </w:pPr>
          </w:p>
        </w:tc>
      </w:tr>
    </w:tbl>
    <w:p w:rsidR="00FE7E2C" w:rsidRPr="00692E3D" w:rsidRDefault="00FE7E2C" w:rsidP="00FE7E2C">
      <w:pPr>
        <w:jc w:val="right"/>
        <w:rPr>
          <w:b/>
        </w:rPr>
      </w:pPr>
    </w:p>
    <w:p w:rsidR="00FE7E2C" w:rsidRPr="00692E3D" w:rsidRDefault="00FE7E2C" w:rsidP="00FE7E2C">
      <w:pPr>
        <w:jc w:val="right"/>
        <w:rPr>
          <w:b/>
        </w:rPr>
      </w:pPr>
    </w:p>
    <w:p w:rsidR="0058775F" w:rsidRPr="00626F1D" w:rsidRDefault="0058775F" w:rsidP="0058775F">
      <w:pPr>
        <w:pStyle w:val="Default"/>
        <w:ind w:firstLine="720"/>
        <w:jc w:val="both"/>
        <w:rPr>
          <w:color w:val="auto"/>
        </w:rPr>
      </w:pPr>
      <w:r w:rsidRPr="00626F1D">
        <w:rPr>
          <w:color w:val="auto"/>
        </w:rPr>
        <w:t xml:space="preserve">Signature with date of Authorized signatory </w:t>
      </w:r>
    </w:p>
    <w:p w:rsidR="0058775F" w:rsidRPr="00626F1D" w:rsidRDefault="0058775F" w:rsidP="0058775F">
      <w:pPr>
        <w:pStyle w:val="Default"/>
        <w:ind w:left="720"/>
        <w:jc w:val="both"/>
        <w:rPr>
          <w:color w:val="auto"/>
        </w:rPr>
      </w:pPr>
    </w:p>
    <w:p w:rsidR="0058775F" w:rsidRPr="00626F1D" w:rsidRDefault="0058775F" w:rsidP="0058775F">
      <w:pPr>
        <w:pStyle w:val="Default"/>
        <w:ind w:firstLine="720"/>
        <w:jc w:val="both"/>
        <w:rPr>
          <w:color w:val="auto"/>
        </w:rPr>
      </w:pPr>
      <w:r w:rsidRPr="00626F1D">
        <w:rPr>
          <w:color w:val="auto"/>
        </w:rPr>
        <w:t xml:space="preserve">Name: ________________________ </w:t>
      </w:r>
    </w:p>
    <w:p w:rsidR="0058775F" w:rsidRPr="00626F1D" w:rsidRDefault="0058775F" w:rsidP="0058775F">
      <w:pPr>
        <w:pStyle w:val="Default"/>
        <w:jc w:val="both"/>
        <w:rPr>
          <w:color w:val="auto"/>
        </w:rPr>
      </w:pPr>
    </w:p>
    <w:p w:rsidR="0058775F" w:rsidRPr="00626F1D" w:rsidRDefault="0058775F" w:rsidP="0058775F">
      <w:pPr>
        <w:pStyle w:val="Default"/>
        <w:ind w:firstLine="720"/>
        <w:jc w:val="both"/>
        <w:rPr>
          <w:color w:val="auto"/>
        </w:rPr>
      </w:pPr>
      <w:r w:rsidRPr="00626F1D">
        <w:rPr>
          <w:color w:val="auto"/>
        </w:rPr>
        <w:t xml:space="preserve">Designation: ___________________ </w:t>
      </w:r>
    </w:p>
    <w:p w:rsidR="0058775F" w:rsidRPr="00626F1D" w:rsidRDefault="0058775F" w:rsidP="0058775F">
      <w:pPr>
        <w:pStyle w:val="Default"/>
        <w:ind w:left="720"/>
        <w:rPr>
          <w:color w:val="auto"/>
        </w:rPr>
      </w:pPr>
    </w:p>
    <w:p w:rsidR="0058775F" w:rsidRPr="00626F1D" w:rsidRDefault="0058775F" w:rsidP="0058775F">
      <w:pPr>
        <w:ind w:firstLine="720"/>
      </w:pPr>
      <w:r w:rsidRPr="00626F1D">
        <w:t>Firm’s Seal:_____________________</w:t>
      </w:r>
    </w:p>
    <w:p w:rsidR="00FE7E2C" w:rsidRPr="00692E3D" w:rsidRDefault="00FE7E2C" w:rsidP="00FE7E2C">
      <w:pPr>
        <w:jc w:val="right"/>
        <w:rPr>
          <w:b/>
        </w:rPr>
      </w:pPr>
    </w:p>
    <w:p w:rsidR="00FE7E2C" w:rsidRPr="00692E3D" w:rsidRDefault="00FE7E2C" w:rsidP="00FE7E2C">
      <w:pPr>
        <w:jc w:val="right"/>
        <w:rPr>
          <w:b/>
        </w:rPr>
      </w:pPr>
    </w:p>
    <w:p w:rsidR="00FE7E2C" w:rsidRPr="00692E3D" w:rsidRDefault="00FE7E2C" w:rsidP="00FE7E2C">
      <w:pPr>
        <w:jc w:val="right"/>
        <w:rPr>
          <w:b/>
        </w:rPr>
      </w:pPr>
    </w:p>
    <w:p w:rsidR="00FE7E2C" w:rsidRDefault="00FE7E2C" w:rsidP="00646FC1">
      <w:pPr>
        <w:jc w:val="right"/>
        <w:rPr>
          <w:b/>
        </w:rPr>
      </w:pPr>
    </w:p>
    <w:p w:rsidR="00FE7E2C" w:rsidRDefault="00FE7E2C" w:rsidP="00646FC1">
      <w:pPr>
        <w:jc w:val="right"/>
        <w:rPr>
          <w:b/>
        </w:rPr>
      </w:pPr>
    </w:p>
    <w:p w:rsidR="00FE7E2C" w:rsidRDefault="00FE7E2C" w:rsidP="00646FC1">
      <w:pPr>
        <w:jc w:val="right"/>
        <w:rPr>
          <w:b/>
        </w:rPr>
      </w:pPr>
    </w:p>
    <w:p w:rsidR="00FE7E2C" w:rsidRDefault="00FE7E2C" w:rsidP="00646FC1">
      <w:pPr>
        <w:jc w:val="right"/>
        <w:rPr>
          <w:b/>
        </w:rPr>
      </w:pPr>
    </w:p>
    <w:p w:rsidR="00FE7E2C" w:rsidRDefault="00FE7E2C" w:rsidP="00646FC1">
      <w:pPr>
        <w:jc w:val="right"/>
        <w:rPr>
          <w:b/>
        </w:rPr>
      </w:pPr>
    </w:p>
    <w:p w:rsidR="00C53A63" w:rsidRDefault="00C53A63">
      <w:pPr>
        <w:suppressAutoHyphens w:val="0"/>
        <w:rPr>
          <w:b/>
        </w:rPr>
      </w:pPr>
      <w:r>
        <w:rPr>
          <w:b/>
        </w:rPr>
        <w:br w:type="page"/>
      </w:r>
    </w:p>
    <w:p w:rsidR="00646FC1" w:rsidRPr="00F73492" w:rsidRDefault="00646FC1" w:rsidP="00646FC1">
      <w:pPr>
        <w:jc w:val="right"/>
        <w:rPr>
          <w:b/>
        </w:rPr>
      </w:pPr>
      <w:r w:rsidRPr="00F73492">
        <w:rPr>
          <w:b/>
        </w:rPr>
        <w:lastRenderedPageBreak/>
        <w:t xml:space="preserve">Annexure - </w:t>
      </w:r>
      <w:r w:rsidR="00FE7E2C">
        <w:rPr>
          <w:b/>
        </w:rPr>
        <w:t>B</w:t>
      </w:r>
    </w:p>
    <w:p w:rsidR="00646FC1" w:rsidRPr="00F73492" w:rsidRDefault="00646FC1" w:rsidP="00646FC1">
      <w:pPr>
        <w:jc w:val="right"/>
        <w:rPr>
          <w:b/>
        </w:rPr>
      </w:pPr>
    </w:p>
    <w:p w:rsidR="00646FC1" w:rsidRPr="00F73492" w:rsidRDefault="00646FC1" w:rsidP="00646FC1">
      <w:pPr>
        <w:autoSpaceDE w:val="0"/>
        <w:autoSpaceDN w:val="0"/>
        <w:adjustRightInd w:val="0"/>
        <w:jc w:val="center"/>
        <w:rPr>
          <w:b/>
          <w:color w:val="383336"/>
        </w:rPr>
      </w:pPr>
      <w:r w:rsidRPr="00F73492">
        <w:rPr>
          <w:b/>
          <w:color w:val="383336"/>
        </w:rPr>
        <w:t>BID GUARANTEE FORMAT</w:t>
      </w:r>
    </w:p>
    <w:p w:rsidR="00646FC1" w:rsidRPr="00F73492" w:rsidRDefault="00646FC1" w:rsidP="00646FC1">
      <w:pPr>
        <w:autoSpaceDE w:val="0"/>
        <w:autoSpaceDN w:val="0"/>
        <w:adjustRightInd w:val="0"/>
        <w:rPr>
          <w:color w:val="383336"/>
        </w:rPr>
      </w:pPr>
      <w:r w:rsidRPr="00F73492">
        <w:rPr>
          <w:color w:val="383336"/>
        </w:rPr>
        <w:t>Ref:</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r w:rsidRPr="00F73492">
        <w:rPr>
          <w:color w:val="383336"/>
        </w:rPr>
        <w:t>To,</w:t>
      </w:r>
    </w:p>
    <w:p w:rsidR="00646FC1" w:rsidRPr="00F73492" w:rsidRDefault="00646FC1" w:rsidP="00646FC1">
      <w:pPr>
        <w:autoSpaceDE w:val="0"/>
        <w:autoSpaceDN w:val="0"/>
        <w:adjustRightInd w:val="0"/>
        <w:rPr>
          <w:color w:val="383336"/>
        </w:rPr>
      </w:pPr>
      <w:r w:rsidRPr="00F73492">
        <w:rPr>
          <w:color w:val="383336"/>
        </w:rPr>
        <w:t>BEML LIMITED</w:t>
      </w:r>
    </w:p>
    <w:p w:rsidR="00646FC1" w:rsidRPr="00F73492" w:rsidRDefault="00646FC1" w:rsidP="00646FC1">
      <w:pPr>
        <w:autoSpaceDE w:val="0"/>
        <w:autoSpaceDN w:val="0"/>
        <w:adjustRightInd w:val="0"/>
        <w:rPr>
          <w:color w:val="383336"/>
        </w:rPr>
      </w:pPr>
      <w:r w:rsidRPr="00F73492">
        <w:rPr>
          <w:color w:val="383336"/>
        </w:rPr>
        <w:t>BEML Soudha</w:t>
      </w:r>
    </w:p>
    <w:p w:rsidR="00646FC1" w:rsidRPr="00F73492" w:rsidRDefault="00646FC1" w:rsidP="00646FC1">
      <w:pPr>
        <w:autoSpaceDE w:val="0"/>
        <w:autoSpaceDN w:val="0"/>
        <w:adjustRightInd w:val="0"/>
        <w:rPr>
          <w:color w:val="383336"/>
        </w:rPr>
      </w:pPr>
      <w:r w:rsidRPr="00F73492">
        <w:rPr>
          <w:color w:val="383336"/>
        </w:rPr>
        <w:t>No: 23/7, 4</w:t>
      </w:r>
      <w:r w:rsidRPr="00F73492">
        <w:rPr>
          <w:color w:val="383336"/>
          <w:vertAlign w:val="superscript"/>
        </w:rPr>
        <w:t>th</w:t>
      </w:r>
      <w:r w:rsidRPr="00F73492">
        <w:rPr>
          <w:color w:val="383336"/>
        </w:rPr>
        <w:t xml:space="preserve"> Main, S.R. Nagar </w:t>
      </w:r>
    </w:p>
    <w:p w:rsidR="00646FC1" w:rsidRPr="00F73492" w:rsidRDefault="00646FC1" w:rsidP="00646FC1">
      <w:pPr>
        <w:autoSpaceDE w:val="0"/>
        <w:autoSpaceDN w:val="0"/>
        <w:adjustRightInd w:val="0"/>
        <w:rPr>
          <w:color w:val="383336"/>
        </w:rPr>
      </w:pPr>
      <w:r w:rsidRPr="00F73492">
        <w:rPr>
          <w:color w:val="383336"/>
        </w:rPr>
        <w:t>Bangalore - 560027</w:t>
      </w:r>
    </w:p>
    <w:p w:rsidR="00646FC1" w:rsidRPr="00F73492" w:rsidRDefault="00646FC1" w:rsidP="00646FC1">
      <w:pPr>
        <w:rPr>
          <w:color w:val="383336"/>
        </w:rPr>
      </w:pPr>
    </w:p>
    <w:p w:rsidR="00646FC1" w:rsidRPr="00F73492" w:rsidRDefault="00646FC1" w:rsidP="00646FC1">
      <w:pPr>
        <w:rPr>
          <w:color w:val="383336"/>
        </w:rPr>
      </w:pPr>
      <w:r w:rsidRPr="00F73492">
        <w:rPr>
          <w:color w:val="383336"/>
        </w:rPr>
        <w:t>Dear Sirs,</w:t>
      </w:r>
    </w:p>
    <w:p w:rsidR="00646FC1" w:rsidRPr="00F73492" w:rsidRDefault="00646FC1" w:rsidP="00646FC1">
      <w:pPr>
        <w:autoSpaceDE w:val="0"/>
        <w:autoSpaceDN w:val="0"/>
        <w:adjustRightInd w:val="0"/>
        <w:rPr>
          <w:color w:val="383336"/>
        </w:rPr>
      </w:pPr>
      <w:r w:rsidRPr="00F73492">
        <w:rPr>
          <w:color w:val="383336"/>
        </w:rPr>
        <w:t>.................................................................................................................................................</w:t>
      </w:r>
    </w:p>
    <w:p w:rsidR="00646FC1" w:rsidRPr="00F73492" w:rsidRDefault="00646FC1" w:rsidP="00646FC1">
      <w:pPr>
        <w:autoSpaceDE w:val="0"/>
        <w:autoSpaceDN w:val="0"/>
        <w:adjustRightInd w:val="0"/>
        <w:jc w:val="both"/>
        <w:rPr>
          <w:color w:val="383336"/>
        </w:rPr>
      </w:pPr>
      <w:r w:rsidRPr="00F73492">
        <w:rPr>
          <w:color w:val="383336"/>
        </w:rPr>
        <w:t>In accordance with your ‘Tender Enquiry’ under your Tender No: …………...................date------------------------- M/s........................................................................................ herein after called the Bidder, with the following Directors on their Board of Directors / partners of the Firm.</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spacing w:line="480" w:lineRule="auto"/>
        <w:ind w:firstLine="720"/>
        <w:rPr>
          <w:color w:val="383336"/>
        </w:rPr>
      </w:pPr>
      <w:r w:rsidRPr="00F73492">
        <w:rPr>
          <w:color w:val="383336"/>
        </w:rPr>
        <w:t xml:space="preserve">1.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2.</w:t>
      </w:r>
    </w:p>
    <w:p w:rsidR="00646FC1" w:rsidRPr="00F73492" w:rsidRDefault="00646FC1" w:rsidP="00646FC1">
      <w:pPr>
        <w:autoSpaceDE w:val="0"/>
        <w:autoSpaceDN w:val="0"/>
        <w:adjustRightInd w:val="0"/>
        <w:spacing w:line="480" w:lineRule="auto"/>
        <w:ind w:firstLine="720"/>
        <w:rPr>
          <w:color w:val="383336"/>
        </w:rPr>
      </w:pPr>
      <w:r w:rsidRPr="00F73492">
        <w:rPr>
          <w:color w:val="383336"/>
        </w:rPr>
        <w:t xml:space="preserve">3.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4.</w:t>
      </w:r>
    </w:p>
    <w:p w:rsidR="00646FC1" w:rsidRPr="00F73492" w:rsidRDefault="00646FC1" w:rsidP="00646FC1">
      <w:pPr>
        <w:autoSpaceDE w:val="0"/>
        <w:autoSpaceDN w:val="0"/>
        <w:adjustRightInd w:val="0"/>
        <w:spacing w:line="480" w:lineRule="auto"/>
        <w:ind w:firstLine="720"/>
        <w:rPr>
          <w:color w:val="383336"/>
        </w:rPr>
      </w:pPr>
      <w:r w:rsidRPr="00F73492">
        <w:rPr>
          <w:color w:val="383336"/>
        </w:rPr>
        <w:t xml:space="preserve">5.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6.</w:t>
      </w:r>
    </w:p>
    <w:p w:rsidR="00646FC1" w:rsidRPr="00F73492" w:rsidRDefault="00646FC1" w:rsidP="00646FC1">
      <w:pPr>
        <w:autoSpaceDE w:val="0"/>
        <w:autoSpaceDN w:val="0"/>
        <w:adjustRightInd w:val="0"/>
        <w:spacing w:line="480" w:lineRule="auto"/>
        <w:ind w:firstLine="720"/>
        <w:rPr>
          <w:color w:val="383336"/>
        </w:rPr>
      </w:pPr>
      <w:r w:rsidRPr="00F73492">
        <w:rPr>
          <w:color w:val="383336"/>
        </w:rPr>
        <w:t>7.</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 xml:space="preserve"> 8.</w:t>
      </w:r>
    </w:p>
    <w:p w:rsidR="00646FC1" w:rsidRPr="00F73492" w:rsidRDefault="00646FC1" w:rsidP="00646FC1">
      <w:pPr>
        <w:spacing w:line="480" w:lineRule="auto"/>
        <w:ind w:firstLine="720"/>
        <w:rPr>
          <w:color w:val="383336"/>
        </w:rPr>
      </w:pPr>
      <w:r w:rsidRPr="00F73492">
        <w:rPr>
          <w:color w:val="383336"/>
        </w:rPr>
        <w:t xml:space="preserve">9. </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10.</w:t>
      </w:r>
    </w:p>
    <w:p w:rsidR="00646FC1" w:rsidRPr="00F73492" w:rsidRDefault="00646FC1" w:rsidP="00646FC1">
      <w:pPr>
        <w:autoSpaceDE w:val="0"/>
        <w:autoSpaceDN w:val="0"/>
        <w:adjustRightInd w:val="0"/>
        <w:rPr>
          <w:color w:val="383336"/>
        </w:rPr>
      </w:pPr>
      <w:r w:rsidRPr="00F73492">
        <w:rPr>
          <w:color w:val="383336"/>
        </w:rPr>
        <w:t>Wish to participate in the said tender for  ...............................................................................</w:t>
      </w:r>
    </w:p>
    <w:p w:rsidR="00646FC1" w:rsidRPr="00F73492" w:rsidRDefault="00646FC1" w:rsidP="00646FC1">
      <w:pPr>
        <w:autoSpaceDE w:val="0"/>
        <w:autoSpaceDN w:val="0"/>
        <w:adjustRightInd w:val="0"/>
        <w:rPr>
          <w:color w:val="383336"/>
        </w:rPr>
      </w:pPr>
      <w:r w:rsidRPr="00F73492">
        <w:rPr>
          <w:color w:val="383336"/>
        </w:rPr>
        <w:t>………………………………………………………………………………………………</w:t>
      </w:r>
    </w:p>
    <w:p w:rsidR="00646FC1" w:rsidRPr="00F73492" w:rsidRDefault="00646FC1" w:rsidP="00646FC1">
      <w:pPr>
        <w:spacing w:line="480" w:lineRule="auto"/>
        <w:rPr>
          <w:color w:val="383336"/>
        </w:rPr>
      </w:pPr>
      <w:r w:rsidRPr="00F73492">
        <w:rPr>
          <w:color w:val="383336"/>
        </w:rPr>
        <w:t>……………………………………………………………………………………................</w:t>
      </w:r>
    </w:p>
    <w:p w:rsidR="00646FC1" w:rsidRPr="00F73492" w:rsidRDefault="00646FC1" w:rsidP="00646FC1">
      <w:pPr>
        <w:autoSpaceDE w:val="0"/>
        <w:autoSpaceDN w:val="0"/>
        <w:adjustRightInd w:val="0"/>
        <w:jc w:val="both"/>
        <w:rPr>
          <w:color w:val="383336"/>
        </w:rPr>
      </w:pPr>
      <w:r w:rsidRPr="00F73492">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646FC1" w:rsidRPr="00F73492" w:rsidRDefault="00646FC1" w:rsidP="00646FC1">
      <w:pPr>
        <w:autoSpaceDE w:val="0"/>
        <w:autoSpaceDN w:val="0"/>
        <w:adjustRightInd w:val="0"/>
        <w:jc w:val="both"/>
        <w:rPr>
          <w:color w:val="383336"/>
        </w:rPr>
      </w:pPr>
    </w:p>
    <w:p w:rsidR="00646FC1" w:rsidRDefault="00646FC1" w:rsidP="00646FC1">
      <w:pPr>
        <w:autoSpaceDE w:val="0"/>
        <w:autoSpaceDN w:val="0"/>
        <w:adjustRightInd w:val="0"/>
        <w:jc w:val="both"/>
        <w:rPr>
          <w:color w:val="383336"/>
        </w:rPr>
      </w:pPr>
    </w:p>
    <w:p w:rsidR="0014432F" w:rsidRDefault="0014432F" w:rsidP="00646FC1">
      <w:pPr>
        <w:autoSpaceDE w:val="0"/>
        <w:autoSpaceDN w:val="0"/>
        <w:adjustRightInd w:val="0"/>
        <w:jc w:val="both"/>
        <w:rPr>
          <w:color w:val="383336"/>
        </w:rPr>
      </w:pPr>
    </w:p>
    <w:p w:rsidR="003B2900" w:rsidRDefault="003B2900" w:rsidP="00646FC1">
      <w:pPr>
        <w:autoSpaceDE w:val="0"/>
        <w:autoSpaceDN w:val="0"/>
        <w:adjustRightInd w:val="0"/>
        <w:jc w:val="both"/>
        <w:rPr>
          <w:color w:val="383336"/>
        </w:rPr>
      </w:pPr>
    </w:p>
    <w:p w:rsidR="003B2900" w:rsidRDefault="003B2900" w:rsidP="00646FC1">
      <w:pPr>
        <w:autoSpaceDE w:val="0"/>
        <w:autoSpaceDN w:val="0"/>
        <w:adjustRightInd w:val="0"/>
        <w:jc w:val="both"/>
        <w:rPr>
          <w:color w:val="383336"/>
        </w:rPr>
      </w:pPr>
    </w:p>
    <w:p w:rsidR="003B2900" w:rsidRDefault="003B2900" w:rsidP="00646FC1">
      <w:pPr>
        <w:autoSpaceDE w:val="0"/>
        <w:autoSpaceDN w:val="0"/>
        <w:adjustRightInd w:val="0"/>
        <w:jc w:val="both"/>
        <w:rPr>
          <w:color w:val="383336"/>
        </w:rPr>
      </w:pPr>
    </w:p>
    <w:p w:rsidR="00646FC1" w:rsidRPr="00F73492" w:rsidRDefault="00646FC1" w:rsidP="00646FC1">
      <w:pPr>
        <w:autoSpaceDE w:val="0"/>
        <w:autoSpaceDN w:val="0"/>
        <w:adjustRightInd w:val="0"/>
        <w:jc w:val="both"/>
        <w:rPr>
          <w:color w:val="383336"/>
        </w:rPr>
      </w:pPr>
    </w:p>
    <w:p w:rsidR="00646FC1" w:rsidRPr="00F73492" w:rsidRDefault="00646FC1" w:rsidP="00646FC1">
      <w:pPr>
        <w:autoSpaceDE w:val="0"/>
        <w:autoSpaceDN w:val="0"/>
        <w:adjustRightInd w:val="0"/>
        <w:spacing w:line="360" w:lineRule="auto"/>
        <w:rPr>
          <w:color w:val="383336"/>
        </w:rPr>
      </w:pPr>
      <w:r w:rsidRPr="00F73492">
        <w:rPr>
          <w:color w:val="383336"/>
        </w:rPr>
        <w:t xml:space="preserve">We, the …………………………………………..Bank at................................................. </w:t>
      </w:r>
    </w:p>
    <w:p w:rsidR="00646FC1" w:rsidRPr="00F73492" w:rsidRDefault="00646FC1" w:rsidP="00646FC1">
      <w:pPr>
        <w:autoSpaceDE w:val="0"/>
        <w:autoSpaceDN w:val="0"/>
        <w:adjustRightInd w:val="0"/>
        <w:spacing w:line="360" w:lineRule="auto"/>
        <w:rPr>
          <w:color w:val="383336"/>
        </w:rPr>
      </w:pPr>
      <w:r w:rsidRPr="00F73492">
        <w:rPr>
          <w:color w:val="383336"/>
        </w:rPr>
        <w:t xml:space="preserve">having our Head office at ……………………………………………..............................(Local address) Guarantee and undertake to pay immediately on first demand by BEML LIMITED, the amount of  Rs...................................................................................................................... </w:t>
      </w:r>
    </w:p>
    <w:p w:rsidR="00646FC1" w:rsidRPr="00F73492" w:rsidRDefault="00646FC1" w:rsidP="00646FC1">
      <w:pPr>
        <w:autoSpaceDE w:val="0"/>
        <w:autoSpaceDN w:val="0"/>
        <w:adjustRightInd w:val="0"/>
        <w:spacing w:line="360" w:lineRule="auto"/>
        <w:jc w:val="both"/>
        <w:rPr>
          <w:color w:val="383336"/>
        </w:rPr>
      </w:pPr>
      <w:r w:rsidRPr="00F73492">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646FC1" w:rsidRPr="00F73492" w:rsidRDefault="00646FC1" w:rsidP="00646FC1">
      <w:pPr>
        <w:autoSpaceDE w:val="0"/>
        <w:autoSpaceDN w:val="0"/>
        <w:adjustRightInd w:val="0"/>
        <w:jc w:val="both"/>
        <w:rPr>
          <w:color w:val="383336"/>
        </w:rPr>
      </w:pPr>
    </w:p>
    <w:p w:rsidR="00646FC1" w:rsidRPr="00F73492" w:rsidRDefault="00646FC1" w:rsidP="00646FC1">
      <w:pPr>
        <w:autoSpaceDE w:val="0"/>
        <w:autoSpaceDN w:val="0"/>
        <w:adjustRightInd w:val="0"/>
        <w:spacing w:line="360" w:lineRule="auto"/>
        <w:jc w:val="both"/>
        <w:rPr>
          <w:color w:val="383336"/>
        </w:rPr>
      </w:pPr>
      <w:r w:rsidRPr="00F73492">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646FC1" w:rsidRPr="00F73492" w:rsidRDefault="00646FC1" w:rsidP="00646FC1">
      <w:pPr>
        <w:autoSpaceDE w:val="0"/>
        <w:autoSpaceDN w:val="0"/>
        <w:adjustRightInd w:val="0"/>
        <w:jc w:val="both"/>
        <w:rPr>
          <w:color w:val="383336"/>
        </w:rPr>
      </w:pPr>
    </w:p>
    <w:p w:rsidR="00646FC1" w:rsidRPr="00F73492" w:rsidRDefault="00646FC1" w:rsidP="00646FC1">
      <w:pPr>
        <w:autoSpaceDE w:val="0"/>
        <w:autoSpaceDN w:val="0"/>
        <w:adjustRightInd w:val="0"/>
        <w:rPr>
          <w:color w:val="383336"/>
        </w:rPr>
      </w:pPr>
      <w:r w:rsidRPr="00F73492">
        <w:rPr>
          <w:color w:val="383336"/>
        </w:rPr>
        <w:t>In witness whereof the Bank, through its authorized officer has set its hand and stamp on this …………………day of……………………………..at .........................................................</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r w:rsidRPr="00F73492">
        <w:rPr>
          <w:color w:val="383336"/>
        </w:rPr>
        <w:t>Witness (Signature)</w:t>
      </w:r>
    </w:p>
    <w:p w:rsidR="00646FC1" w:rsidRPr="00F73492" w:rsidRDefault="00646FC1" w:rsidP="00646FC1">
      <w:pPr>
        <w:autoSpaceDE w:val="0"/>
        <w:autoSpaceDN w:val="0"/>
        <w:adjustRightInd w:val="0"/>
        <w:rPr>
          <w:color w:val="383336"/>
        </w:rPr>
      </w:pPr>
      <w:r w:rsidRPr="00F73492">
        <w:rPr>
          <w:color w:val="383336"/>
        </w:rPr>
        <w:t>WITNESS</w:t>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r>
      <w:r w:rsidRPr="00F73492">
        <w:rPr>
          <w:color w:val="383336"/>
        </w:rPr>
        <w:tab/>
        <w:t>(Signature) ….</w:t>
      </w:r>
    </w:p>
    <w:p w:rsidR="00646FC1" w:rsidRPr="00F73492" w:rsidRDefault="00646FC1" w:rsidP="00646FC1">
      <w:pPr>
        <w:autoSpaceDE w:val="0"/>
        <w:autoSpaceDN w:val="0"/>
        <w:adjustRightInd w:val="0"/>
        <w:ind w:left="5040" w:firstLine="720"/>
        <w:rPr>
          <w:color w:val="383336"/>
        </w:rPr>
      </w:pPr>
      <w:r w:rsidRPr="00F73492">
        <w:rPr>
          <w:color w:val="383336"/>
        </w:rPr>
        <w:t>Name in (Block letters)</w:t>
      </w:r>
    </w:p>
    <w:p w:rsidR="00646FC1" w:rsidRPr="00F73492" w:rsidRDefault="00646FC1" w:rsidP="00646FC1">
      <w:pPr>
        <w:autoSpaceDE w:val="0"/>
        <w:autoSpaceDN w:val="0"/>
        <w:adjustRightInd w:val="0"/>
        <w:ind w:left="5040" w:firstLine="720"/>
        <w:rPr>
          <w:color w:val="383336"/>
        </w:rPr>
      </w:pPr>
    </w:p>
    <w:p w:rsidR="00646FC1" w:rsidRPr="00F73492" w:rsidRDefault="00646FC1" w:rsidP="00646FC1">
      <w:pPr>
        <w:autoSpaceDE w:val="0"/>
        <w:autoSpaceDN w:val="0"/>
        <w:adjustRightInd w:val="0"/>
        <w:rPr>
          <w:color w:val="383336"/>
        </w:rPr>
      </w:pPr>
      <w:r w:rsidRPr="00F73492">
        <w:rPr>
          <w:color w:val="383336"/>
        </w:rPr>
        <w:t>Designation ……………………………</w:t>
      </w:r>
    </w:p>
    <w:p w:rsidR="00646FC1" w:rsidRPr="00F73492" w:rsidRDefault="00646FC1" w:rsidP="00646FC1">
      <w:pPr>
        <w:autoSpaceDE w:val="0"/>
        <w:autoSpaceDN w:val="0"/>
        <w:adjustRightInd w:val="0"/>
        <w:rPr>
          <w:color w:val="383336"/>
        </w:rPr>
      </w:pPr>
      <w:r w:rsidRPr="00F73492">
        <w:rPr>
          <w:color w:val="383336"/>
        </w:rPr>
        <w:t>(Staff No.) ……………………….</w:t>
      </w:r>
    </w:p>
    <w:p w:rsidR="00646FC1" w:rsidRPr="00F73492" w:rsidRDefault="00646FC1" w:rsidP="00646FC1">
      <w:pPr>
        <w:autoSpaceDE w:val="0"/>
        <w:autoSpaceDN w:val="0"/>
        <w:adjustRightInd w:val="0"/>
        <w:rPr>
          <w:color w:val="383336"/>
        </w:rPr>
      </w:pPr>
      <w:r w:rsidRPr="00F73492">
        <w:rPr>
          <w:color w:val="383336"/>
        </w:rPr>
        <w:t>(Bank's common Seal)</w:t>
      </w:r>
    </w:p>
    <w:p w:rsidR="00646FC1" w:rsidRPr="00F73492" w:rsidRDefault="00646FC1" w:rsidP="00646FC1">
      <w:pPr>
        <w:autoSpaceDE w:val="0"/>
        <w:autoSpaceDN w:val="0"/>
        <w:adjustRightInd w:val="0"/>
        <w:rPr>
          <w:color w:val="383336"/>
        </w:rPr>
      </w:pPr>
      <w:r w:rsidRPr="00F73492">
        <w:rPr>
          <w:color w:val="383336"/>
        </w:rPr>
        <w:t>Official address</w:t>
      </w: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p>
    <w:p w:rsidR="00646FC1" w:rsidRPr="00F73492" w:rsidRDefault="00646FC1" w:rsidP="00646FC1">
      <w:pPr>
        <w:autoSpaceDE w:val="0"/>
        <w:autoSpaceDN w:val="0"/>
        <w:adjustRightInd w:val="0"/>
        <w:rPr>
          <w:color w:val="383336"/>
        </w:rPr>
      </w:pPr>
      <w:r w:rsidRPr="00F73492">
        <w:rPr>
          <w:color w:val="383336"/>
        </w:rPr>
        <w:t>Attorney as per power of Attorney No</w:t>
      </w:r>
    </w:p>
    <w:p w:rsidR="00646FC1" w:rsidRPr="00F73492" w:rsidRDefault="00646FC1" w:rsidP="00646FC1">
      <w:pPr>
        <w:autoSpaceDE w:val="0"/>
        <w:autoSpaceDN w:val="0"/>
        <w:adjustRightInd w:val="0"/>
      </w:pPr>
      <w:r w:rsidRPr="00F73492">
        <w:rPr>
          <w:color w:val="383336"/>
        </w:rPr>
        <w:t>Date:</w:t>
      </w:r>
    </w:p>
    <w:p w:rsidR="00646FC1" w:rsidRPr="00F73492"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646FC1" w:rsidRDefault="00646FC1" w:rsidP="00646FC1">
      <w:pPr>
        <w:pStyle w:val="BodyText"/>
        <w:ind w:left="709" w:hanging="709"/>
        <w:jc w:val="right"/>
        <w:rPr>
          <w:b/>
          <w:bCs w:val="0"/>
          <w:color w:val="000000" w:themeColor="text1"/>
        </w:rPr>
      </w:pPr>
    </w:p>
    <w:p w:rsidR="008836A7" w:rsidRDefault="008836A7" w:rsidP="00646FC1">
      <w:pPr>
        <w:pStyle w:val="BodyText"/>
        <w:ind w:left="709" w:hanging="709"/>
        <w:jc w:val="right"/>
        <w:rPr>
          <w:b/>
          <w:bCs w:val="0"/>
          <w:color w:val="000000" w:themeColor="text1"/>
        </w:rPr>
      </w:pPr>
    </w:p>
    <w:p w:rsidR="008836A7" w:rsidRDefault="008836A7" w:rsidP="00646FC1">
      <w:pPr>
        <w:pStyle w:val="BodyText"/>
        <w:ind w:left="709" w:hanging="709"/>
        <w:jc w:val="right"/>
        <w:rPr>
          <w:b/>
          <w:bCs w:val="0"/>
          <w:color w:val="000000" w:themeColor="text1"/>
        </w:rPr>
      </w:pPr>
    </w:p>
    <w:p w:rsidR="008836A7" w:rsidRDefault="008836A7" w:rsidP="00646FC1">
      <w:pPr>
        <w:pStyle w:val="BodyText"/>
        <w:ind w:left="709" w:hanging="709"/>
        <w:jc w:val="right"/>
        <w:rPr>
          <w:b/>
          <w:bCs w:val="0"/>
          <w:color w:val="000000" w:themeColor="text1"/>
        </w:rPr>
      </w:pPr>
    </w:p>
    <w:p w:rsidR="00646FC1" w:rsidRDefault="00646FC1" w:rsidP="00292F14">
      <w:pPr>
        <w:jc w:val="right"/>
        <w:rPr>
          <w:b/>
        </w:rPr>
      </w:pPr>
    </w:p>
    <w:p w:rsidR="00646FC1" w:rsidRPr="00C53A63" w:rsidRDefault="00646FC1" w:rsidP="00C53A63">
      <w:pPr>
        <w:jc w:val="right"/>
        <w:rPr>
          <w:b/>
        </w:rPr>
      </w:pPr>
      <w:r w:rsidRPr="00C53A63">
        <w:rPr>
          <w:b/>
        </w:rPr>
        <w:t xml:space="preserve">Annexure – </w:t>
      </w:r>
      <w:r w:rsidR="00FE7E2C" w:rsidRPr="00C53A63">
        <w:rPr>
          <w:b/>
        </w:rPr>
        <w:t>C</w:t>
      </w:r>
    </w:p>
    <w:p w:rsidR="00646FC1" w:rsidRPr="00892C6B" w:rsidRDefault="00646FC1" w:rsidP="00646FC1">
      <w:pPr>
        <w:pStyle w:val="BodyText"/>
        <w:ind w:left="709" w:hanging="709"/>
        <w:jc w:val="right"/>
        <w:rPr>
          <w:bCs w:val="0"/>
          <w:szCs w:val="20"/>
        </w:rPr>
      </w:pPr>
    </w:p>
    <w:p w:rsidR="00646FC1" w:rsidRPr="00892C6B" w:rsidRDefault="00646FC1" w:rsidP="00646FC1">
      <w:pPr>
        <w:jc w:val="center"/>
        <w:rPr>
          <w:b/>
          <w:u w:val="single"/>
        </w:rPr>
      </w:pPr>
      <w:r w:rsidRPr="00892C6B">
        <w:rPr>
          <w:b/>
          <w:u w:val="single"/>
        </w:rPr>
        <w:t>(</w:t>
      </w:r>
      <w:r w:rsidRPr="00892C6B">
        <w:rPr>
          <w:i/>
          <w:u w:val="single"/>
        </w:rPr>
        <w:t>To be executed on plain paper and applicable for all tenders of value ≥ Rs</w:t>
      </w:r>
      <w:r>
        <w:rPr>
          <w:i/>
          <w:u w:val="single"/>
        </w:rPr>
        <w:t>1</w:t>
      </w:r>
      <w:r w:rsidRPr="00892C6B">
        <w:rPr>
          <w:i/>
          <w:u w:val="single"/>
        </w:rPr>
        <w:t>Crores)</w:t>
      </w:r>
      <w:r w:rsidRPr="00892C6B">
        <w:rPr>
          <w:b/>
          <w:u w:val="single"/>
        </w:rPr>
        <w:cr/>
      </w:r>
    </w:p>
    <w:p w:rsidR="00646FC1" w:rsidRPr="00892C6B" w:rsidRDefault="00646FC1" w:rsidP="00646FC1">
      <w:pPr>
        <w:jc w:val="center"/>
        <w:rPr>
          <w:b/>
        </w:rPr>
      </w:pPr>
      <w:r w:rsidRPr="00892C6B">
        <w:rPr>
          <w:b/>
        </w:rPr>
        <w:t>INTEGRITY PACT</w:t>
      </w:r>
    </w:p>
    <w:p w:rsidR="00646FC1" w:rsidRPr="00892C6B" w:rsidRDefault="00646FC1" w:rsidP="00646FC1">
      <w:pPr>
        <w:jc w:val="center"/>
        <w:rPr>
          <w:b/>
        </w:rPr>
      </w:pPr>
    </w:p>
    <w:p w:rsidR="00646FC1" w:rsidRPr="00892C6B" w:rsidRDefault="00646FC1" w:rsidP="00646FC1">
      <w:pPr>
        <w:jc w:val="center"/>
        <w:rPr>
          <w:b/>
        </w:rPr>
      </w:pPr>
      <w:r w:rsidRPr="00892C6B">
        <w:rPr>
          <w:b/>
        </w:rPr>
        <w:t>Between</w:t>
      </w:r>
    </w:p>
    <w:p w:rsidR="00646FC1" w:rsidRPr="00892C6B" w:rsidRDefault="00646FC1" w:rsidP="00646FC1">
      <w:pPr>
        <w:jc w:val="center"/>
      </w:pPr>
    </w:p>
    <w:p w:rsidR="00646FC1" w:rsidRPr="00892C6B" w:rsidRDefault="00646FC1" w:rsidP="00646FC1">
      <w:pPr>
        <w:ind w:left="720" w:firstLine="720"/>
        <w:rPr>
          <w:b/>
        </w:rPr>
      </w:pPr>
      <w:r w:rsidRPr="00892C6B">
        <w:rPr>
          <w:b/>
        </w:rPr>
        <w:t>BEML Limited (BEML) hereinafter referred to as “The Principal”</w:t>
      </w:r>
    </w:p>
    <w:p w:rsidR="00646FC1" w:rsidRPr="00892C6B" w:rsidRDefault="00646FC1" w:rsidP="00646FC1">
      <w:pPr>
        <w:jc w:val="center"/>
        <w:rPr>
          <w:b/>
        </w:rPr>
      </w:pPr>
    </w:p>
    <w:p w:rsidR="00646FC1" w:rsidRPr="00892C6B" w:rsidRDefault="00646FC1" w:rsidP="00646FC1">
      <w:pPr>
        <w:jc w:val="center"/>
        <w:rPr>
          <w:b/>
        </w:rPr>
      </w:pPr>
      <w:r w:rsidRPr="00892C6B">
        <w:rPr>
          <w:b/>
        </w:rPr>
        <w:t>and</w:t>
      </w:r>
    </w:p>
    <w:p w:rsidR="00646FC1" w:rsidRPr="00892C6B" w:rsidRDefault="00646FC1" w:rsidP="00646FC1">
      <w:pPr>
        <w:jc w:val="center"/>
        <w:rPr>
          <w:b/>
        </w:rPr>
      </w:pPr>
    </w:p>
    <w:p w:rsidR="00646FC1" w:rsidRPr="00892C6B" w:rsidRDefault="00646FC1" w:rsidP="00646FC1">
      <w:pPr>
        <w:ind w:left="720" w:firstLine="720"/>
        <w:rPr>
          <w:b/>
        </w:rPr>
      </w:pPr>
      <w:r w:rsidRPr="00892C6B">
        <w:t>………………………….</w:t>
      </w:r>
      <w:r w:rsidRPr="00892C6B">
        <w:rPr>
          <w:b/>
        </w:rPr>
        <w:t>hereinafter referred to as “The Bidder/Contractor”</w:t>
      </w:r>
    </w:p>
    <w:p w:rsidR="00646FC1" w:rsidRPr="00892C6B" w:rsidRDefault="00646FC1" w:rsidP="00646FC1">
      <w:pPr>
        <w:jc w:val="both"/>
        <w:rPr>
          <w:b/>
        </w:rPr>
      </w:pPr>
    </w:p>
    <w:p w:rsidR="00646FC1" w:rsidRPr="00892C6B" w:rsidRDefault="00646FC1" w:rsidP="00646FC1">
      <w:pPr>
        <w:jc w:val="center"/>
        <w:rPr>
          <w:b/>
          <w:u w:val="single"/>
        </w:rPr>
      </w:pPr>
      <w:r w:rsidRPr="00892C6B">
        <w:rPr>
          <w:b/>
          <w:u w:val="single"/>
        </w:rPr>
        <w:t>Preamble</w:t>
      </w:r>
    </w:p>
    <w:p w:rsidR="00646FC1" w:rsidRPr="00892C6B" w:rsidRDefault="00646FC1" w:rsidP="00646FC1"/>
    <w:p w:rsidR="00646FC1" w:rsidRPr="00892C6B" w:rsidRDefault="00646FC1" w:rsidP="00646FC1">
      <w:pPr>
        <w:jc w:val="both"/>
      </w:pPr>
      <w:r w:rsidRPr="00892C6B">
        <w:t>The Principal intends to award, under laid down organizational procedures, contract/s for …………………………………….The  Principal values full compliance with all relevant laws of the land, rules, regulations, economic use of resources and of fairness / transparency in its relations with its Bidder(s) and / or Contractor(s).</w:t>
      </w:r>
    </w:p>
    <w:p w:rsidR="00646FC1" w:rsidRPr="00892C6B" w:rsidRDefault="00646FC1" w:rsidP="00646FC1">
      <w:pPr>
        <w:jc w:val="both"/>
      </w:pPr>
    </w:p>
    <w:p w:rsidR="00646FC1" w:rsidRPr="00892C6B" w:rsidRDefault="00646FC1" w:rsidP="00646FC1">
      <w:pPr>
        <w:jc w:val="both"/>
      </w:pPr>
      <w:r w:rsidRPr="00892C6B">
        <w:t>In order to achieve these goals, the Principal will appoint an independent External Monitor (IEM), who will monitor the tender process and the execution of the contract for compliance with the principles mentioned above.</w:t>
      </w:r>
    </w:p>
    <w:p w:rsidR="00646FC1" w:rsidRPr="00892C6B" w:rsidRDefault="00646FC1" w:rsidP="00646FC1">
      <w:pPr>
        <w:jc w:val="both"/>
      </w:pPr>
    </w:p>
    <w:p w:rsidR="00646FC1" w:rsidRPr="004A672D" w:rsidRDefault="00646FC1" w:rsidP="00646FC1">
      <w:pPr>
        <w:jc w:val="both"/>
        <w:rPr>
          <w:b/>
        </w:rPr>
      </w:pPr>
      <w:r w:rsidRPr="004A672D">
        <w:rPr>
          <w:b/>
          <w:u w:val="single"/>
        </w:rPr>
        <w:t>Section 1</w:t>
      </w:r>
      <w:r w:rsidRPr="004A672D">
        <w:rPr>
          <w:b/>
        </w:rPr>
        <w:t xml:space="preserve"> – Commitments of the Principal </w:t>
      </w:r>
    </w:p>
    <w:p w:rsidR="00646FC1" w:rsidRPr="004A672D" w:rsidRDefault="00646FC1" w:rsidP="00646FC1">
      <w:pPr>
        <w:jc w:val="both"/>
        <w:rPr>
          <w:b/>
        </w:rPr>
      </w:pPr>
    </w:p>
    <w:p w:rsidR="00646FC1" w:rsidRPr="004A672D" w:rsidRDefault="00646FC1" w:rsidP="00CE62FF">
      <w:pPr>
        <w:pStyle w:val="ListParagraph"/>
        <w:numPr>
          <w:ilvl w:val="0"/>
          <w:numId w:val="43"/>
        </w:numPr>
        <w:suppressAutoHyphens w:val="0"/>
        <w:contextualSpacing/>
        <w:jc w:val="both"/>
      </w:pPr>
      <w:r w:rsidRPr="004A672D">
        <w:t>The Principal commits itself to take all measures necessary to prevent corruption and to observe the following principles:</w:t>
      </w:r>
    </w:p>
    <w:p w:rsidR="00646FC1" w:rsidRPr="004A672D" w:rsidRDefault="00646FC1" w:rsidP="00646FC1">
      <w:pPr>
        <w:jc w:val="both"/>
      </w:pPr>
    </w:p>
    <w:p w:rsidR="00646FC1" w:rsidRPr="004A672D" w:rsidRDefault="00646FC1" w:rsidP="00CE62FF">
      <w:pPr>
        <w:pStyle w:val="ListParagraph"/>
        <w:numPr>
          <w:ilvl w:val="0"/>
          <w:numId w:val="36"/>
        </w:numPr>
        <w:suppressAutoHyphens w:val="0"/>
        <w:contextualSpacing/>
        <w:jc w:val="both"/>
      </w:pPr>
      <w:r w:rsidRPr="004A672D">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646FC1" w:rsidRPr="004A672D" w:rsidRDefault="00646FC1" w:rsidP="00646FC1">
      <w:pPr>
        <w:pStyle w:val="ListParagraph"/>
        <w:jc w:val="both"/>
      </w:pPr>
    </w:p>
    <w:p w:rsidR="00646FC1" w:rsidRPr="004A672D" w:rsidRDefault="00646FC1" w:rsidP="00CE62FF">
      <w:pPr>
        <w:pStyle w:val="ListParagraph"/>
        <w:numPr>
          <w:ilvl w:val="0"/>
          <w:numId w:val="36"/>
        </w:numPr>
        <w:suppressAutoHyphens w:val="0"/>
        <w:contextualSpacing/>
        <w:jc w:val="both"/>
      </w:pPr>
      <w:r w:rsidRPr="004A672D">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646FC1" w:rsidRPr="004A672D" w:rsidRDefault="00646FC1" w:rsidP="00646FC1">
      <w:pPr>
        <w:pStyle w:val="ListParagraph"/>
      </w:pPr>
    </w:p>
    <w:p w:rsidR="00646FC1" w:rsidRPr="004A672D" w:rsidRDefault="00646FC1" w:rsidP="00CE62FF">
      <w:pPr>
        <w:pStyle w:val="ListParagraph"/>
        <w:numPr>
          <w:ilvl w:val="0"/>
          <w:numId w:val="36"/>
        </w:numPr>
        <w:suppressAutoHyphens w:val="0"/>
        <w:contextualSpacing/>
        <w:jc w:val="both"/>
      </w:pPr>
      <w:r w:rsidRPr="004A672D">
        <w:t>The Principal will exclude from the process all known prejudiced persons.</w:t>
      </w:r>
    </w:p>
    <w:p w:rsidR="00646FC1" w:rsidRDefault="00646FC1" w:rsidP="00646FC1">
      <w:pPr>
        <w:pStyle w:val="ListParagraph"/>
      </w:pPr>
    </w:p>
    <w:p w:rsidR="00646FC1" w:rsidRDefault="00646FC1" w:rsidP="00646FC1">
      <w:pPr>
        <w:pStyle w:val="ListParagraph"/>
      </w:pPr>
    </w:p>
    <w:p w:rsidR="00646FC1" w:rsidRDefault="00646FC1" w:rsidP="00646FC1">
      <w:pPr>
        <w:pStyle w:val="ListParagraph"/>
      </w:pPr>
    </w:p>
    <w:p w:rsidR="00646FC1" w:rsidRPr="004A672D" w:rsidRDefault="00646FC1" w:rsidP="00646FC1">
      <w:pPr>
        <w:pStyle w:val="ListParagraph"/>
      </w:pPr>
    </w:p>
    <w:p w:rsidR="00646FC1" w:rsidRPr="004A672D" w:rsidRDefault="00646FC1" w:rsidP="00CE62FF">
      <w:pPr>
        <w:pStyle w:val="ListParagraph"/>
        <w:numPr>
          <w:ilvl w:val="0"/>
          <w:numId w:val="43"/>
        </w:numPr>
        <w:suppressAutoHyphens w:val="0"/>
        <w:contextualSpacing/>
        <w:jc w:val="both"/>
      </w:pPr>
      <w:r w:rsidRPr="004A672D">
        <w:lastRenderedPageBreak/>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646FC1" w:rsidRPr="004A672D" w:rsidRDefault="00646FC1" w:rsidP="00646FC1">
      <w:pPr>
        <w:contextualSpacing/>
        <w:jc w:val="both"/>
      </w:pPr>
    </w:p>
    <w:p w:rsidR="00646FC1" w:rsidRPr="004A672D" w:rsidRDefault="00646FC1" w:rsidP="00646FC1">
      <w:pPr>
        <w:jc w:val="both"/>
        <w:rPr>
          <w:b/>
        </w:rPr>
      </w:pPr>
      <w:r w:rsidRPr="004A672D">
        <w:rPr>
          <w:b/>
          <w:u w:val="single"/>
        </w:rPr>
        <w:t>Section 2</w:t>
      </w:r>
      <w:r w:rsidRPr="004A672D">
        <w:rPr>
          <w:b/>
        </w:rPr>
        <w:t xml:space="preserve"> – Commitment of the Bidder(s)/ contractor(s)</w:t>
      </w:r>
    </w:p>
    <w:p w:rsidR="00646FC1" w:rsidRPr="004A672D" w:rsidRDefault="00646FC1" w:rsidP="00646FC1">
      <w:pPr>
        <w:jc w:val="both"/>
      </w:pPr>
    </w:p>
    <w:p w:rsidR="00646FC1" w:rsidRPr="004A672D" w:rsidRDefault="00646FC1" w:rsidP="00CE62FF">
      <w:pPr>
        <w:pStyle w:val="ListParagraph"/>
        <w:numPr>
          <w:ilvl w:val="0"/>
          <w:numId w:val="44"/>
        </w:numPr>
        <w:suppressAutoHyphens w:val="0"/>
        <w:contextualSpacing/>
        <w:jc w:val="both"/>
      </w:pPr>
      <w:r w:rsidRPr="004A672D">
        <w:t>The Bidder(s)/ Contractor(s) commit themselves to take all measures necessary to prevent corruption. He commits himself to observe the following principles during his participation in the tender process and during the contract execution.</w:t>
      </w:r>
    </w:p>
    <w:p w:rsidR="00646FC1" w:rsidRPr="004A672D" w:rsidRDefault="00646FC1" w:rsidP="00646FC1">
      <w:pPr>
        <w:pStyle w:val="ListParagraph"/>
        <w:jc w:val="both"/>
      </w:pPr>
    </w:p>
    <w:p w:rsidR="00646FC1" w:rsidRPr="004A672D" w:rsidRDefault="00646FC1" w:rsidP="00CE62FF">
      <w:pPr>
        <w:pStyle w:val="ListParagraph"/>
        <w:numPr>
          <w:ilvl w:val="0"/>
          <w:numId w:val="37"/>
        </w:numPr>
        <w:suppressAutoHyphens w:val="0"/>
        <w:ind w:left="990"/>
        <w:contextualSpacing/>
        <w:jc w:val="both"/>
      </w:pPr>
      <w:r w:rsidRPr="004A672D">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646FC1" w:rsidRPr="004A672D" w:rsidRDefault="00646FC1" w:rsidP="00646FC1">
      <w:pPr>
        <w:pStyle w:val="ListParagraph"/>
        <w:ind w:left="990"/>
        <w:jc w:val="both"/>
      </w:pPr>
    </w:p>
    <w:p w:rsidR="00646FC1" w:rsidRPr="004A672D" w:rsidRDefault="00646FC1" w:rsidP="00CE62FF">
      <w:pPr>
        <w:pStyle w:val="ListParagraph"/>
        <w:numPr>
          <w:ilvl w:val="0"/>
          <w:numId w:val="37"/>
        </w:numPr>
        <w:suppressAutoHyphens w:val="0"/>
        <w:ind w:left="990"/>
        <w:contextualSpacing/>
        <w:jc w:val="both"/>
      </w:pPr>
      <w:r w:rsidRPr="004A672D">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646FC1" w:rsidRPr="004A672D" w:rsidRDefault="00646FC1" w:rsidP="00646FC1">
      <w:pPr>
        <w:pStyle w:val="ListParagraph"/>
        <w:ind w:left="990"/>
      </w:pPr>
    </w:p>
    <w:p w:rsidR="00646FC1" w:rsidRPr="004A672D" w:rsidRDefault="00646FC1" w:rsidP="00CE62FF">
      <w:pPr>
        <w:pStyle w:val="ListParagraph"/>
        <w:numPr>
          <w:ilvl w:val="0"/>
          <w:numId w:val="37"/>
        </w:numPr>
        <w:suppressAutoHyphens w:val="0"/>
        <w:ind w:left="990"/>
        <w:contextualSpacing/>
        <w:jc w:val="both"/>
      </w:pPr>
      <w:r w:rsidRPr="004A672D">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646FC1" w:rsidRPr="004A672D" w:rsidRDefault="00646FC1" w:rsidP="00646FC1">
      <w:pPr>
        <w:pStyle w:val="ListParagraph"/>
        <w:ind w:left="990"/>
      </w:pPr>
    </w:p>
    <w:p w:rsidR="00646FC1" w:rsidRPr="004A672D" w:rsidRDefault="00646FC1" w:rsidP="00CE62FF">
      <w:pPr>
        <w:pStyle w:val="ListParagraph"/>
        <w:numPr>
          <w:ilvl w:val="0"/>
          <w:numId w:val="37"/>
        </w:numPr>
        <w:suppressAutoHyphens w:val="0"/>
        <w:ind w:left="990"/>
        <w:contextualSpacing/>
        <w:jc w:val="both"/>
        <w:rPr>
          <w:b/>
        </w:rPr>
      </w:pPr>
      <w:r w:rsidRPr="004A672D">
        <w:t>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placed at</w:t>
      </w:r>
      <w:r w:rsidRPr="004A672D">
        <w:rPr>
          <w:b/>
        </w:rPr>
        <w:t xml:space="preserve"> Enclosure.</w:t>
      </w:r>
    </w:p>
    <w:p w:rsidR="00646FC1" w:rsidRDefault="00646FC1"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8836A7" w:rsidRDefault="008836A7" w:rsidP="00646FC1">
      <w:pPr>
        <w:pStyle w:val="ListParagraph"/>
        <w:ind w:left="990"/>
      </w:pPr>
    </w:p>
    <w:p w:rsidR="008836A7" w:rsidRDefault="008836A7" w:rsidP="00646FC1">
      <w:pPr>
        <w:pStyle w:val="ListParagraph"/>
        <w:ind w:left="990"/>
      </w:pPr>
    </w:p>
    <w:p w:rsidR="008836A7" w:rsidRDefault="008836A7" w:rsidP="00646FC1">
      <w:pPr>
        <w:pStyle w:val="ListParagraph"/>
        <w:ind w:left="990"/>
      </w:pPr>
    </w:p>
    <w:p w:rsidR="008836A7" w:rsidRDefault="008836A7" w:rsidP="00646FC1">
      <w:pPr>
        <w:pStyle w:val="ListParagraph"/>
        <w:ind w:left="990"/>
      </w:pPr>
    </w:p>
    <w:p w:rsidR="0014432F" w:rsidRDefault="0014432F" w:rsidP="00646FC1">
      <w:pPr>
        <w:pStyle w:val="ListParagraph"/>
        <w:ind w:left="990"/>
      </w:pPr>
    </w:p>
    <w:p w:rsidR="0014432F" w:rsidRDefault="0014432F" w:rsidP="00646FC1">
      <w:pPr>
        <w:pStyle w:val="ListParagraph"/>
        <w:ind w:left="990"/>
      </w:pPr>
    </w:p>
    <w:p w:rsidR="0014432F" w:rsidRPr="004A672D" w:rsidRDefault="0014432F" w:rsidP="00646FC1">
      <w:pPr>
        <w:pStyle w:val="ListParagraph"/>
        <w:ind w:left="990"/>
      </w:pPr>
    </w:p>
    <w:p w:rsidR="00646FC1" w:rsidRDefault="00646FC1" w:rsidP="00CE62FF">
      <w:pPr>
        <w:pStyle w:val="ListParagraph"/>
        <w:numPr>
          <w:ilvl w:val="0"/>
          <w:numId w:val="37"/>
        </w:numPr>
        <w:suppressAutoHyphens w:val="0"/>
        <w:ind w:left="990"/>
        <w:contextualSpacing/>
        <w:jc w:val="both"/>
      </w:pPr>
      <w:r w:rsidRPr="004A672D">
        <w:t>The Bidder(s) / Contractor(s) will, when presenting his bid, disclose any and all payments he has made, is committed to or intends to make to agents, brokers or any other intermediaries in connection with the award of the contract.</w:t>
      </w:r>
    </w:p>
    <w:p w:rsidR="0014432F" w:rsidRDefault="0014432F" w:rsidP="0014432F">
      <w:pPr>
        <w:pStyle w:val="ListParagraph"/>
      </w:pPr>
    </w:p>
    <w:p w:rsidR="00646FC1" w:rsidRDefault="00646FC1" w:rsidP="00CE62FF">
      <w:pPr>
        <w:pStyle w:val="ListParagraph"/>
        <w:numPr>
          <w:ilvl w:val="0"/>
          <w:numId w:val="44"/>
        </w:numPr>
        <w:suppressAutoHyphens w:val="0"/>
        <w:contextualSpacing/>
        <w:jc w:val="both"/>
      </w:pPr>
      <w:r w:rsidRPr="004A672D">
        <w:t>The Bidder(s)/Contactor(s) will not instigate third persons to commit offences outlined above or be an accessory to such offences.</w:t>
      </w:r>
    </w:p>
    <w:p w:rsidR="0014432F" w:rsidRPr="004A672D" w:rsidRDefault="0014432F" w:rsidP="0014432F">
      <w:pPr>
        <w:pStyle w:val="ListParagraph"/>
        <w:suppressAutoHyphens w:val="0"/>
        <w:contextualSpacing/>
        <w:jc w:val="both"/>
      </w:pPr>
    </w:p>
    <w:p w:rsidR="00646FC1" w:rsidRPr="004A672D" w:rsidRDefault="00646FC1" w:rsidP="00646FC1">
      <w:pPr>
        <w:jc w:val="both"/>
        <w:rPr>
          <w:b/>
        </w:rPr>
      </w:pPr>
    </w:p>
    <w:p w:rsidR="00646FC1" w:rsidRPr="004A672D" w:rsidRDefault="00646FC1" w:rsidP="00646FC1">
      <w:pPr>
        <w:jc w:val="both"/>
        <w:rPr>
          <w:b/>
        </w:rPr>
      </w:pPr>
      <w:r w:rsidRPr="004A672D">
        <w:rPr>
          <w:b/>
          <w:u w:val="single"/>
        </w:rPr>
        <w:t>Section 3</w:t>
      </w:r>
      <w:r w:rsidRPr="004A672D">
        <w:rPr>
          <w:b/>
        </w:rPr>
        <w:t xml:space="preserve"> – Disqualification from tender process and exclusion from future contracts</w:t>
      </w:r>
    </w:p>
    <w:p w:rsidR="00646FC1" w:rsidRPr="004A672D" w:rsidRDefault="00646FC1" w:rsidP="00646FC1">
      <w:pPr>
        <w:jc w:val="both"/>
      </w:pPr>
    </w:p>
    <w:p w:rsidR="00646FC1" w:rsidRDefault="00646FC1" w:rsidP="00646FC1">
      <w:pPr>
        <w:jc w:val="both"/>
        <w:rPr>
          <w:color w:val="FF0000"/>
        </w:rPr>
      </w:pPr>
      <w:r w:rsidRPr="004A672D">
        <w:t>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w:t>
      </w:r>
      <w:r w:rsidR="0014432F">
        <w:t xml:space="preserve"> </w:t>
      </w:r>
      <w:r w:rsidRPr="004A672D">
        <w:t>as per the procedure mentioned in the “Guidelines on Banning of business dealings”</w:t>
      </w:r>
      <w:r w:rsidRPr="004A672D">
        <w:rPr>
          <w:color w:val="FF0000"/>
        </w:rPr>
        <w:t>.</w:t>
      </w:r>
    </w:p>
    <w:p w:rsidR="0014432F" w:rsidRPr="004A672D" w:rsidRDefault="0014432F" w:rsidP="00646FC1">
      <w:pPr>
        <w:jc w:val="both"/>
      </w:pPr>
    </w:p>
    <w:p w:rsidR="00646FC1" w:rsidRPr="004A672D" w:rsidRDefault="00646FC1" w:rsidP="00646FC1">
      <w:pPr>
        <w:jc w:val="both"/>
      </w:pPr>
    </w:p>
    <w:p w:rsidR="00646FC1" w:rsidRPr="004A672D" w:rsidRDefault="00646FC1" w:rsidP="00646FC1">
      <w:pPr>
        <w:jc w:val="both"/>
        <w:rPr>
          <w:b/>
        </w:rPr>
      </w:pPr>
      <w:r w:rsidRPr="004A672D">
        <w:rPr>
          <w:b/>
          <w:u w:val="single"/>
        </w:rPr>
        <w:t>Section 4</w:t>
      </w:r>
      <w:r w:rsidRPr="004A672D">
        <w:rPr>
          <w:b/>
        </w:rPr>
        <w:t xml:space="preserve"> – Compensation for Damages</w:t>
      </w:r>
    </w:p>
    <w:p w:rsidR="00646FC1" w:rsidRPr="004A672D" w:rsidRDefault="00646FC1" w:rsidP="00646FC1">
      <w:pPr>
        <w:jc w:val="both"/>
      </w:pPr>
    </w:p>
    <w:p w:rsidR="00646FC1" w:rsidRPr="004A672D" w:rsidRDefault="00646FC1" w:rsidP="00CE62FF">
      <w:pPr>
        <w:pStyle w:val="ListParagraph"/>
        <w:numPr>
          <w:ilvl w:val="0"/>
          <w:numId w:val="38"/>
        </w:numPr>
        <w:suppressAutoHyphens w:val="0"/>
        <w:contextualSpacing/>
        <w:jc w:val="both"/>
      </w:pPr>
      <w:r w:rsidRPr="004A672D">
        <w:t>If the Principal has disqualified the Bidder(s) from the tender process prior to the award according to Section 3, the Principal is entitled to demand and recover the damages equivalent to Earnest Money Deposit/ Bid Security.</w:t>
      </w:r>
    </w:p>
    <w:p w:rsidR="00646FC1" w:rsidRPr="004A672D" w:rsidRDefault="00646FC1" w:rsidP="00646FC1">
      <w:pPr>
        <w:pStyle w:val="ListParagraph"/>
        <w:ind w:left="360"/>
        <w:jc w:val="both"/>
      </w:pPr>
    </w:p>
    <w:p w:rsidR="00646FC1" w:rsidRPr="004A672D" w:rsidRDefault="00646FC1" w:rsidP="00CE62FF">
      <w:pPr>
        <w:pStyle w:val="ListParagraph"/>
        <w:numPr>
          <w:ilvl w:val="0"/>
          <w:numId w:val="38"/>
        </w:numPr>
        <w:suppressAutoHyphens w:val="0"/>
        <w:contextualSpacing/>
        <w:jc w:val="both"/>
      </w:pPr>
      <w:r w:rsidRPr="004A672D">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646FC1" w:rsidRPr="004A672D" w:rsidRDefault="00646FC1" w:rsidP="00646FC1">
      <w:pPr>
        <w:jc w:val="both"/>
      </w:pPr>
    </w:p>
    <w:p w:rsidR="00646FC1" w:rsidRPr="004A672D" w:rsidRDefault="00646FC1" w:rsidP="00646FC1">
      <w:pPr>
        <w:jc w:val="both"/>
        <w:rPr>
          <w:b/>
        </w:rPr>
      </w:pPr>
      <w:r w:rsidRPr="004A672D">
        <w:rPr>
          <w:b/>
          <w:u w:val="single"/>
        </w:rPr>
        <w:t>Section 5</w:t>
      </w:r>
      <w:r w:rsidRPr="004A672D">
        <w:rPr>
          <w:b/>
        </w:rPr>
        <w:t xml:space="preserve"> – Previous Transgression</w:t>
      </w:r>
    </w:p>
    <w:p w:rsidR="00646FC1" w:rsidRPr="004A672D" w:rsidRDefault="00646FC1" w:rsidP="00646FC1">
      <w:pPr>
        <w:jc w:val="both"/>
      </w:pPr>
    </w:p>
    <w:p w:rsidR="00646FC1" w:rsidRPr="004A672D" w:rsidRDefault="00646FC1" w:rsidP="00CE62FF">
      <w:pPr>
        <w:pStyle w:val="ListParagraph"/>
        <w:numPr>
          <w:ilvl w:val="0"/>
          <w:numId w:val="39"/>
        </w:numPr>
        <w:suppressAutoHyphens w:val="0"/>
        <w:contextualSpacing/>
        <w:jc w:val="both"/>
      </w:pPr>
      <w:r w:rsidRPr="004A672D">
        <w:t>The Bidders declares that no previous transgressions occurred in the last three years with any other Company in any country conforming to the anti corruption approach or with any other Public Sector Enterprises in India that could justify his exclusion from the tender process.</w:t>
      </w:r>
    </w:p>
    <w:p w:rsidR="00646FC1" w:rsidRPr="004A672D" w:rsidRDefault="00646FC1" w:rsidP="00646FC1">
      <w:pPr>
        <w:pStyle w:val="ListParagraph"/>
        <w:jc w:val="both"/>
      </w:pPr>
    </w:p>
    <w:p w:rsidR="00646FC1" w:rsidRDefault="00646FC1" w:rsidP="00CE62FF">
      <w:pPr>
        <w:pStyle w:val="ListParagraph"/>
        <w:numPr>
          <w:ilvl w:val="0"/>
          <w:numId w:val="39"/>
        </w:numPr>
        <w:suppressAutoHyphens w:val="0"/>
        <w:contextualSpacing/>
        <w:jc w:val="both"/>
      </w:pPr>
      <w:r w:rsidRPr="004A672D">
        <w:t>If the Bidder makes incorrect statement on this subject, he can be disqualified from the tender process or action can be taken as per the procedure mentioned in “Guidelines on Banning of business dealings”.</w:t>
      </w:r>
    </w:p>
    <w:p w:rsidR="0014432F" w:rsidRDefault="0014432F" w:rsidP="0014432F">
      <w:pPr>
        <w:pStyle w:val="ListParagraph"/>
      </w:pPr>
    </w:p>
    <w:p w:rsidR="0014432F" w:rsidRDefault="0014432F"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8836A7" w:rsidRDefault="008836A7" w:rsidP="0014432F">
      <w:pPr>
        <w:suppressAutoHyphens w:val="0"/>
        <w:contextualSpacing/>
        <w:jc w:val="both"/>
      </w:pPr>
    </w:p>
    <w:p w:rsidR="008836A7" w:rsidRDefault="008836A7" w:rsidP="0014432F">
      <w:pPr>
        <w:suppressAutoHyphens w:val="0"/>
        <w:contextualSpacing/>
        <w:jc w:val="both"/>
      </w:pPr>
    </w:p>
    <w:p w:rsidR="0014432F" w:rsidRDefault="0014432F" w:rsidP="0014432F">
      <w:pPr>
        <w:suppressAutoHyphens w:val="0"/>
        <w:contextualSpacing/>
        <w:jc w:val="both"/>
      </w:pPr>
    </w:p>
    <w:p w:rsidR="0014432F" w:rsidRDefault="0014432F" w:rsidP="0014432F">
      <w:pPr>
        <w:suppressAutoHyphens w:val="0"/>
        <w:contextualSpacing/>
        <w:jc w:val="both"/>
      </w:pPr>
    </w:p>
    <w:p w:rsidR="00646FC1" w:rsidRDefault="00646FC1" w:rsidP="00646FC1">
      <w:pPr>
        <w:pStyle w:val="ListParagraph"/>
      </w:pPr>
    </w:p>
    <w:p w:rsidR="00646FC1" w:rsidRPr="004A672D" w:rsidRDefault="00646FC1" w:rsidP="00646FC1">
      <w:pPr>
        <w:jc w:val="both"/>
        <w:rPr>
          <w:b/>
        </w:rPr>
      </w:pPr>
      <w:r w:rsidRPr="004A672D">
        <w:rPr>
          <w:b/>
          <w:u w:val="single"/>
        </w:rPr>
        <w:t>Section 6</w:t>
      </w:r>
      <w:r w:rsidRPr="004A672D">
        <w:rPr>
          <w:b/>
        </w:rPr>
        <w:t xml:space="preserve"> – Equal treatment of all Bidders /Contractors /Sub-contractors</w:t>
      </w:r>
    </w:p>
    <w:p w:rsidR="00646FC1" w:rsidRPr="004A672D" w:rsidRDefault="00646FC1" w:rsidP="00646FC1">
      <w:pPr>
        <w:jc w:val="both"/>
      </w:pPr>
    </w:p>
    <w:p w:rsidR="00646FC1" w:rsidRPr="004A672D" w:rsidRDefault="00646FC1" w:rsidP="00CE62FF">
      <w:pPr>
        <w:pStyle w:val="ListParagraph"/>
        <w:numPr>
          <w:ilvl w:val="0"/>
          <w:numId w:val="40"/>
        </w:numPr>
        <w:suppressAutoHyphens w:val="0"/>
        <w:contextualSpacing/>
        <w:jc w:val="both"/>
      </w:pPr>
      <w:r w:rsidRPr="004A672D">
        <w:t>The Bidder(s)/ Contractor(s) undertaker(s) to demand from all subcontractors a commitment in conformity with this Integrity Pact, and to submit it to the Principal before contract signing.</w:t>
      </w:r>
    </w:p>
    <w:p w:rsidR="00646FC1" w:rsidRPr="004A672D" w:rsidRDefault="00646FC1" w:rsidP="00646FC1">
      <w:pPr>
        <w:contextualSpacing/>
        <w:jc w:val="both"/>
      </w:pPr>
    </w:p>
    <w:p w:rsidR="00646FC1" w:rsidRPr="004A672D" w:rsidRDefault="00646FC1" w:rsidP="00CE62FF">
      <w:pPr>
        <w:pStyle w:val="ListParagraph"/>
        <w:numPr>
          <w:ilvl w:val="0"/>
          <w:numId w:val="40"/>
        </w:numPr>
        <w:suppressAutoHyphens w:val="0"/>
        <w:contextualSpacing/>
        <w:jc w:val="both"/>
      </w:pPr>
      <w:r w:rsidRPr="004A672D">
        <w:t>The Principal will enter into agreement with identical conditions as this one with all Bidders, Contractors and subcontractors.</w:t>
      </w:r>
    </w:p>
    <w:p w:rsidR="00646FC1" w:rsidRPr="004A672D" w:rsidRDefault="00646FC1" w:rsidP="00646FC1">
      <w:pPr>
        <w:pStyle w:val="ListParagraph"/>
        <w:ind w:left="1530"/>
        <w:jc w:val="both"/>
      </w:pPr>
    </w:p>
    <w:p w:rsidR="00646FC1" w:rsidRPr="004A672D" w:rsidRDefault="00646FC1" w:rsidP="00CE62FF">
      <w:pPr>
        <w:pStyle w:val="ListParagraph"/>
        <w:numPr>
          <w:ilvl w:val="0"/>
          <w:numId w:val="40"/>
        </w:numPr>
        <w:suppressAutoHyphens w:val="0"/>
        <w:contextualSpacing/>
        <w:jc w:val="both"/>
      </w:pPr>
      <w:r w:rsidRPr="004A672D">
        <w:t>The Principal will disqualify from the tender process all bidders who do not sign this Pact or violate its provisions.</w:t>
      </w:r>
    </w:p>
    <w:p w:rsidR="00646FC1" w:rsidRPr="004A672D" w:rsidRDefault="00646FC1" w:rsidP="00646FC1">
      <w:pPr>
        <w:jc w:val="both"/>
        <w:rPr>
          <w:b/>
        </w:rPr>
      </w:pPr>
    </w:p>
    <w:p w:rsidR="00646FC1" w:rsidRPr="004A672D" w:rsidRDefault="00646FC1" w:rsidP="00646FC1">
      <w:pPr>
        <w:jc w:val="both"/>
        <w:rPr>
          <w:b/>
        </w:rPr>
      </w:pPr>
      <w:r w:rsidRPr="004A672D">
        <w:rPr>
          <w:b/>
          <w:u w:val="single"/>
        </w:rPr>
        <w:t>Section 7</w:t>
      </w:r>
      <w:r w:rsidRPr="004A672D">
        <w:rPr>
          <w:b/>
        </w:rPr>
        <w:t xml:space="preserve"> – Criminal charges against violating Bidder(s) / Contractor(s) / Subcontractor(s)</w:t>
      </w:r>
    </w:p>
    <w:p w:rsidR="00646FC1" w:rsidRPr="004A672D" w:rsidRDefault="00646FC1" w:rsidP="00646FC1">
      <w:pPr>
        <w:jc w:val="both"/>
      </w:pPr>
    </w:p>
    <w:p w:rsidR="00646FC1" w:rsidRPr="004A672D" w:rsidRDefault="00646FC1" w:rsidP="00646FC1">
      <w:pPr>
        <w:jc w:val="both"/>
      </w:pPr>
      <w:r w:rsidRPr="004A672D">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646FC1" w:rsidRPr="004A672D" w:rsidRDefault="00646FC1" w:rsidP="00646FC1">
      <w:pPr>
        <w:jc w:val="both"/>
      </w:pPr>
    </w:p>
    <w:p w:rsidR="00646FC1" w:rsidRPr="004A672D" w:rsidRDefault="00646FC1" w:rsidP="00646FC1">
      <w:pPr>
        <w:jc w:val="both"/>
      </w:pPr>
    </w:p>
    <w:p w:rsidR="00646FC1" w:rsidRPr="004A672D" w:rsidRDefault="00646FC1" w:rsidP="00646FC1">
      <w:pPr>
        <w:jc w:val="both"/>
        <w:rPr>
          <w:b/>
        </w:rPr>
      </w:pPr>
      <w:r w:rsidRPr="004A672D">
        <w:rPr>
          <w:b/>
          <w:u w:val="single"/>
        </w:rPr>
        <w:t>Section 8</w:t>
      </w:r>
      <w:r w:rsidRPr="004A672D">
        <w:rPr>
          <w:b/>
        </w:rPr>
        <w:t xml:space="preserve"> – Independent External Monitor / Monitors</w:t>
      </w:r>
    </w:p>
    <w:p w:rsidR="00646FC1" w:rsidRPr="004A672D" w:rsidRDefault="00646FC1" w:rsidP="00646FC1">
      <w:pPr>
        <w:jc w:val="both"/>
      </w:pPr>
    </w:p>
    <w:p w:rsidR="00646FC1" w:rsidRPr="004A672D" w:rsidRDefault="00646FC1" w:rsidP="00CE62FF">
      <w:pPr>
        <w:pStyle w:val="ListParagraph"/>
        <w:numPr>
          <w:ilvl w:val="0"/>
          <w:numId w:val="41"/>
        </w:numPr>
        <w:suppressAutoHyphens w:val="0"/>
        <w:spacing w:line="276" w:lineRule="auto"/>
        <w:contextualSpacing/>
        <w:jc w:val="both"/>
      </w:pPr>
      <w:r w:rsidRPr="004A672D">
        <w:t>The Principal appoints competent and credible Independent External Monitor for this Pact. The task of the Monitor is to review independently and objectively, whether and to what extent the parties comply with the obligations under this agreement.</w:t>
      </w:r>
    </w:p>
    <w:p w:rsidR="00646FC1" w:rsidRPr="004A672D" w:rsidRDefault="00646FC1" w:rsidP="00646FC1">
      <w:pPr>
        <w:pStyle w:val="ListParagraph"/>
        <w:jc w:val="both"/>
      </w:pPr>
    </w:p>
    <w:p w:rsidR="00646FC1" w:rsidRPr="004A672D" w:rsidRDefault="00646FC1" w:rsidP="00CE62FF">
      <w:pPr>
        <w:pStyle w:val="ListParagraph"/>
        <w:numPr>
          <w:ilvl w:val="0"/>
          <w:numId w:val="41"/>
        </w:numPr>
        <w:suppressAutoHyphens w:val="0"/>
        <w:spacing w:line="276" w:lineRule="auto"/>
        <w:contextualSpacing/>
        <w:jc w:val="both"/>
      </w:pPr>
      <w:r w:rsidRPr="004A672D">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646FC1" w:rsidRPr="004A672D" w:rsidRDefault="00646FC1" w:rsidP="00646FC1">
      <w:pPr>
        <w:jc w:val="both"/>
      </w:pPr>
    </w:p>
    <w:p w:rsidR="00646FC1" w:rsidRDefault="00646FC1" w:rsidP="00CE62FF">
      <w:pPr>
        <w:pStyle w:val="ListParagraph"/>
        <w:numPr>
          <w:ilvl w:val="0"/>
          <w:numId w:val="41"/>
        </w:numPr>
        <w:suppressAutoHyphens w:val="0"/>
        <w:spacing w:line="276" w:lineRule="auto"/>
        <w:contextualSpacing/>
        <w:jc w:val="both"/>
      </w:pPr>
      <w:r w:rsidRPr="004A672D">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14432F" w:rsidRDefault="0014432F" w:rsidP="0014432F">
      <w:pPr>
        <w:pStyle w:val="ListParagraph"/>
      </w:pPr>
    </w:p>
    <w:p w:rsidR="0014432F" w:rsidRDefault="0014432F" w:rsidP="0014432F">
      <w:pPr>
        <w:suppressAutoHyphens w:val="0"/>
        <w:spacing w:line="276" w:lineRule="auto"/>
        <w:contextualSpacing/>
        <w:jc w:val="both"/>
      </w:pPr>
    </w:p>
    <w:p w:rsidR="0014432F" w:rsidRDefault="0014432F" w:rsidP="0014432F">
      <w:pPr>
        <w:suppressAutoHyphens w:val="0"/>
        <w:spacing w:line="276" w:lineRule="auto"/>
        <w:contextualSpacing/>
        <w:jc w:val="both"/>
      </w:pPr>
    </w:p>
    <w:p w:rsidR="0014432F" w:rsidRPr="004A672D" w:rsidRDefault="0014432F" w:rsidP="0014432F">
      <w:pPr>
        <w:suppressAutoHyphens w:val="0"/>
        <w:spacing w:line="276" w:lineRule="auto"/>
        <w:contextualSpacing/>
        <w:jc w:val="both"/>
      </w:pPr>
    </w:p>
    <w:p w:rsidR="00646FC1" w:rsidRPr="004A672D" w:rsidRDefault="00646FC1" w:rsidP="00646FC1">
      <w:pPr>
        <w:pStyle w:val="ListParagraph"/>
      </w:pPr>
    </w:p>
    <w:p w:rsidR="00646FC1" w:rsidRPr="004A672D" w:rsidRDefault="00646FC1" w:rsidP="00CE62FF">
      <w:pPr>
        <w:pStyle w:val="ListParagraph"/>
        <w:numPr>
          <w:ilvl w:val="0"/>
          <w:numId w:val="41"/>
        </w:numPr>
        <w:suppressAutoHyphens w:val="0"/>
        <w:spacing w:line="276" w:lineRule="auto"/>
        <w:contextualSpacing/>
        <w:jc w:val="both"/>
      </w:pPr>
      <w:r w:rsidRPr="004A672D">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646FC1" w:rsidRPr="004A672D" w:rsidRDefault="00646FC1" w:rsidP="00646FC1">
      <w:pPr>
        <w:pStyle w:val="ListParagraph"/>
      </w:pPr>
    </w:p>
    <w:p w:rsidR="00646FC1" w:rsidRPr="004A672D" w:rsidRDefault="00646FC1" w:rsidP="00CE62FF">
      <w:pPr>
        <w:pStyle w:val="ListParagraph"/>
        <w:numPr>
          <w:ilvl w:val="0"/>
          <w:numId w:val="41"/>
        </w:numPr>
        <w:suppressAutoHyphens w:val="0"/>
        <w:spacing w:line="276" w:lineRule="auto"/>
        <w:contextualSpacing/>
        <w:jc w:val="both"/>
      </w:pPr>
      <w:r w:rsidRPr="004A672D">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646FC1" w:rsidRPr="004A672D" w:rsidRDefault="00646FC1" w:rsidP="00646FC1">
      <w:pPr>
        <w:pStyle w:val="ListParagraph"/>
      </w:pPr>
    </w:p>
    <w:p w:rsidR="00646FC1" w:rsidRPr="004A672D" w:rsidRDefault="00646FC1" w:rsidP="00CE62FF">
      <w:pPr>
        <w:pStyle w:val="ListParagraph"/>
        <w:numPr>
          <w:ilvl w:val="0"/>
          <w:numId w:val="41"/>
        </w:numPr>
        <w:suppressAutoHyphens w:val="0"/>
        <w:contextualSpacing/>
        <w:jc w:val="both"/>
      </w:pPr>
      <w:r w:rsidRPr="004A672D">
        <w:t>The Monitor will submit a written report to the CMD, BEML, within 8 to 10 weeks from the date of reference or intimation to him by the Principal and, should the occasion arise submit proposals for correcting problematic situations.</w:t>
      </w:r>
    </w:p>
    <w:p w:rsidR="00646FC1" w:rsidRPr="004A672D" w:rsidRDefault="00646FC1" w:rsidP="00646FC1"/>
    <w:p w:rsidR="00646FC1" w:rsidRPr="004A672D" w:rsidRDefault="00646FC1" w:rsidP="00CE62FF">
      <w:pPr>
        <w:pStyle w:val="ListParagraph"/>
        <w:numPr>
          <w:ilvl w:val="0"/>
          <w:numId w:val="41"/>
        </w:numPr>
        <w:suppressAutoHyphens w:val="0"/>
        <w:contextualSpacing/>
        <w:jc w:val="both"/>
      </w:pPr>
      <w:r w:rsidRPr="004A672D">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646FC1" w:rsidRPr="004A672D" w:rsidRDefault="00646FC1" w:rsidP="00646FC1">
      <w:pPr>
        <w:pStyle w:val="ListParagraph"/>
        <w:jc w:val="both"/>
      </w:pPr>
    </w:p>
    <w:p w:rsidR="00646FC1" w:rsidRPr="004A672D" w:rsidRDefault="00646FC1" w:rsidP="00CE62FF">
      <w:pPr>
        <w:pStyle w:val="ListParagraph"/>
        <w:numPr>
          <w:ilvl w:val="0"/>
          <w:numId w:val="41"/>
        </w:numPr>
        <w:suppressAutoHyphens w:val="0"/>
        <w:contextualSpacing/>
        <w:jc w:val="both"/>
      </w:pPr>
      <w:r w:rsidRPr="004A672D">
        <w:t>The word ‘</w:t>
      </w:r>
      <w:r w:rsidRPr="004A672D">
        <w:rPr>
          <w:b/>
        </w:rPr>
        <w:t xml:space="preserve">Monitor’ </w:t>
      </w:r>
      <w:r w:rsidRPr="004A672D">
        <w:t xml:space="preserve">would include both singular and plural. </w:t>
      </w:r>
    </w:p>
    <w:p w:rsidR="00646FC1" w:rsidRDefault="00646FC1" w:rsidP="00646FC1">
      <w:pPr>
        <w:pStyle w:val="ListParagraph"/>
      </w:pPr>
    </w:p>
    <w:p w:rsidR="0014432F" w:rsidRPr="004A672D" w:rsidRDefault="0014432F" w:rsidP="00646FC1">
      <w:pPr>
        <w:pStyle w:val="ListParagraph"/>
      </w:pPr>
    </w:p>
    <w:p w:rsidR="00646FC1" w:rsidRPr="004A672D" w:rsidRDefault="00646FC1" w:rsidP="00646FC1">
      <w:pPr>
        <w:jc w:val="both"/>
        <w:rPr>
          <w:b/>
        </w:rPr>
      </w:pPr>
      <w:r w:rsidRPr="004A672D">
        <w:rPr>
          <w:b/>
          <w:u w:val="single"/>
        </w:rPr>
        <w:t>Section 9</w:t>
      </w:r>
      <w:r w:rsidRPr="004A672D">
        <w:rPr>
          <w:b/>
        </w:rPr>
        <w:t xml:space="preserve"> – Pact Duration</w:t>
      </w:r>
    </w:p>
    <w:p w:rsidR="00646FC1" w:rsidRPr="004A672D" w:rsidRDefault="00646FC1" w:rsidP="00646FC1">
      <w:pPr>
        <w:jc w:val="both"/>
      </w:pPr>
    </w:p>
    <w:p w:rsidR="00646FC1" w:rsidRPr="004A672D" w:rsidRDefault="00646FC1" w:rsidP="00646FC1">
      <w:pPr>
        <w:jc w:val="both"/>
      </w:pPr>
      <w:r w:rsidRPr="004A672D">
        <w:t>This pact begins when both parties have legally signed it. It expires for the Contractor 12 months after the last payment under the contract, and for all other Bidders 6 months after the contract has been awarded.</w:t>
      </w:r>
    </w:p>
    <w:p w:rsidR="00646FC1" w:rsidRPr="004A672D" w:rsidRDefault="00646FC1" w:rsidP="00646FC1">
      <w:pPr>
        <w:jc w:val="both"/>
      </w:pPr>
    </w:p>
    <w:p w:rsidR="00646FC1" w:rsidRDefault="00646FC1" w:rsidP="00646FC1">
      <w:pPr>
        <w:jc w:val="both"/>
      </w:pPr>
      <w:r w:rsidRPr="004A672D">
        <w:t>If any claim is made/lodged during this time, the same shall be binding and continue to be valid despite the lapse of this pact as specified above, unless it is discharged/ determined by CMD of BEML.</w:t>
      </w:r>
    </w:p>
    <w:p w:rsidR="0014432F" w:rsidRPr="004A672D" w:rsidRDefault="0014432F" w:rsidP="00646FC1">
      <w:pPr>
        <w:jc w:val="both"/>
      </w:pPr>
    </w:p>
    <w:p w:rsidR="00646FC1" w:rsidRPr="004A672D" w:rsidRDefault="00646FC1" w:rsidP="00646FC1">
      <w:pPr>
        <w:jc w:val="both"/>
        <w:rPr>
          <w:b/>
        </w:rPr>
      </w:pPr>
      <w:r w:rsidRPr="004A672D">
        <w:rPr>
          <w:b/>
          <w:u w:val="single"/>
        </w:rPr>
        <w:t>Section 10</w:t>
      </w:r>
      <w:r w:rsidRPr="004A672D">
        <w:rPr>
          <w:b/>
        </w:rPr>
        <w:t xml:space="preserve"> – Other provisions </w:t>
      </w:r>
    </w:p>
    <w:p w:rsidR="00646FC1" w:rsidRPr="004A672D" w:rsidRDefault="00646FC1" w:rsidP="00646FC1">
      <w:pPr>
        <w:jc w:val="both"/>
      </w:pPr>
    </w:p>
    <w:p w:rsidR="00646FC1" w:rsidRDefault="00646FC1" w:rsidP="00CE62FF">
      <w:pPr>
        <w:pStyle w:val="ListParagraph"/>
        <w:numPr>
          <w:ilvl w:val="0"/>
          <w:numId w:val="42"/>
        </w:numPr>
        <w:suppressAutoHyphens w:val="0"/>
        <w:contextualSpacing/>
        <w:jc w:val="both"/>
      </w:pPr>
      <w:r w:rsidRPr="004A672D">
        <w:t>This agreement is subject to Indian Law. Place of performance and jurisdiction is the Corporate Office of the Principal, i.e. Bangalore.</w:t>
      </w:r>
    </w:p>
    <w:p w:rsidR="0014432F" w:rsidRDefault="0014432F" w:rsidP="0014432F">
      <w:pPr>
        <w:suppressAutoHyphens w:val="0"/>
        <w:contextualSpacing/>
        <w:jc w:val="both"/>
      </w:pPr>
    </w:p>
    <w:p w:rsidR="00646FC1" w:rsidRPr="004A672D" w:rsidRDefault="00646FC1" w:rsidP="00CE62FF">
      <w:pPr>
        <w:pStyle w:val="ListParagraph"/>
        <w:numPr>
          <w:ilvl w:val="0"/>
          <w:numId w:val="42"/>
        </w:numPr>
        <w:suppressAutoHyphens w:val="0"/>
        <w:contextualSpacing/>
        <w:jc w:val="both"/>
      </w:pPr>
      <w:r w:rsidRPr="004A672D">
        <w:t>Changes and supplements as well as termination notices need to be made in writing. Side agreements have not been made.</w:t>
      </w:r>
    </w:p>
    <w:p w:rsidR="00646FC1" w:rsidRPr="004A672D" w:rsidRDefault="00646FC1" w:rsidP="00646FC1">
      <w:pPr>
        <w:pStyle w:val="ListParagraph"/>
        <w:jc w:val="both"/>
      </w:pPr>
    </w:p>
    <w:p w:rsidR="00646FC1" w:rsidRDefault="00646FC1" w:rsidP="00CE62FF">
      <w:pPr>
        <w:pStyle w:val="ListParagraph"/>
        <w:numPr>
          <w:ilvl w:val="0"/>
          <w:numId w:val="42"/>
        </w:numPr>
        <w:suppressAutoHyphens w:val="0"/>
        <w:contextualSpacing/>
        <w:jc w:val="both"/>
      </w:pPr>
      <w:r w:rsidRPr="004A672D">
        <w:t>If the Contractor is a partnership or a consortium, this agreement must be signed by all partners or consortium members.</w:t>
      </w:r>
    </w:p>
    <w:p w:rsidR="0014432F" w:rsidRDefault="0014432F" w:rsidP="0014432F">
      <w:pPr>
        <w:pStyle w:val="ListParagraph"/>
      </w:pPr>
    </w:p>
    <w:p w:rsidR="00646FC1" w:rsidRDefault="00646FC1" w:rsidP="00646FC1">
      <w:pPr>
        <w:pStyle w:val="ListParagraph"/>
      </w:pPr>
    </w:p>
    <w:p w:rsidR="00646FC1" w:rsidRPr="004A672D" w:rsidRDefault="00646FC1" w:rsidP="00CE62FF">
      <w:pPr>
        <w:pStyle w:val="ListParagraph"/>
        <w:numPr>
          <w:ilvl w:val="0"/>
          <w:numId w:val="42"/>
        </w:numPr>
        <w:suppressAutoHyphens w:val="0"/>
        <w:contextualSpacing/>
        <w:jc w:val="both"/>
      </w:pPr>
      <w:r w:rsidRPr="004A672D">
        <w:t>Should one or several provisions of this agreement turn out to be invalid, the reminder of this agreement remains valid. In this case, the parties will strive to come to an agreement to their original intensions.</w:t>
      </w:r>
    </w:p>
    <w:p w:rsidR="00646FC1" w:rsidRDefault="00646FC1" w:rsidP="00646FC1">
      <w:pPr>
        <w:pStyle w:val="ListParagraph"/>
      </w:pPr>
    </w:p>
    <w:p w:rsidR="00646FC1" w:rsidRPr="004A672D" w:rsidRDefault="00646FC1" w:rsidP="00CE62FF">
      <w:pPr>
        <w:pStyle w:val="ListParagraph"/>
        <w:numPr>
          <w:ilvl w:val="0"/>
          <w:numId w:val="42"/>
        </w:numPr>
        <w:suppressAutoHyphens w:val="0"/>
        <w:contextualSpacing/>
        <w:jc w:val="both"/>
      </w:pPr>
      <w:r w:rsidRPr="004A672D">
        <w:t>In the event of any contradiction between the Integrity Pact and its Annexure, the Clause in the integrity pact will prevail.</w:t>
      </w:r>
    </w:p>
    <w:p w:rsidR="00646FC1" w:rsidRPr="00892C6B" w:rsidRDefault="00646FC1" w:rsidP="00646FC1">
      <w:pPr>
        <w:jc w:val="both"/>
      </w:pPr>
    </w:p>
    <w:p w:rsidR="00646FC1" w:rsidRPr="00892C6B" w:rsidRDefault="00646FC1" w:rsidP="00646FC1">
      <w:pPr>
        <w:jc w:val="both"/>
        <w:rPr>
          <w:rFonts w:ascii="Franklin Gothic Book" w:hAnsi="Franklin Gothic Book"/>
        </w:rPr>
      </w:pPr>
    </w:p>
    <w:p w:rsidR="00646FC1" w:rsidRPr="00892C6B" w:rsidRDefault="00646FC1" w:rsidP="00646FC1">
      <w:pPr>
        <w:jc w:val="both"/>
        <w:rPr>
          <w:rFonts w:ascii="Franklin Gothic Book" w:hAnsi="Franklin Gothic Book"/>
        </w:rPr>
      </w:pP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t>-------------------------------------------------------------------</w:t>
      </w:r>
    </w:p>
    <w:p w:rsidR="00646FC1" w:rsidRPr="00892C6B" w:rsidRDefault="00646FC1" w:rsidP="00646FC1">
      <w:pPr>
        <w:jc w:val="both"/>
      </w:pPr>
      <w:r w:rsidRPr="00892C6B">
        <w:rPr>
          <w:rFonts w:ascii="Franklin Gothic Book" w:hAnsi="Franklin Gothic Book"/>
        </w:rPr>
        <w:t xml:space="preserve"> (</w:t>
      </w:r>
      <w:r w:rsidRPr="00892C6B">
        <w:t xml:space="preserve">For &amp; On behalf of the Principal)                 (For &amp; On behalf of Bidder/Contractor) </w:t>
      </w:r>
    </w:p>
    <w:p w:rsidR="00646FC1" w:rsidRPr="00892C6B" w:rsidRDefault="00646FC1" w:rsidP="00646FC1">
      <w:pPr>
        <w:jc w:val="both"/>
      </w:pPr>
      <w:r w:rsidRPr="00892C6B">
        <w:t>(Office Seal)</w:t>
      </w:r>
      <w:r w:rsidRPr="00892C6B">
        <w:tab/>
      </w:r>
      <w:r w:rsidRPr="00892C6B">
        <w:tab/>
      </w:r>
      <w:r w:rsidRPr="00892C6B">
        <w:tab/>
      </w:r>
      <w:r w:rsidRPr="00892C6B">
        <w:tab/>
      </w:r>
      <w:r w:rsidRPr="00892C6B">
        <w:tab/>
      </w:r>
      <w:r w:rsidRPr="00892C6B">
        <w:tab/>
        <w:t xml:space="preserve">(Office Seal)         </w:t>
      </w:r>
    </w:p>
    <w:p w:rsidR="00646FC1" w:rsidRPr="00892C6B" w:rsidRDefault="00646FC1" w:rsidP="00646FC1">
      <w:pPr>
        <w:ind w:left="720" w:firstLine="720"/>
        <w:rPr>
          <w:rFonts w:ascii="Franklin Gothic Book" w:hAnsi="Franklin Gothic Book"/>
        </w:rPr>
      </w:pPr>
    </w:p>
    <w:p w:rsidR="00646FC1" w:rsidRPr="00892C6B" w:rsidRDefault="00646FC1" w:rsidP="00646FC1">
      <w:pPr>
        <w:jc w:val="both"/>
      </w:pPr>
      <w:r w:rsidRPr="00892C6B">
        <w:t>Place--------------------</w:t>
      </w:r>
      <w:r w:rsidRPr="00892C6B">
        <w:tab/>
      </w:r>
      <w:r w:rsidRPr="00892C6B">
        <w:tab/>
      </w:r>
      <w:r w:rsidRPr="00892C6B">
        <w:tab/>
      </w:r>
      <w:r w:rsidRPr="00892C6B">
        <w:tab/>
      </w:r>
      <w:r w:rsidRPr="00892C6B">
        <w:tab/>
        <w:t>Place--------------------</w:t>
      </w:r>
    </w:p>
    <w:p w:rsidR="00646FC1" w:rsidRPr="00892C6B" w:rsidRDefault="00646FC1" w:rsidP="00646FC1">
      <w:pPr>
        <w:jc w:val="both"/>
        <w:rPr>
          <w:rFonts w:ascii="Franklin Gothic Book" w:hAnsi="Franklin Gothic Book"/>
        </w:rPr>
      </w:pPr>
      <w:r w:rsidRPr="00892C6B">
        <w:t>Date --------------------</w:t>
      </w:r>
      <w:r w:rsidRPr="00892C6B">
        <w:tab/>
      </w:r>
      <w:r w:rsidRPr="00892C6B">
        <w:tab/>
      </w:r>
      <w:r w:rsidRPr="00892C6B">
        <w:tab/>
      </w:r>
      <w:r w:rsidRPr="00892C6B">
        <w:tab/>
      </w:r>
      <w:r w:rsidRPr="00892C6B">
        <w:tab/>
        <w:t>Date --------------------</w:t>
      </w:r>
    </w:p>
    <w:p w:rsidR="00646FC1" w:rsidRPr="00892C6B" w:rsidRDefault="00646FC1" w:rsidP="00646FC1">
      <w:pPr>
        <w:jc w:val="both"/>
        <w:rPr>
          <w:rFonts w:ascii="Franklin Gothic Book" w:hAnsi="Franklin Gothic Book"/>
          <w:b/>
          <w:i/>
          <w:sz w:val="22"/>
        </w:rPr>
      </w:pPr>
    </w:p>
    <w:p w:rsidR="00646FC1" w:rsidRDefault="00646FC1" w:rsidP="00646FC1">
      <w:pPr>
        <w:spacing w:line="360" w:lineRule="auto"/>
        <w:jc w:val="both"/>
        <w:rPr>
          <w:b/>
          <w:i/>
          <w:sz w:val="22"/>
        </w:rPr>
      </w:pPr>
    </w:p>
    <w:p w:rsidR="00646FC1" w:rsidRPr="00892C6B" w:rsidRDefault="00646FC1" w:rsidP="00646FC1">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646FC1" w:rsidRPr="00892C6B" w:rsidRDefault="00646FC1" w:rsidP="00646FC1">
      <w:pPr>
        <w:ind w:left="720" w:hanging="720"/>
        <w:rPr>
          <w:rFonts w:ascii="Franklin Gothic Book" w:hAnsi="Franklin Gothic Book"/>
        </w:rPr>
      </w:pPr>
      <w:r w:rsidRPr="00892C6B">
        <w:rPr>
          <w:i/>
          <w:sz w:val="22"/>
        </w:rPr>
        <w:t>(Name &amp; Address</w:t>
      </w:r>
      <w:r w:rsidRPr="00892C6B">
        <w:rPr>
          <w:rFonts w:ascii="Franklin Gothic Book" w:hAnsi="Franklin Gothic Book"/>
          <w:i/>
          <w:sz w:val="22"/>
        </w:rPr>
        <w:t>)</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i/>
          <w:sz w:val="22"/>
        </w:rPr>
        <w:t>(</w:t>
      </w:r>
      <w:r w:rsidRPr="00892C6B">
        <w:rPr>
          <w:i/>
          <w:sz w:val="22"/>
        </w:rPr>
        <w:t>Name &amp; Address</w:t>
      </w:r>
      <w:r w:rsidRPr="00892C6B">
        <w:rPr>
          <w:rFonts w:ascii="Franklin Gothic Book" w:hAnsi="Franklin Gothic Book"/>
          <w:i/>
          <w:sz w:val="22"/>
        </w:rPr>
        <w:t>)</w:t>
      </w:r>
      <w:r w:rsidRPr="00892C6B">
        <w:rPr>
          <w:rFonts w:ascii="Franklin Gothic Book" w:hAnsi="Franklin Gothic Book"/>
        </w:rPr>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Default="00646FC1" w:rsidP="00646FC1">
      <w:pPr>
        <w:pStyle w:val="BodyText"/>
        <w:ind w:left="709" w:hanging="709"/>
        <w:jc w:val="left"/>
        <w:rPr>
          <w:rFonts w:ascii="Franklin Gothic Book" w:hAnsi="Franklin Gothic Book"/>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Pr>
          <w:rFonts w:ascii="Franklin Gothic Book" w:hAnsi="Franklin Gothic Book"/>
          <w:sz w:val="22"/>
        </w:rPr>
        <w:t xml:space="preserve"> </w:t>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646FC1" w:rsidRPr="00892C6B" w:rsidRDefault="00646FC1" w:rsidP="00646FC1">
      <w:pPr>
        <w:ind w:left="720" w:hanging="720"/>
        <w:rPr>
          <w:rFonts w:ascii="Franklin Gothic Book" w:hAnsi="Franklin Gothic Book"/>
        </w:rPr>
      </w:pPr>
      <w:r w:rsidRPr="00892C6B">
        <w:rPr>
          <w:i/>
          <w:sz w:val="22"/>
        </w:rPr>
        <w:t>(Name &amp; Address)</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i/>
          <w:sz w:val="22"/>
        </w:rPr>
        <w:t>(Name &amp; Address)</w:t>
      </w:r>
      <w:r w:rsidRPr="00892C6B">
        <w:rPr>
          <w:rFonts w:ascii="Franklin Gothic Book" w:hAnsi="Franklin Gothic Book"/>
        </w:rPr>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Pr="00892C6B" w:rsidRDefault="00646FC1" w:rsidP="00646FC1">
      <w:pPr>
        <w:pStyle w:val="BodyText"/>
        <w:ind w:left="709" w:hanging="709"/>
        <w:jc w:val="left"/>
        <w:rPr>
          <w:b/>
          <w:bCs w:val="0"/>
          <w:szCs w:val="20"/>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Pr>
          <w:rFonts w:ascii="Franklin Gothic Book" w:hAnsi="Franklin Gothic Book"/>
          <w:sz w:val="22"/>
        </w:rPr>
        <w:t xml:space="preserve"> </w:t>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646FC1" w:rsidRDefault="00646FC1" w:rsidP="00646FC1">
      <w:pPr>
        <w:jc w:val="right"/>
        <w:rPr>
          <w:b/>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646FC1" w:rsidRDefault="00646FC1" w:rsidP="00646FC1">
      <w:pPr>
        <w:jc w:val="right"/>
        <w:rPr>
          <w:b/>
          <w:u w:val="single"/>
        </w:rPr>
      </w:pPr>
    </w:p>
    <w:p w:rsidR="00D705FD" w:rsidRDefault="00D705FD">
      <w:pPr>
        <w:suppressAutoHyphens w:val="0"/>
        <w:rPr>
          <w:b/>
        </w:rPr>
      </w:pPr>
      <w:r>
        <w:rPr>
          <w:b/>
        </w:rPr>
        <w:br w:type="page"/>
      </w:r>
    </w:p>
    <w:p w:rsidR="00646FC1" w:rsidRPr="00C53A63" w:rsidRDefault="00646FC1" w:rsidP="00646FC1">
      <w:pPr>
        <w:jc w:val="right"/>
        <w:rPr>
          <w:b/>
        </w:rPr>
      </w:pPr>
      <w:r w:rsidRPr="00C53A63">
        <w:rPr>
          <w:b/>
        </w:rPr>
        <w:lastRenderedPageBreak/>
        <w:t>Enclosure to Annexure –</w:t>
      </w:r>
      <w:r w:rsidR="00FE7E2C" w:rsidRPr="00C53A63">
        <w:rPr>
          <w:b/>
        </w:rPr>
        <w:t>C</w:t>
      </w:r>
    </w:p>
    <w:p w:rsidR="00646FC1" w:rsidRDefault="00646FC1" w:rsidP="00C53A63">
      <w:pPr>
        <w:jc w:val="right"/>
        <w:rPr>
          <w:b/>
          <w:bCs/>
          <w:u w:val="single"/>
        </w:rPr>
      </w:pPr>
    </w:p>
    <w:p w:rsidR="00646FC1" w:rsidRPr="00932817" w:rsidRDefault="00646FC1" w:rsidP="00646FC1">
      <w:pPr>
        <w:rPr>
          <w:b/>
          <w:bCs/>
          <w:u w:val="single"/>
        </w:rPr>
      </w:pPr>
    </w:p>
    <w:p w:rsidR="00646FC1" w:rsidRDefault="00646FC1" w:rsidP="00646FC1">
      <w:pPr>
        <w:jc w:val="center"/>
        <w:rPr>
          <w:b/>
          <w:bCs/>
          <w:u w:val="single"/>
        </w:rPr>
      </w:pPr>
      <w:r w:rsidRPr="00932817">
        <w:rPr>
          <w:b/>
          <w:bCs/>
          <w:u w:val="single"/>
        </w:rPr>
        <w:t>GUIDELINES FOR INDIAN AGENTS OF FOREIGN SUPPLIERS</w:t>
      </w:r>
    </w:p>
    <w:p w:rsidR="00646FC1" w:rsidRPr="00932817" w:rsidRDefault="00646FC1" w:rsidP="00646FC1">
      <w:pPr>
        <w:jc w:val="center"/>
      </w:pPr>
    </w:p>
    <w:p w:rsidR="00646FC1" w:rsidRPr="00932817" w:rsidRDefault="00646FC1" w:rsidP="00646FC1">
      <w:r w:rsidRPr="00932817">
        <w:t> </w:t>
      </w:r>
    </w:p>
    <w:p w:rsidR="00646FC1" w:rsidRPr="00932817" w:rsidRDefault="00646FC1" w:rsidP="00646FC1">
      <w:pPr>
        <w:ind w:left="360" w:hanging="360"/>
        <w:jc w:val="both"/>
      </w:pPr>
      <w:r w:rsidRPr="00932817">
        <w:t xml:space="preserve">1.0 There shall be compulsory registration of agents for all Global (Open) Tender and Limited Tender. An agent who is not registered with BEML LTD shall apply for registration in the prescribed </w:t>
      </w:r>
      <w:r w:rsidRPr="00932817">
        <w:rPr>
          <w:b/>
        </w:rPr>
        <w:t>Application-Form</w:t>
      </w:r>
      <w:r w:rsidRPr="00932817">
        <w:t xml:space="preserve"> available on </w:t>
      </w:r>
      <w:hyperlink r:id="rId15" w:history="1">
        <w:r w:rsidRPr="00C26A43">
          <w:rPr>
            <w:rStyle w:val="Hyperlink"/>
            <w:i/>
          </w:rPr>
          <w:t>www.bemlindia.in</w:t>
        </w:r>
      </w:hyperlink>
    </w:p>
    <w:p w:rsidR="00646FC1" w:rsidRPr="00932817" w:rsidRDefault="00646FC1" w:rsidP="00646FC1">
      <w:pPr>
        <w:jc w:val="both"/>
      </w:pPr>
      <w:r w:rsidRPr="00932817">
        <w:t> </w:t>
      </w:r>
    </w:p>
    <w:p w:rsidR="00646FC1" w:rsidRPr="00932817" w:rsidRDefault="00646FC1" w:rsidP="00646FC1">
      <w:pPr>
        <w:ind w:left="360" w:hanging="360"/>
        <w:jc w:val="both"/>
      </w:pPr>
      <w:r w:rsidRPr="00932817">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646FC1" w:rsidRPr="00932817" w:rsidRDefault="00646FC1" w:rsidP="00646FC1">
      <w:pPr>
        <w:jc w:val="both"/>
      </w:pPr>
      <w:r w:rsidRPr="00932817">
        <w:t> </w:t>
      </w:r>
    </w:p>
    <w:p w:rsidR="00646FC1" w:rsidRPr="00932817" w:rsidRDefault="00646FC1" w:rsidP="00646FC1">
      <w:pPr>
        <w:ind w:left="360" w:hanging="360"/>
        <w:jc w:val="both"/>
      </w:pPr>
      <w:r w:rsidRPr="00932817">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646FC1" w:rsidRPr="00932817" w:rsidRDefault="00646FC1" w:rsidP="00646FC1">
      <w:pPr>
        <w:rPr>
          <w:b/>
          <w:bCs/>
        </w:rPr>
      </w:pPr>
    </w:p>
    <w:p w:rsidR="00646FC1" w:rsidRPr="00932817" w:rsidRDefault="00646FC1" w:rsidP="00646FC1">
      <w:pPr>
        <w:ind w:left="360" w:hanging="360"/>
      </w:pPr>
      <w:r w:rsidRPr="00932817">
        <w:rPr>
          <w:b/>
          <w:bCs/>
        </w:rPr>
        <w:t>2.0 DISCLOSURE OF PARTICULARS OF AGENTS/ REPRESENTATIVES IN INDIA, IF ANY:</w:t>
      </w:r>
    </w:p>
    <w:p w:rsidR="00646FC1" w:rsidRPr="00932817" w:rsidRDefault="00646FC1" w:rsidP="00646FC1">
      <w:r w:rsidRPr="00932817">
        <w:t>  </w:t>
      </w:r>
    </w:p>
    <w:p w:rsidR="00646FC1" w:rsidRPr="00932817" w:rsidRDefault="00646FC1" w:rsidP="00646FC1">
      <w:pPr>
        <w:jc w:val="both"/>
      </w:pPr>
      <w:r w:rsidRPr="00932817">
        <w:t xml:space="preserve">2.1 </w:t>
      </w:r>
      <w:r>
        <w:t>Bidders</w:t>
      </w:r>
      <w:r w:rsidRPr="00932817">
        <w:t xml:space="preserve"> of </w:t>
      </w:r>
      <w:r w:rsidRPr="00932817">
        <w:rPr>
          <w:u w:val="single"/>
        </w:rPr>
        <w:t>Foreign nationality</w:t>
      </w:r>
      <w:r w:rsidRPr="00932817">
        <w:t xml:space="preserve"> shall furnish the following details in their offer:</w:t>
      </w:r>
    </w:p>
    <w:p w:rsidR="00646FC1" w:rsidRPr="00932817" w:rsidRDefault="00646FC1" w:rsidP="00646FC1">
      <w:pPr>
        <w:jc w:val="both"/>
      </w:pPr>
      <w:r w:rsidRPr="00932817">
        <w:t> </w:t>
      </w:r>
    </w:p>
    <w:p w:rsidR="00646FC1" w:rsidRPr="00932817" w:rsidRDefault="00646FC1" w:rsidP="00646FC1">
      <w:pPr>
        <w:ind w:left="540" w:hanging="540"/>
        <w:jc w:val="both"/>
      </w:pPr>
      <w:r w:rsidRPr="00932817">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646FC1" w:rsidRPr="00932817" w:rsidRDefault="00646FC1" w:rsidP="00646FC1">
      <w:pPr>
        <w:jc w:val="both"/>
      </w:pPr>
      <w:r w:rsidRPr="00932817">
        <w:t> </w:t>
      </w:r>
    </w:p>
    <w:p w:rsidR="00646FC1" w:rsidRPr="00932817" w:rsidRDefault="00646FC1" w:rsidP="00646FC1">
      <w:pPr>
        <w:ind w:left="540" w:hanging="540"/>
        <w:jc w:val="both"/>
      </w:pPr>
      <w:r w:rsidRPr="00932817">
        <w:t>2.1.2 The amount of commission/remuneration included in the quoted price(s) for such agents/ representatives in India.</w:t>
      </w:r>
    </w:p>
    <w:p w:rsidR="00646FC1" w:rsidRPr="00932817" w:rsidRDefault="00646FC1" w:rsidP="00646FC1">
      <w:pPr>
        <w:jc w:val="both"/>
      </w:pPr>
      <w:r w:rsidRPr="00932817">
        <w:t> </w:t>
      </w:r>
    </w:p>
    <w:p w:rsidR="00646FC1" w:rsidRPr="00932817" w:rsidRDefault="00646FC1" w:rsidP="00646FC1">
      <w:pPr>
        <w:ind w:left="540" w:hanging="540"/>
        <w:jc w:val="both"/>
      </w:pPr>
      <w:r w:rsidRPr="00932817">
        <w:t xml:space="preserve">2.1.3 Confirmation of the </w:t>
      </w:r>
      <w:r>
        <w:t>bidder</w:t>
      </w:r>
      <w:r w:rsidRPr="00932817">
        <w:t xml:space="preserve"> that the commission/ remuneration if any, payable to his agents/ representatives in India, may be paid by BEML LTD in Indian Rupees only.</w:t>
      </w:r>
    </w:p>
    <w:p w:rsidR="00646FC1" w:rsidRPr="00932817" w:rsidRDefault="00646FC1" w:rsidP="00646FC1">
      <w:pPr>
        <w:jc w:val="both"/>
      </w:pPr>
      <w:r w:rsidRPr="00932817">
        <w:t> </w:t>
      </w:r>
    </w:p>
    <w:p w:rsidR="00646FC1" w:rsidRPr="00932817" w:rsidRDefault="00646FC1" w:rsidP="00646FC1">
      <w:pPr>
        <w:jc w:val="both"/>
      </w:pPr>
      <w:r w:rsidRPr="00932817">
        <w:t xml:space="preserve">2.2   </w:t>
      </w:r>
      <w:r>
        <w:t>Bidders</w:t>
      </w:r>
      <w:r w:rsidRPr="00932817">
        <w:t xml:space="preserve"> of </w:t>
      </w:r>
      <w:r w:rsidRPr="00932817">
        <w:rPr>
          <w:u w:val="single"/>
        </w:rPr>
        <w:t>Indian Nationality</w:t>
      </w:r>
      <w:r w:rsidRPr="00932817">
        <w:t xml:space="preserve"> shall furnish the following details in their offers:</w:t>
      </w:r>
    </w:p>
    <w:p w:rsidR="00646FC1" w:rsidRPr="00932817" w:rsidRDefault="00646FC1" w:rsidP="00646FC1">
      <w:pPr>
        <w:jc w:val="both"/>
      </w:pPr>
      <w:r w:rsidRPr="00932817">
        <w:t> </w:t>
      </w:r>
    </w:p>
    <w:p w:rsidR="00646FC1" w:rsidRPr="00932817" w:rsidRDefault="00646FC1" w:rsidP="00646FC1">
      <w:pPr>
        <w:tabs>
          <w:tab w:val="left" w:pos="4253"/>
        </w:tabs>
        <w:ind w:left="540" w:hanging="540"/>
        <w:jc w:val="both"/>
      </w:pPr>
      <w:r w:rsidRPr="00932817">
        <w:t>2.2.1 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w:t>
      </w:r>
    </w:p>
    <w:p w:rsidR="00646FC1" w:rsidRPr="00932817" w:rsidRDefault="00646FC1" w:rsidP="00646FC1">
      <w:pPr>
        <w:ind w:left="540" w:hanging="540"/>
        <w:jc w:val="both"/>
      </w:pPr>
      <w:r w:rsidRPr="00932817">
        <w:t xml:space="preserve">2.2.2 The amount of commission/remuneration included in the price (s) quoted by the </w:t>
      </w:r>
      <w:r>
        <w:t>Bidder</w:t>
      </w:r>
      <w:r w:rsidRPr="00932817">
        <w:t xml:space="preserve"> for himself.</w:t>
      </w:r>
    </w:p>
    <w:p w:rsidR="00646FC1" w:rsidRPr="00932817" w:rsidRDefault="00646FC1" w:rsidP="00646FC1">
      <w:pPr>
        <w:ind w:left="540" w:hanging="540"/>
        <w:jc w:val="both"/>
      </w:pPr>
    </w:p>
    <w:p w:rsidR="00646FC1" w:rsidRPr="00932817" w:rsidRDefault="00646FC1" w:rsidP="00646FC1">
      <w:pPr>
        <w:ind w:left="540" w:hanging="540"/>
        <w:jc w:val="both"/>
      </w:pPr>
      <w:r w:rsidRPr="00932817">
        <w:t xml:space="preserve">2.2.3 Confirmation of the foreign principals of the </w:t>
      </w:r>
      <w:r>
        <w:t>Bidder</w:t>
      </w:r>
      <w:r w:rsidRPr="00932817">
        <w:t xml:space="preserve"> that the commission/remuneration, if any, reserved for the </w:t>
      </w:r>
      <w:r>
        <w:t>Bidder</w:t>
      </w:r>
      <w:r w:rsidRPr="00932817">
        <w:t xml:space="preserve"> in the quoted price (s), may be paid by BEML LTD in India </w:t>
      </w:r>
      <w:r w:rsidRPr="00932817">
        <w:lastRenderedPageBreak/>
        <w:t>in equivalent Indian Rupees on satisfactory completion of the Project or supplies of Stores and Spares in case of operation items.</w:t>
      </w:r>
    </w:p>
    <w:p w:rsidR="00646FC1" w:rsidRPr="00932817" w:rsidRDefault="00646FC1" w:rsidP="00646FC1">
      <w:pPr>
        <w:ind w:left="540" w:hanging="540"/>
        <w:jc w:val="both"/>
      </w:pPr>
    </w:p>
    <w:p w:rsidR="00646FC1" w:rsidRPr="00932817" w:rsidRDefault="00646FC1" w:rsidP="00646FC1">
      <w:pPr>
        <w:ind w:left="540" w:hanging="540"/>
        <w:jc w:val="both"/>
      </w:pPr>
      <w:r w:rsidRPr="00932817">
        <w:t>2.3</w:t>
      </w:r>
      <w:r w:rsidRPr="00932817">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646FC1" w:rsidRPr="00932817" w:rsidRDefault="00646FC1" w:rsidP="00646FC1">
      <w:pPr>
        <w:jc w:val="both"/>
      </w:pPr>
      <w:r w:rsidRPr="00932817">
        <w:t> </w:t>
      </w:r>
    </w:p>
    <w:p w:rsidR="00646FC1" w:rsidRDefault="00646FC1" w:rsidP="00646FC1">
      <w:pPr>
        <w:tabs>
          <w:tab w:val="left" w:pos="540"/>
        </w:tabs>
        <w:ind w:left="540" w:hanging="540"/>
        <w:jc w:val="both"/>
      </w:pPr>
      <w:r w:rsidRPr="00932817">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646FC1" w:rsidRDefault="00646FC1" w:rsidP="00646FC1">
      <w:pPr>
        <w:tabs>
          <w:tab w:val="left" w:pos="540"/>
        </w:tabs>
        <w:ind w:left="540" w:hanging="540"/>
        <w:jc w:val="both"/>
      </w:pPr>
      <w:r>
        <w:tab/>
      </w:r>
      <w:r>
        <w:tab/>
      </w:r>
      <w:r>
        <w:tab/>
      </w:r>
      <w:r>
        <w:tab/>
      </w:r>
      <w:r>
        <w:tab/>
      </w:r>
      <w:r>
        <w:tab/>
      </w:r>
      <w:r>
        <w:tab/>
      </w:r>
      <w:r w:rsidRPr="00932817">
        <w:t>--------x-------</w:t>
      </w: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646FC1" w:rsidRDefault="00646FC1" w:rsidP="00292F14">
      <w:pPr>
        <w:jc w:val="right"/>
        <w:rPr>
          <w:b/>
        </w:rPr>
      </w:pPr>
    </w:p>
    <w:p w:rsidR="00FE7E2C" w:rsidRDefault="00FE7E2C" w:rsidP="00292F14">
      <w:pPr>
        <w:jc w:val="right"/>
        <w:rPr>
          <w:b/>
        </w:rPr>
      </w:pPr>
    </w:p>
    <w:p w:rsidR="00FE7E2C" w:rsidRDefault="00FE7E2C" w:rsidP="00292F14">
      <w:pPr>
        <w:jc w:val="right"/>
        <w:rPr>
          <w:b/>
        </w:rPr>
      </w:pPr>
    </w:p>
    <w:p w:rsidR="008836A7" w:rsidRDefault="008836A7" w:rsidP="00292F14">
      <w:pPr>
        <w:jc w:val="right"/>
        <w:rPr>
          <w:b/>
        </w:rPr>
      </w:pPr>
    </w:p>
    <w:p w:rsidR="008836A7" w:rsidRDefault="008836A7" w:rsidP="00292F14">
      <w:pPr>
        <w:jc w:val="right"/>
        <w:rPr>
          <w:b/>
        </w:rPr>
      </w:pPr>
    </w:p>
    <w:p w:rsidR="008836A7" w:rsidRDefault="008836A7" w:rsidP="00292F14">
      <w:pPr>
        <w:jc w:val="right"/>
        <w:rPr>
          <w:b/>
        </w:rPr>
      </w:pPr>
    </w:p>
    <w:p w:rsidR="008836A7" w:rsidRDefault="008836A7" w:rsidP="00292F14">
      <w:pPr>
        <w:jc w:val="right"/>
        <w:rPr>
          <w:b/>
        </w:rPr>
      </w:pPr>
    </w:p>
    <w:p w:rsidR="008836A7" w:rsidRDefault="008836A7" w:rsidP="00292F14">
      <w:pPr>
        <w:jc w:val="right"/>
        <w:rPr>
          <w:b/>
        </w:rPr>
      </w:pPr>
    </w:p>
    <w:p w:rsidR="00FE7E2C" w:rsidRDefault="00FE7E2C" w:rsidP="00292F14">
      <w:pPr>
        <w:jc w:val="right"/>
        <w:rPr>
          <w:b/>
        </w:rPr>
      </w:pPr>
    </w:p>
    <w:p w:rsidR="00723062" w:rsidRPr="00C53A63" w:rsidRDefault="00723062" w:rsidP="00C53A63">
      <w:pPr>
        <w:jc w:val="right"/>
        <w:rPr>
          <w:b/>
        </w:rPr>
      </w:pPr>
      <w:r w:rsidRPr="00C53A63">
        <w:rPr>
          <w:b/>
        </w:rPr>
        <w:t>Annexure - D</w:t>
      </w:r>
    </w:p>
    <w:p w:rsidR="00723062" w:rsidRPr="00626F1D" w:rsidRDefault="00723062" w:rsidP="00723062">
      <w:pPr>
        <w:ind w:right="-576"/>
        <w:jc w:val="center"/>
        <w:rPr>
          <w:b/>
          <w:color w:val="000000"/>
        </w:rPr>
      </w:pPr>
      <w:r w:rsidRPr="00626F1D">
        <w:rPr>
          <w:b/>
          <w:color w:val="000000"/>
        </w:rPr>
        <w:tab/>
      </w:r>
      <w:r w:rsidRPr="00626F1D">
        <w:rPr>
          <w:b/>
          <w:color w:val="000000"/>
        </w:rPr>
        <w:tab/>
      </w:r>
      <w:r w:rsidRPr="00626F1D">
        <w:rPr>
          <w:b/>
          <w:color w:val="000000"/>
        </w:rPr>
        <w:tab/>
      </w:r>
    </w:p>
    <w:p w:rsidR="00723062" w:rsidRPr="00626F1D" w:rsidRDefault="00723062" w:rsidP="00723062">
      <w:pPr>
        <w:ind w:left="720" w:right="297"/>
        <w:jc w:val="center"/>
        <w:rPr>
          <w:b/>
          <w:u w:val="single"/>
        </w:rPr>
      </w:pPr>
    </w:p>
    <w:p w:rsidR="00723062" w:rsidRPr="00626F1D" w:rsidRDefault="00723062" w:rsidP="00723062">
      <w:pPr>
        <w:ind w:left="720" w:right="297"/>
        <w:jc w:val="center"/>
        <w:rPr>
          <w:b/>
          <w:u w:val="single"/>
        </w:rPr>
      </w:pPr>
      <w:r w:rsidRPr="00626F1D">
        <w:rPr>
          <w:b/>
          <w:u w:val="single"/>
        </w:rPr>
        <w:t xml:space="preserve">UNDERTAKING </w:t>
      </w:r>
    </w:p>
    <w:p w:rsidR="00723062" w:rsidRPr="00626F1D" w:rsidRDefault="00723062" w:rsidP="00723062">
      <w:pPr>
        <w:pStyle w:val="Default"/>
        <w:ind w:left="720"/>
        <w:rPr>
          <w:color w:val="auto"/>
        </w:rPr>
      </w:pPr>
    </w:p>
    <w:p w:rsidR="00723062" w:rsidRPr="00626F1D" w:rsidRDefault="00723062" w:rsidP="00723062">
      <w:pPr>
        <w:pStyle w:val="Default"/>
        <w:ind w:left="720"/>
        <w:rPr>
          <w:color w:val="auto"/>
        </w:rPr>
      </w:pPr>
    </w:p>
    <w:p w:rsidR="00723062" w:rsidRPr="00626F1D" w:rsidRDefault="00723062" w:rsidP="00723062">
      <w:pPr>
        <w:pStyle w:val="Default"/>
        <w:spacing w:line="360" w:lineRule="auto"/>
        <w:ind w:left="720"/>
        <w:rPr>
          <w:color w:val="auto"/>
        </w:rPr>
      </w:pPr>
      <w:r w:rsidRPr="00626F1D">
        <w:rPr>
          <w:color w:val="auto"/>
        </w:rPr>
        <w:t xml:space="preserve">To: </w:t>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r w:rsidRPr="00626F1D">
        <w:rPr>
          <w:color w:val="auto"/>
        </w:rPr>
        <w:tab/>
      </w:r>
    </w:p>
    <w:p w:rsidR="00723062" w:rsidRPr="00626F1D" w:rsidRDefault="00723062" w:rsidP="00723062">
      <w:pPr>
        <w:pStyle w:val="Default"/>
        <w:spacing w:line="360" w:lineRule="auto"/>
        <w:ind w:left="720"/>
        <w:rPr>
          <w:color w:val="auto"/>
        </w:rPr>
      </w:pPr>
      <w:r w:rsidRPr="00626F1D">
        <w:rPr>
          <w:color w:val="auto"/>
        </w:rPr>
        <w:t>The General Manager (Corporate Materials),</w:t>
      </w:r>
    </w:p>
    <w:p w:rsidR="00723062" w:rsidRPr="00626F1D" w:rsidRDefault="00723062" w:rsidP="00723062">
      <w:pPr>
        <w:pStyle w:val="Default"/>
        <w:spacing w:line="360" w:lineRule="auto"/>
        <w:ind w:left="720"/>
        <w:rPr>
          <w:color w:val="auto"/>
        </w:rPr>
      </w:pPr>
      <w:r w:rsidRPr="00626F1D">
        <w:rPr>
          <w:color w:val="auto"/>
        </w:rPr>
        <w:t>M/s. BEML LTD</w:t>
      </w:r>
    </w:p>
    <w:p w:rsidR="00723062" w:rsidRPr="00626F1D" w:rsidRDefault="00723062" w:rsidP="00723062">
      <w:pPr>
        <w:pStyle w:val="Default"/>
        <w:spacing w:line="360" w:lineRule="auto"/>
        <w:ind w:left="720"/>
        <w:rPr>
          <w:color w:val="auto"/>
        </w:rPr>
      </w:pPr>
      <w:r w:rsidRPr="00626F1D">
        <w:rPr>
          <w:color w:val="auto"/>
        </w:rPr>
        <w:t>Bangalore-27</w:t>
      </w:r>
    </w:p>
    <w:p w:rsidR="00723062" w:rsidRPr="00626F1D" w:rsidRDefault="00723062" w:rsidP="00723062">
      <w:pPr>
        <w:pStyle w:val="Default"/>
        <w:spacing w:line="360" w:lineRule="auto"/>
        <w:ind w:left="720"/>
        <w:rPr>
          <w:color w:val="auto"/>
        </w:rPr>
      </w:pPr>
    </w:p>
    <w:p w:rsidR="00723062" w:rsidRPr="00626F1D" w:rsidRDefault="00723062" w:rsidP="00723062">
      <w:pPr>
        <w:pStyle w:val="Default"/>
        <w:spacing w:line="360" w:lineRule="auto"/>
        <w:ind w:left="720"/>
        <w:rPr>
          <w:color w:val="auto"/>
        </w:rPr>
      </w:pPr>
      <w:r w:rsidRPr="00626F1D">
        <w:rPr>
          <w:color w:val="auto"/>
        </w:rPr>
        <w:t xml:space="preserve">Dear Sir, </w:t>
      </w:r>
    </w:p>
    <w:p w:rsidR="00723062" w:rsidRPr="00626F1D" w:rsidRDefault="00723062" w:rsidP="00723062">
      <w:pPr>
        <w:pStyle w:val="Default"/>
        <w:spacing w:line="360" w:lineRule="auto"/>
        <w:ind w:left="720"/>
        <w:rPr>
          <w:color w:val="auto"/>
        </w:rPr>
      </w:pPr>
    </w:p>
    <w:p w:rsidR="00723062" w:rsidRPr="00626F1D" w:rsidRDefault="00723062" w:rsidP="00723062">
      <w:pPr>
        <w:pStyle w:val="Default"/>
        <w:spacing w:line="360" w:lineRule="auto"/>
        <w:ind w:left="720"/>
        <w:jc w:val="both"/>
        <w:rPr>
          <w:color w:val="auto"/>
        </w:rPr>
      </w:pPr>
      <w:r w:rsidRPr="007B54B6">
        <w:rPr>
          <w:color w:val="auto"/>
        </w:rPr>
        <w:t xml:space="preserve">Having examined the Bid Invitation No. </w:t>
      </w:r>
      <w:r w:rsidR="002E18BE" w:rsidRPr="002E18BE">
        <w:rPr>
          <w:b/>
          <w:color w:val="auto"/>
        </w:rPr>
        <w:t>6300034323</w:t>
      </w:r>
      <w:r w:rsidRPr="00234055">
        <w:rPr>
          <w:rStyle w:val="lstextview"/>
          <w:b/>
        </w:rPr>
        <w:t xml:space="preserve"> </w:t>
      </w:r>
      <w:r w:rsidRPr="00234055">
        <w:rPr>
          <w:b/>
          <w:color w:val="auto"/>
        </w:rPr>
        <w:t xml:space="preserve">dated </w:t>
      </w:r>
      <w:r w:rsidR="002E18BE">
        <w:rPr>
          <w:b/>
          <w:color w:val="auto"/>
        </w:rPr>
        <w:t>01.10</w:t>
      </w:r>
      <w:r>
        <w:rPr>
          <w:b/>
          <w:color w:val="auto"/>
        </w:rPr>
        <w:t>.2020</w:t>
      </w:r>
      <w:r w:rsidRPr="007B54B6">
        <w:rPr>
          <w:color w:val="auto"/>
        </w:rPr>
        <w:t xml:space="preserve"> the receipt of</w:t>
      </w:r>
      <w:r w:rsidRPr="00626F1D">
        <w:rPr>
          <w:color w:val="auto"/>
        </w:rPr>
        <w:t xml:space="preserve">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723062" w:rsidRPr="00626F1D" w:rsidRDefault="00723062" w:rsidP="00723062">
      <w:pPr>
        <w:pStyle w:val="Default"/>
        <w:spacing w:line="360" w:lineRule="auto"/>
        <w:ind w:left="720"/>
        <w:jc w:val="both"/>
        <w:rPr>
          <w:color w:val="auto"/>
        </w:rPr>
      </w:pPr>
    </w:p>
    <w:p w:rsidR="00723062" w:rsidRPr="00626F1D" w:rsidRDefault="00723062" w:rsidP="00723062">
      <w:pPr>
        <w:pStyle w:val="Default"/>
        <w:ind w:left="720"/>
        <w:jc w:val="both"/>
        <w:rPr>
          <w:color w:val="auto"/>
        </w:rPr>
      </w:pPr>
    </w:p>
    <w:p w:rsidR="00723062" w:rsidRPr="00626F1D" w:rsidRDefault="00723062" w:rsidP="00723062">
      <w:pPr>
        <w:pStyle w:val="Default"/>
        <w:ind w:left="720"/>
        <w:jc w:val="both"/>
        <w:rPr>
          <w:color w:val="auto"/>
        </w:rPr>
      </w:pPr>
      <w:r w:rsidRPr="00626F1D">
        <w:rPr>
          <w:color w:val="auto"/>
        </w:rPr>
        <w:tab/>
      </w:r>
      <w:r w:rsidRPr="00626F1D">
        <w:rPr>
          <w:color w:val="auto"/>
        </w:rPr>
        <w:tab/>
      </w:r>
      <w:r w:rsidRPr="00626F1D">
        <w:rPr>
          <w:color w:val="auto"/>
        </w:rPr>
        <w:tab/>
      </w:r>
      <w:r w:rsidRPr="00626F1D">
        <w:rPr>
          <w:color w:val="auto"/>
        </w:rPr>
        <w:tab/>
      </w:r>
      <w:r w:rsidRPr="00626F1D">
        <w:rPr>
          <w:color w:val="auto"/>
        </w:rPr>
        <w:tab/>
        <w:t xml:space="preserve">Signature with date of Authorized signatory </w:t>
      </w:r>
    </w:p>
    <w:p w:rsidR="00723062" w:rsidRPr="00626F1D" w:rsidRDefault="00723062" w:rsidP="00723062">
      <w:pPr>
        <w:pStyle w:val="Default"/>
        <w:ind w:left="720"/>
        <w:jc w:val="both"/>
        <w:rPr>
          <w:color w:val="auto"/>
        </w:rPr>
      </w:pPr>
    </w:p>
    <w:p w:rsidR="00723062" w:rsidRPr="00626F1D" w:rsidRDefault="00723062" w:rsidP="00723062">
      <w:pPr>
        <w:pStyle w:val="Default"/>
        <w:ind w:left="3600" w:firstLine="720"/>
        <w:jc w:val="both"/>
        <w:rPr>
          <w:color w:val="auto"/>
        </w:rPr>
      </w:pPr>
      <w:r w:rsidRPr="00626F1D">
        <w:rPr>
          <w:color w:val="auto"/>
        </w:rPr>
        <w:t xml:space="preserve">Name: _______________________ </w:t>
      </w:r>
    </w:p>
    <w:p w:rsidR="00723062" w:rsidRPr="00626F1D" w:rsidRDefault="00723062" w:rsidP="00723062">
      <w:pPr>
        <w:pStyle w:val="Default"/>
        <w:jc w:val="both"/>
        <w:rPr>
          <w:color w:val="auto"/>
        </w:rPr>
      </w:pPr>
    </w:p>
    <w:p w:rsidR="00723062" w:rsidRPr="00626F1D" w:rsidRDefault="00723062" w:rsidP="00723062">
      <w:pPr>
        <w:pStyle w:val="Default"/>
        <w:ind w:left="3600" w:firstLine="720"/>
        <w:jc w:val="both"/>
        <w:rPr>
          <w:color w:val="auto"/>
        </w:rPr>
      </w:pPr>
      <w:r w:rsidRPr="00626F1D">
        <w:rPr>
          <w:color w:val="auto"/>
        </w:rPr>
        <w:t xml:space="preserve">Designation: ___________________ </w:t>
      </w:r>
    </w:p>
    <w:p w:rsidR="00723062" w:rsidRPr="00626F1D" w:rsidRDefault="00723062" w:rsidP="00723062">
      <w:pPr>
        <w:contextualSpacing/>
        <w:jc w:val="both"/>
        <w:rPr>
          <w:color w:val="000000"/>
        </w:rPr>
      </w:pPr>
    </w:p>
    <w:p w:rsidR="00646FC1" w:rsidRDefault="00646FC1"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723062" w:rsidRDefault="00723062" w:rsidP="00292F14">
      <w:pPr>
        <w:jc w:val="right"/>
        <w:rPr>
          <w:b/>
        </w:rPr>
      </w:pPr>
    </w:p>
    <w:p w:rsidR="00292F14" w:rsidRPr="00626F1D" w:rsidRDefault="00292F14" w:rsidP="00292F14">
      <w:pPr>
        <w:jc w:val="right"/>
        <w:rPr>
          <w:b/>
        </w:rPr>
      </w:pPr>
      <w:r w:rsidRPr="00626F1D">
        <w:rPr>
          <w:b/>
        </w:rPr>
        <w:lastRenderedPageBreak/>
        <w:t xml:space="preserve">Annexure - </w:t>
      </w:r>
      <w:r w:rsidR="00D2530A">
        <w:rPr>
          <w:b/>
        </w:rPr>
        <w:t>E</w:t>
      </w:r>
    </w:p>
    <w:p w:rsidR="00292F14" w:rsidRPr="00626F1D" w:rsidRDefault="00292F14" w:rsidP="00292F14">
      <w:pPr>
        <w:ind w:right="-576"/>
        <w:jc w:val="right"/>
        <w:rPr>
          <w:b/>
        </w:rPr>
      </w:pPr>
    </w:p>
    <w:p w:rsidR="00292F14" w:rsidRPr="00626F1D" w:rsidRDefault="00292F14" w:rsidP="00292F14">
      <w:pPr>
        <w:ind w:right="-576"/>
        <w:jc w:val="center"/>
        <w:rPr>
          <w:b/>
        </w:rPr>
      </w:pPr>
      <w:r w:rsidRPr="00626F1D">
        <w:rPr>
          <w:b/>
        </w:rPr>
        <w:t xml:space="preserve">DETAILS TO BE FILLED/ UPLOADED BY THE PARTICIPATING FIRM </w:t>
      </w:r>
    </w:p>
    <w:p w:rsidR="00292F14" w:rsidRPr="00626F1D" w:rsidRDefault="00292F14" w:rsidP="00292F14">
      <w:pPr>
        <w:ind w:right="-576"/>
        <w:jc w:val="center"/>
        <w:rPr>
          <w:b/>
        </w:rPr>
      </w:pPr>
    </w:p>
    <w:p w:rsidR="00292F14" w:rsidRPr="00626F1D" w:rsidRDefault="00292F14" w:rsidP="00292F14">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292F14" w:rsidRPr="00626F1D" w:rsidTr="00FD3306">
        <w:trPr>
          <w:trHeight w:val="257"/>
          <w:jc w:val="center"/>
        </w:trPr>
        <w:tc>
          <w:tcPr>
            <w:tcW w:w="855" w:type="dxa"/>
            <w:vAlign w:val="center"/>
          </w:tcPr>
          <w:p w:rsidR="00292F14" w:rsidRPr="00626F1D" w:rsidRDefault="00292F14" w:rsidP="00FD3306">
            <w:pPr>
              <w:jc w:val="center"/>
              <w:rPr>
                <w:b/>
              </w:rPr>
            </w:pPr>
            <w:r w:rsidRPr="00626F1D">
              <w:rPr>
                <w:b/>
              </w:rPr>
              <w:t>Sl. No.</w:t>
            </w:r>
          </w:p>
        </w:tc>
        <w:tc>
          <w:tcPr>
            <w:tcW w:w="4180" w:type="dxa"/>
            <w:vAlign w:val="center"/>
          </w:tcPr>
          <w:p w:rsidR="00292F14" w:rsidRPr="00626F1D" w:rsidRDefault="00292F14" w:rsidP="00FD3306">
            <w:pPr>
              <w:jc w:val="center"/>
              <w:rPr>
                <w:b/>
              </w:rPr>
            </w:pPr>
            <w:r w:rsidRPr="00626F1D">
              <w:rPr>
                <w:b/>
              </w:rPr>
              <w:t>Description</w:t>
            </w:r>
          </w:p>
        </w:tc>
        <w:tc>
          <w:tcPr>
            <w:tcW w:w="3982" w:type="dxa"/>
            <w:vAlign w:val="center"/>
          </w:tcPr>
          <w:p w:rsidR="00292F14" w:rsidRPr="00626F1D" w:rsidRDefault="00292F14" w:rsidP="00FD3306">
            <w:pPr>
              <w:jc w:val="center"/>
              <w:rPr>
                <w:b/>
              </w:rPr>
            </w:pPr>
            <w:r w:rsidRPr="00626F1D">
              <w:rPr>
                <w:b/>
              </w:rPr>
              <w:t>Details to be filled/uploaded</w:t>
            </w:r>
          </w:p>
        </w:tc>
      </w:tr>
      <w:tr w:rsidR="00292F14" w:rsidRPr="00626F1D" w:rsidTr="00FD3306">
        <w:trPr>
          <w:trHeight w:val="1276"/>
          <w:jc w:val="center"/>
        </w:trPr>
        <w:tc>
          <w:tcPr>
            <w:tcW w:w="855" w:type="dxa"/>
          </w:tcPr>
          <w:p w:rsidR="00292F14" w:rsidRPr="00626F1D" w:rsidRDefault="00292F14" w:rsidP="00FD3306">
            <w:r w:rsidRPr="00626F1D">
              <w:t>1</w:t>
            </w:r>
          </w:p>
        </w:tc>
        <w:tc>
          <w:tcPr>
            <w:tcW w:w="4180" w:type="dxa"/>
          </w:tcPr>
          <w:p w:rsidR="00292F14" w:rsidRPr="00626F1D" w:rsidRDefault="00292F14" w:rsidP="00FD3306">
            <w:r w:rsidRPr="00626F1D">
              <w:t>Name of the Firm&amp; Postal address for correspondence (With name of the Contact Person) with telephone number, fax and email id</w:t>
            </w:r>
          </w:p>
        </w:tc>
        <w:tc>
          <w:tcPr>
            <w:tcW w:w="3982" w:type="dxa"/>
            <w:vAlign w:val="center"/>
          </w:tcPr>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p w:rsidR="00292F14" w:rsidRPr="00626F1D" w:rsidRDefault="00292F14" w:rsidP="00FD3306">
            <w:pPr>
              <w:jc w:val="center"/>
            </w:pPr>
          </w:p>
        </w:tc>
      </w:tr>
      <w:tr w:rsidR="00292F14" w:rsidRPr="00626F1D" w:rsidTr="00FD3306">
        <w:trPr>
          <w:trHeight w:val="2873"/>
          <w:jc w:val="center"/>
        </w:trPr>
        <w:tc>
          <w:tcPr>
            <w:tcW w:w="855" w:type="dxa"/>
          </w:tcPr>
          <w:p w:rsidR="00292F14" w:rsidRPr="00626F1D" w:rsidRDefault="00292F14" w:rsidP="00FD3306">
            <w:pPr>
              <w:jc w:val="center"/>
            </w:pPr>
            <w:r w:rsidRPr="00626F1D">
              <w:t>2</w:t>
            </w:r>
          </w:p>
        </w:tc>
        <w:tc>
          <w:tcPr>
            <w:tcW w:w="4180" w:type="dxa"/>
          </w:tcPr>
          <w:p w:rsidR="00292F14" w:rsidRPr="000223FA" w:rsidRDefault="00292F14" w:rsidP="00FD3306">
            <w:pPr>
              <w:pStyle w:val="PlainText"/>
              <w:rPr>
                <w:rFonts w:ascii="Times New Roman" w:hAnsi="Times New Roman"/>
                <w:sz w:val="24"/>
                <w:szCs w:val="20"/>
              </w:rPr>
            </w:pPr>
            <w:r w:rsidRPr="000223FA">
              <w:rPr>
                <w:rFonts w:ascii="Times New Roman" w:hAnsi="Times New Roman"/>
                <w:sz w:val="24"/>
                <w:szCs w:val="24"/>
              </w:rPr>
              <w:t xml:space="preserve">Bank Details like </w:t>
            </w:r>
            <w:r w:rsidRPr="000223FA">
              <w:rPr>
                <w:rFonts w:ascii="Times New Roman" w:hAnsi="Times New Roman"/>
                <w:sz w:val="24"/>
                <w:szCs w:val="20"/>
              </w:rPr>
              <w:t>Bank account numbers &amp; IFSC code with Banker’s Name, Address &amp; Contact No.:</w:t>
            </w:r>
          </w:p>
          <w:p w:rsidR="00292F14" w:rsidRPr="00626F1D" w:rsidRDefault="00292F14" w:rsidP="00FD3306"/>
          <w:p w:rsidR="00292F14" w:rsidRPr="00626F1D" w:rsidRDefault="00292F14" w:rsidP="00FD3306"/>
          <w:p w:rsidR="00292F14" w:rsidRPr="00626F1D" w:rsidRDefault="00292F14" w:rsidP="00FD3306"/>
        </w:tc>
        <w:tc>
          <w:tcPr>
            <w:tcW w:w="3982" w:type="dxa"/>
          </w:tcPr>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Bank account numbers :-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IFSC Code:</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Banker’s Name :-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Branch Name: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Address :- </w:t>
            </w: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p>
          <w:p w:rsidR="00292F14" w:rsidRPr="000223FA" w:rsidRDefault="00292F14" w:rsidP="00FD3306">
            <w:pPr>
              <w:pStyle w:val="PlainText"/>
              <w:rPr>
                <w:rFonts w:ascii="Times New Roman" w:hAnsi="Times New Roman"/>
                <w:sz w:val="24"/>
                <w:szCs w:val="24"/>
              </w:rPr>
            </w:pPr>
            <w:r w:rsidRPr="000223FA">
              <w:rPr>
                <w:rFonts w:ascii="Times New Roman" w:hAnsi="Times New Roman"/>
                <w:sz w:val="24"/>
                <w:szCs w:val="24"/>
              </w:rPr>
              <w:t xml:space="preserve">Contact Number :- </w:t>
            </w:r>
          </w:p>
          <w:p w:rsidR="00292F14" w:rsidRPr="00626F1D" w:rsidRDefault="00292F14" w:rsidP="00FD3306"/>
        </w:tc>
      </w:tr>
    </w:tbl>
    <w:p w:rsidR="00292F14" w:rsidRPr="00626F1D" w:rsidRDefault="00292F14" w:rsidP="00292F14">
      <w:pPr>
        <w:ind w:right="-576"/>
        <w:jc w:val="right"/>
        <w:rPr>
          <w:sz w:val="28"/>
        </w:rPr>
      </w:pP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p>
    <w:p w:rsidR="00292F14" w:rsidRPr="00626F1D" w:rsidRDefault="00292F14" w:rsidP="00292F14">
      <w:pPr>
        <w:ind w:left="1080" w:hanging="938"/>
      </w:pPr>
      <w:r w:rsidRPr="00626F1D">
        <w:t>I / we hereby certify that all the information given above is factual.</w:t>
      </w:r>
    </w:p>
    <w:p w:rsidR="00292F14" w:rsidRPr="00626F1D" w:rsidRDefault="00292F14" w:rsidP="00292F14">
      <w:pPr>
        <w:pStyle w:val="Default"/>
        <w:rPr>
          <w:i/>
          <w:color w:val="auto"/>
        </w:rPr>
      </w:pPr>
    </w:p>
    <w:p w:rsidR="00292F14" w:rsidRPr="00626F1D" w:rsidRDefault="00292F14" w:rsidP="00292F14">
      <w:pPr>
        <w:pStyle w:val="Default"/>
        <w:rPr>
          <w:i/>
          <w:color w:val="auto"/>
        </w:rPr>
      </w:pPr>
      <w:r w:rsidRPr="00626F1D">
        <w:rPr>
          <w:i/>
          <w:color w:val="auto"/>
        </w:rPr>
        <w:t xml:space="preserve">Signature with date of Authorized signatory </w:t>
      </w:r>
    </w:p>
    <w:p w:rsidR="00292F14" w:rsidRPr="00626F1D" w:rsidRDefault="00292F14" w:rsidP="00292F14">
      <w:pPr>
        <w:pStyle w:val="Default"/>
        <w:ind w:left="720"/>
        <w:rPr>
          <w:i/>
          <w:color w:val="auto"/>
        </w:rPr>
      </w:pPr>
    </w:p>
    <w:p w:rsidR="00292F14" w:rsidRPr="00626F1D" w:rsidRDefault="00292F14" w:rsidP="00292F14">
      <w:pPr>
        <w:pStyle w:val="Default"/>
        <w:rPr>
          <w:i/>
          <w:color w:val="auto"/>
        </w:rPr>
      </w:pPr>
      <w:r w:rsidRPr="00626F1D">
        <w:rPr>
          <w:i/>
          <w:color w:val="auto"/>
        </w:rPr>
        <w:t xml:space="preserve">Name: ________________________ </w:t>
      </w:r>
    </w:p>
    <w:p w:rsidR="00292F14" w:rsidRPr="00626F1D" w:rsidRDefault="00292F14" w:rsidP="00292F14">
      <w:pPr>
        <w:pStyle w:val="Default"/>
        <w:ind w:left="720"/>
        <w:rPr>
          <w:i/>
          <w:color w:val="auto"/>
        </w:rPr>
      </w:pPr>
    </w:p>
    <w:p w:rsidR="00292F14" w:rsidRPr="00626F1D" w:rsidRDefault="00292F14" w:rsidP="00292F14">
      <w:pPr>
        <w:pStyle w:val="Default"/>
        <w:rPr>
          <w:i/>
          <w:color w:val="auto"/>
        </w:rPr>
      </w:pPr>
      <w:r w:rsidRPr="00626F1D">
        <w:rPr>
          <w:i/>
          <w:color w:val="auto"/>
        </w:rPr>
        <w:t xml:space="preserve">Designation: ___________________ </w:t>
      </w:r>
    </w:p>
    <w:p w:rsidR="00292F14" w:rsidRPr="00626F1D" w:rsidRDefault="00292F14" w:rsidP="00292F14">
      <w:pPr>
        <w:pStyle w:val="Default"/>
        <w:ind w:left="720"/>
        <w:rPr>
          <w:rFonts w:ascii="Arial" w:hAnsi="Arial" w:cs="Arial"/>
          <w:color w:val="auto"/>
        </w:rPr>
      </w:pPr>
    </w:p>
    <w:p w:rsidR="00292F14" w:rsidRPr="00626F1D" w:rsidRDefault="00292F14" w:rsidP="00292F14">
      <w:pPr>
        <w:rPr>
          <w:rFonts w:eastAsia="Calibri"/>
          <w:i/>
        </w:rPr>
      </w:pPr>
      <w:r w:rsidRPr="00626F1D">
        <w:rPr>
          <w:rFonts w:eastAsia="Calibri"/>
          <w:i/>
        </w:rPr>
        <w:t>Firm’s  Seal:________________________</w:t>
      </w:r>
    </w:p>
    <w:p w:rsidR="00292F14" w:rsidRPr="00626F1D" w:rsidRDefault="00292F14" w:rsidP="00292F14"/>
    <w:p w:rsidR="00292F14" w:rsidRPr="00626F1D" w:rsidRDefault="00292F14" w:rsidP="00E906A5">
      <w:pPr>
        <w:widowControl w:val="0"/>
        <w:autoSpaceDE w:val="0"/>
        <w:autoSpaceDN w:val="0"/>
        <w:adjustRightInd w:val="0"/>
        <w:spacing w:before="47" w:line="276" w:lineRule="exact"/>
        <w:ind w:left="1800"/>
        <w:jc w:val="right"/>
        <w:rPr>
          <w:b/>
          <w:color w:val="000000"/>
          <w:u w:val="single"/>
        </w:rPr>
      </w:pPr>
    </w:p>
    <w:p w:rsidR="002A6454" w:rsidRDefault="002A6454" w:rsidP="002A6454">
      <w:pPr>
        <w:contextualSpacing/>
        <w:jc w:val="both"/>
        <w:rPr>
          <w:color w:val="000000"/>
        </w:rPr>
      </w:pPr>
    </w:p>
    <w:p w:rsidR="008836A7" w:rsidRDefault="008836A7" w:rsidP="002A6454">
      <w:pPr>
        <w:contextualSpacing/>
        <w:jc w:val="both"/>
        <w:rPr>
          <w:color w:val="000000"/>
        </w:rPr>
      </w:pPr>
    </w:p>
    <w:p w:rsidR="008836A7" w:rsidRPr="00626F1D" w:rsidRDefault="008836A7" w:rsidP="002A6454">
      <w:pPr>
        <w:contextualSpacing/>
        <w:jc w:val="both"/>
        <w:rPr>
          <w:color w:val="000000"/>
        </w:rPr>
      </w:pPr>
    </w:p>
    <w:p w:rsidR="00B11E84" w:rsidRPr="00C53A63" w:rsidRDefault="00B11E84" w:rsidP="00C53A63">
      <w:pPr>
        <w:jc w:val="right"/>
        <w:rPr>
          <w:b/>
        </w:rPr>
      </w:pPr>
      <w:r w:rsidRPr="00C53A63">
        <w:rPr>
          <w:b/>
        </w:rPr>
        <w:lastRenderedPageBreak/>
        <w:t xml:space="preserve">Annexure - </w:t>
      </w:r>
      <w:r w:rsidR="00646FC1" w:rsidRPr="00C53A63">
        <w:rPr>
          <w:b/>
        </w:rPr>
        <w:t>F</w:t>
      </w:r>
    </w:p>
    <w:p w:rsidR="00B11E84" w:rsidRPr="00626F1D" w:rsidRDefault="00B11E84" w:rsidP="00B11E84">
      <w:pPr>
        <w:widowControl w:val="0"/>
        <w:autoSpaceDE w:val="0"/>
        <w:autoSpaceDN w:val="0"/>
        <w:adjustRightInd w:val="0"/>
        <w:spacing w:before="47" w:line="276" w:lineRule="exact"/>
        <w:ind w:left="1800"/>
        <w:jc w:val="both"/>
        <w:rPr>
          <w:b/>
          <w:color w:val="000000"/>
        </w:rPr>
      </w:pPr>
    </w:p>
    <w:p w:rsidR="00B11E84" w:rsidRPr="00626F1D" w:rsidRDefault="00B11E84" w:rsidP="00B11E84">
      <w:pPr>
        <w:widowControl w:val="0"/>
        <w:autoSpaceDE w:val="0"/>
        <w:autoSpaceDN w:val="0"/>
        <w:adjustRightInd w:val="0"/>
        <w:spacing w:line="230" w:lineRule="exact"/>
        <w:ind w:left="6064"/>
        <w:jc w:val="right"/>
        <w:rPr>
          <w:b/>
          <w:color w:val="000000"/>
          <w:u w:val="single"/>
        </w:rPr>
      </w:pPr>
    </w:p>
    <w:p w:rsidR="00B11E84" w:rsidRPr="00626F1D" w:rsidRDefault="00B11E84" w:rsidP="00B11E84">
      <w:pPr>
        <w:widowControl w:val="0"/>
        <w:autoSpaceDE w:val="0"/>
        <w:autoSpaceDN w:val="0"/>
        <w:adjustRightInd w:val="0"/>
        <w:spacing w:before="196" w:line="230" w:lineRule="exact"/>
        <w:ind w:left="3600" w:firstLine="720"/>
        <w:rPr>
          <w:b/>
          <w:color w:val="000000"/>
          <w:spacing w:val="-2"/>
          <w:u w:val="single"/>
        </w:rPr>
      </w:pPr>
      <w:r w:rsidRPr="00626F1D">
        <w:rPr>
          <w:b/>
          <w:color w:val="000000"/>
          <w:spacing w:val="-2"/>
          <w:u w:val="single"/>
        </w:rPr>
        <w:t>UNDERTAKING</w:t>
      </w:r>
    </w:p>
    <w:p w:rsidR="00B11E84" w:rsidRPr="00626F1D" w:rsidRDefault="00B11E84" w:rsidP="00B11E84">
      <w:pPr>
        <w:widowControl w:val="0"/>
        <w:autoSpaceDE w:val="0"/>
        <w:autoSpaceDN w:val="0"/>
        <w:adjustRightInd w:val="0"/>
        <w:spacing w:line="280" w:lineRule="exact"/>
        <w:ind w:left="1768"/>
        <w:jc w:val="both"/>
        <w:rPr>
          <w:color w:val="000000"/>
          <w:spacing w:val="-2"/>
          <w:u w:val="single"/>
        </w:rPr>
      </w:pPr>
    </w:p>
    <w:p w:rsidR="00B11E84" w:rsidRPr="00626F1D" w:rsidRDefault="00B11E84" w:rsidP="00B11E84">
      <w:pPr>
        <w:widowControl w:val="0"/>
        <w:autoSpaceDE w:val="0"/>
        <w:autoSpaceDN w:val="0"/>
        <w:adjustRightInd w:val="0"/>
        <w:spacing w:line="280" w:lineRule="exact"/>
        <w:ind w:left="1768"/>
        <w:jc w:val="both"/>
        <w:rPr>
          <w:color w:val="000000"/>
          <w:spacing w:val="-2"/>
          <w:u w:val="single"/>
        </w:rPr>
      </w:pPr>
    </w:p>
    <w:p w:rsidR="00B11E84" w:rsidRPr="00626F1D"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626F1D" w:rsidRDefault="00B11E84" w:rsidP="00B11E84">
      <w:pPr>
        <w:widowControl w:val="0"/>
        <w:autoSpaceDE w:val="0"/>
        <w:autoSpaceDN w:val="0"/>
        <w:adjustRightInd w:val="0"/>
        <w:spacing w:before="9" w:line="360" w:lineRule="auto"/>
        <w:ind w:left="1768" w:right="522"/>
        <w:jc w:val="both"/>
        <w:rPr>
          <w:color w:val="000000"/>
          <w:spacing w:val="-1"/>
        </w:rPr>
      </w:pPr>
      <w:r w:rsidRPr="00626F1D">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626F1D" w:rsidRDefault="00B11E84" w:rsidP="00B11E84">
      <w:pPr>
        <w:widowControl w:val="0"/>
        <w:autoSpaceDE w:val="0"/>
        <w:autoSpaceDN w:val="0"/>
        <w:adjustRightInd w:val="0"/>
        <w:spacing w:line="360" w:lineRule="auto"/>
        <w:ind w:left="1768" w:right="522"/>
        <w:rPr>
          <w:color w:val="000000"/>
          <w:spacing w:val="-1"/>
        </w:rPr>
      </w:pPr>
    </w:p>
    <w:p w:rsidR="00B11E84" w:rsidRPr="00626F1D" w:rsidRDefault="00B11E84" w:rsidP="00B11E84">
      <w:pPr>
        <w:widowControl w:val="0"/>
        <w:autoSpaceDE w:val="0"/>
        <w:autoSpaceDN w:val="0"/>
        <w:adjustRightInd w:val="0"/>
        <w:spacing w:line="230" w:lineRule="exact"/>
        <w:ind w:left="1768" w:right="522"/>
        <w:rPr>
          <w:color w:val="000000"/>
          <w:spacing w:val="-1"/>
        </w:rPr>
      </w:pPr>
    </w:p>
    <w:p w:rsidR="00B11E84" w:rsidRPr="00626F1D" w:rsidRDefault="00B11E84" w:rsidP="00B11E84">
      <w:pPr>
        <w:ind w:left="1768" w:right="522"/>
      </w:pPr>
      <w:r w:rsidRPr="00626F1D">
        <w:t>I / we hereby certify that all the information given above is factual.</w:t>
      </w:r>
    </w:p>
    <w:p w:rsidR="00B11E84" w:rsidRPr="00626F1D" w:rsidRDefault="00B11E84" w:rsidP="00B11E84"/>
    <w:p w:rsidR="00B11E84" w:rsidRPr="00626F1D" w:rsidRDefault="00B11E84" w:rsidP="00B11E84">
      <w:pPr>
        <w:widowControl w:val="0"/>
        <w:autoSpaceDE w:val="0"/>
        <w:autoSpaceDN w:val="0"/>
        <w:adjustRightInd w:val="0"/>
        <w:spacing w:before="192" w:line="230" w:lineRule="exact"/>
        <w:ind w:left="1800"/>
        <w:rPr>
          <w:color w:val="000000"/>
          <w:spacing w:val="-2"/>
        </w:rPr>
      </w:pPr>
      <w:r w:rsidRPr="00626F1D">
        <w:rPr>
          <w:color w:val="000000"/>
          <w:spacing w:val="-2"/>
        </w:rPr>
        <w:tab/>
      </w:r>
      <w:r w:rsidRPr="00626F1D">
        <w:rPr>
          <w:color w:val="000000"/>
          <w:spacing w:val="-2"/>
        </w:rPr>
        <w:tab/>
      </w:r>
    </w:p>
    <w:p w:rsidR="00B11E84" w:rsidRPr="00626F1D" w:rsidRDefault="00B11E84" w:rsidP="00B11E84">
      <w:pPr>
        <w:pStyle w:val="Default"/>
        <w:ind w:firstLine="720"/>
        <w:jc w:val="both"/>
        <w:rPr>
          <w:color w:val="auto"/>
        </w:rPr>
      </w:pPr>
      <w:r w:rsidRPr="00626F1D">
        <w:rPr>
          <w:color w:val="auto"/>
        </w:rPr>
        <w:t xml:space="preserve">Signature with date of Authorized signatory </w:t>
      </w:r>
    </w:p>
    <w:p w:rsidR="00B11E84" w:rsidRPr="00626F1D" w:rsidRDefault="00B11E84" w:rsidP="00B11E84">
      <w:pPr>
        <w:pStyle w:val="Default"/>
        <w:ind w:left="720"/>
        <w:jc w:val="both"/>
        <w:rPr>
          <w:color w:val="auto"/>
        </w:rPr>
      </w:pPr>
    </w:p>
    <w:p w:rsidR="00B11E84" w:rsidRPr="00626F1D" w:rsidRDefault="00B11E84" w:rsidP="00B11E84">
      <w:pPr>
        <w:pStyle w:val="Default"/>
        <w:ind w:firstLine="720"/>
        <w:jc w:val="both"/>
        <w:rPr>
          <w:color w:val="auto"/>
        </w:rPr>
      </w:pPr>
      <w:r w:rsidRPr="00626F1D">
        <w:rPr>
          <w:color w:val="auto"/>
        </w:rPr>
        <w:t xml:space="preserve">Name: ________________________ </w:t>
      </w:r>
    </w:p>
    <w:p w:rsidR="00B11E84" w:rsidRPr="00626F1D" w:rsidRDefault="00B11E84" w:rsidP="00B11E84">
      <w:pPr>
        <w:pStyle w:val="Default"/>
        <w:jc w:val="both"/>
        <w:rPr>
          <w:color w:val="auto"/>
        </w:rPr>
      </w:pPr>
    </w:p>
    <w:p w:rsidR="00B11E84" w:rsidRPr="00626F1D" w:rsidRDefault="00B11E84" w:rsidP="00B11E84">
      <w:pPr>
        <w:pStyle w:val="Default"/>
        <w:ind w:firstLine="720"/>
        <w:jc w:val="both"/>
        <w:rPr>
          <w:color w:val="auto"/>
        </w:rPr>
      </w:pPr>
      <w:r w:rsidRPr="00626F1D">
        <w:rPr>
          <w:color w:val="auto"/>
        </w:rPr>
        <w:t xml:space="preserve">Designation: ___________________ </w:t>
      </w:r>
    </w:p>
    <w:p w:rsidR="00B11E84" w:rsidRPr="00626F1D" w:rsidRDefault="00B11E84" w:rsidP="00B11E84">
      <w:pPr>
        <w:pStyle w:val="Default"/>
        <w:ind w:left="720"/>
        <w:rPr>
          <w:color w:val="auto"/>
        </w:rPr>
      </w:pPr>
    </w:p>
    <w:p w:rsidR="00B11E84" w:rsidRPr="00626F1D" w:rsidRDefault="00B11E84" w:rsidP="00B11E84">
      <w:pPr>
        <w:ind w:firstLine="720"/>
      </w:pPr>
      <w:r w:rsidRPr="00626F1D">
        <w:t>Firm’s Seal:_____________________</w:t>
      </w:r>
    </w:p>
    <w:p w:rsidR="00B11E84" w:rsidRPr="00626F1D" w:rsidRDefault="00B11E84" w:rsidP="00B11E84">
      <w:pPr>
        <w:rPr>
          <w:sz w:val="28"/>
          <w:szCs w:val="28"/>
        </w:rPr>
      </w:pPr>
    </w:p>
    <w:p w:rsidR="00B11E84" w:rsidRPr="00626F1D" w:rsidRDefault="00B11E84" w:rsidP="00B11E84">
      <w:pPr>
        <w:rPr>
          <w:rFonts w:eastAsia="Calibri"/>
          <w:i/>
          <w:sz w:val="28"/>
          <w:szCs w:val="28"/>
        </w:rPr>
      </w:pPr>
    </w:p>
    <w:p w:rsidR="00B918CD" w:rsidRPr="00626F1D" w:rsidRDefault="00B918CD"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4F3E0F" w:rsidRPr="00626F1D" w:rsidRDefault="004F3E0F" w:rsidP="00057428">
      <w:pPr>
        <w:tabs>
          <w:tab w:val="left" w:pos="7260"/>
        </w:tabs>
      </w:pPr>
    </w:p>
    <w:p w:rsidR="004F3E0F" w:rsidRPr="00626F1D" w:rsidRDefault="004F3E0F" w:rsidP="00057428">
      <w:pPr>
        <w:tabs>
          <w:tab w:val="left" w:pos="7260"/>
        </w:tabs>
      </w:pPr>
    </w:p>
    <w:p w:rsidR="004F3E0F" w:rsidRPr="00626F1D" w:rsidRDefault="004F3E0F" w:rsidP="00057428">
      <w:pPr>
        <w:tabs>
          <w:tab w:val="left" w:pos="7260"/>
        </w:tabs>
      </w:pPr>
    </w:p>
    <w:p w:rsidR="00B11E84" w:rsidRPr="00626F1D" w:rsidRDefault="00B11E84" w:rsidP="00057428">
      <w:pPr>
        <w:tabs>
          <w:tab w:val="left" w:pos="7260"/>
        </w:tabs>
      </w:pPr>
    </w:p>
    <w:p w:rsidR="00B11E84" w:rsidRPr="00626F1D" w:rsidRDefault="00B11E84" w:rsidP="00057428">
      <w:pPr>
        <w:tabs>
          <w:tab w:val="left" w:pos="7260"/>
        </w:tabs>
      </w:pPr>
    </w:p>
    <w:p w:rsidR="009D2FCD" w:rsidRDefault="009D2FCD" w:rsidP="00057428">
      <w:pPr>
        <w:tabs>
          <w:tab w:val="left" w:pos="7260"/>
        </w:tabs>
      </w:pPr>
    </w:p>
    <w:p w:rsidR="008836A7" w:rsidRDefault="008836A7" w:rsidP="00057428">
      <w:pPr>
        <w:tabs>
          <w:tab w:val="left" w:pos="7260"/>
        </w:tabs>
      </w:pPr>
    </w:p>
    <w:p w:rsidR="008836A7" w:rsidRPr="00626F1D" w:rsidRDefault="008836A7" w:rsidP="00057428">
      <w:pPr>
        <w:tabs>
          <w:tab w:val="left" w:pos="7260"/>
        </w:tabs>
      </w:pPr>
    </w:p>
    <w:p w:rsidR="00295656" w:rsidRDefault="00295656" w:rsidP="00057428">
      <w:pPr>
        <w:tabs>
          <w:tab w:val="left" w:pos="7260"/>
        </w:tabs>
      </w:pPr>
    </w:p>
    <w:p w:rsidR="00C15A6E" w:rsidRDefault="00C15A6E" w:rsidP="00057428">
      <w:pPr>
        <w:tabs>
          <w:tab w:val="left" w:pos="7260"/>
        </w:tabs>
      </w:pPr>
    </w:p>
    <w:p w:rsidR="00C15A6E" w:rsidRPr="00626F1D" w:rsidRDefault="00C15A6E" w:rsidP="00057428">
      <w:pPr>
        <w:tabs>
          <w:tab w:val="left" w:pos="7260"/>
        </w:tabs>
      </w:pPr>
    </w:p>
    <w:p w:rsidR="008836A7" w:rsidRDefault="008836A7" w:rsidP="008F1A5C">
      <w:pPr>
        <w:jc w:val="right"/>
        <w:rPr>
          <w:b/>
        </w:rPr>
      </w:pPr>
    </w:p>
    <w:p w:rsidR="008F1A5C" w:rsidRPr="00626F1D" w:rsidRDefault="008F1A5C" w:rsidP="008F1A5C">
      <w:pPr>
        <w:jc w:val="right"/>
        <w:rPr>
          <w:b/>
        </w:rPr>
      </w:pPr>
      <w:r w:rsidRPr="00626F1D">
        <w:rPr>
          <w:b/>
        </w:rPr>
        <w:t xml:space="preserve">Annexure - </w:t>
      </w:r>
      <w:r w:rsidR="00646FC1">
        <w:rPr>
          <w:b/>
        </w:rPr>
        <w:t>G</w:t>
      </w:r>
    </w:p>
    <w:p w:rsidR="008F1A5C" w:rsidRPr="00626F1D" w:rsidRDefault="008F1A5C" w:rsidP="008F1A5C">
      <w:pPr>
        <w:jc w:val="center"/>
        <w:rPr>
          <w:b/>
        </w:rPr>
      </w:pPr>
    </w:p>
    <w:p w:rsidR="008F1A5C" w:rsidRPr="00626F1D" w:rsidRDefault="008F1A5C" w:rsidP="008F1A5C">
      <w:pPr>
        <w:jc w:val="center"/>
        <w:rPr>
          <w:b/>
        </w:rPr>
      </w:pPr>
      <w:r w:rsidRPr="00626F1D">
        <w:rPr>
          <w:b/>
        </w:rPr>
        <w:t>Special Conditions arising out of implementation of GST</w:t>
      </w:r>
    </w:p>
    <w:p w:rsidR="008F1A5C" w:rsidRPr="00626F1D" w:rsidRDefault="008F1A5C" w:rsidP="008F1A5C">
      <w:pPr>
        <w:jc w:val="center"/>
        <w:rPr>
          <w:b/>
          <w:u w:val="single"/>
        </w:rPr>
      </w:pPr>
      <w:r w:rsidRPr="00626F1D">
        <w:rPr>
          <w:b/>
          <w:u w:val="single"/>
        </w:rPr>
        <w:t>(Which is to be signed and submitted along with the offer)</w:t>
      </w:r>
    </w:p>
    <w:p w:rsidR="00443E6D" w:rsidRPr="00626F1D" w:rsidRDefault="00443E6D" w:rsidP="00443E6D">
      <w:pPr>
        <w:shd w:val="clear" w:color="auto" w:fill="FFFFFF"/>
        <w:spacing w:before="100" w:beforeAutospacing="1"/>
        <w:ind w:left="720"/>
        <w:contextualSpacing/>
        <w:jc w:val="center"/>
        <w:rPr>
          <w:rFonts w:ascii="Bookman Old Style" w:hAnsi="Bookman Old Style" w:cs="Arial"/>
          <w:b/>
          <w:bCs/>
          <w:sz w:val="20"/>
          <w:szCs w:val="20"/>
          <w:u w:val="single"/>
        </w:rPr>
      </w:pPr>
    </w:p>
    <w:p w:rsidR="00443E6D" w:rsidRPr="00626F1D" w:rsidRDefault="00443E6D" w:rsidP="00443E6D">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443E6D" w:rsidRPr="00626F1D" w:rsidRDefault="00443E6D" w:rsidP="00443E6D">
      <w:pPr>
        <w:shd w:val="clear" w:color="auto" w:fill="FFFFFF"/>
        <w:spacing w:before="100" w:beforeAutospacing="1"/>
        <w:ind w:left="720"/>
        <w:contextualSpacing/>
        <w:jc w:val="center"/>
        <w:rPr>
          <w:rFonts w:ascii="Bookman Old Style" w:hAnsi="Bookman Old Style" w:cs="Arial"/>
          <w:b/>
          <w:bCs/>
          <w:sz w:val="20"/>
          <w:szCs w:val="20"/>
          <w:u w:val="single"/>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case of any shortages or rejection in the supply, BEML will notify the Supplier of the same. Supplier has to rectify</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data discrepancy in the GSTN portal or issue Credit note (details to be</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uploaded in GSTN portal) for the shortages or rejections in the supplies, within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prescribed time limit to enable BEML to avail GST Input Tax Credit.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GST amount</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 xml:space="preserve">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443E6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8836A7" w:rsidRDefault="008836A7" w:rsidP="00443E6D">
      <w:pPr>
        <w:shd w:val="clear" w:color="auto" w:fill="FFFFFF"/>
        <w:spacing w:before="100" w:beforeAutospacing="1"/>
        <w:ind w:left="720"/>
        <w:contextualSpacing/>
        <w:jc w:val="both"/>
        <w:rPr>
          <w:rFonts w:ascii="Bookman Old Style" w:hAnsi="Bookman Old Style" w:cs="Arial"/>
          <w:sz w:val="20"/>
          <w:szCs w:val="20"/>
        </w:rPr>
      </w:pPr>
    </w:p>
    <w:p w:rsidR="008836A7" w:rsidRDefault="008836A7" w:rsidP="00443E6D">
      <w:pPr>
        <w:shd w:val="clear" w:color="auto" w:fill="FFFFFF"/>
        <w:spacing w:before="100" w:beforeAutospacing="1"/>
        <w:ind w:left="720"/>
        <w:contextualSpacing/>
        <w:jc w:val="both"/>
        <w:rPr>
          <w:rFonts w:ascii="Bookman Old Style" w:hAnsi="Bookman Old Style" w:cs="Arial"/>
          <w:sz w:val="20"/>
          <w:szCs w:val="20"/>
        </w:rPr>
      </w:pPr>
    </w:p>
    <w:p w:rsidR="008836A7" w:rsidRPr="00626F1D" w:rsidRDefault="008836A7"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8836A7"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8836A7" w:rsidRDefault="008836A7" w:rsidP="008836A7">
      <w:pPr>
        <w:pStyle w:val="ListParagraph"/>
        <w:rPr>
          <w:rFonts w:ascii="Bookman Old Style" w:hAnsi="Bookman Old Style" w:cs="Arial"/>
          <w:sz w:val="20"/>
          <w:szCs w:val="20"/>
        </w:rPr>
      </w:pPr>
    </w:p>
    <w:p w:rsidR="008836A7" w:rsidRPr="00626F1D" w:rsidRDefault="008836A7" w:rsidP="008836A7">
      <w:pPr>
        <w:shd w:val="clear" w:color="auto" w:fill="FFFFFF"/>
        <w:suppressAutoHyphens w:val="0"/>
        <w:spacing w:before="100" w:beforeAutospacing="1"/>
        <w:contextualSpacing/>
        <w:jc w:val="both"/>
        <w:rPr>
          <w:rFonts w:ascii="Bookman Old Style" w:hAnsi="Bookman Old Style" w:cs="Arial"/>
          <w:sz w:val="20"/>
          <w:szCs w:val="20"/>
        </w:rPr>
      </w:pPr>
    </w:p>
    <w:p w:rsidR="00443E6D" w:rsidRPr="00626F1D" w:rsidRDefault="00443E6D" w:rsidP="00443E6D">
      <w:pPr>
        <w:shd w:val="clear" w:color="auto" w:fill="FFFFFF"/>
        <w:spacing w:before="100" w:beforeAutospacing="1"/>
        <w:ind w:left="720"/>
        <w:contextualSpacing/>
        <w:jc w:val="both"/>
        <w:rPr>
          <w:rFonts w:ascii="Bookman Old Style" w:hAnsi="Bookman Old Style" w:cs="Arial"/>
          <w:sz w:val="20"/>
          <w:szCs w:val="20"/>
        </w:rPr>
      </w:pPr>
    </w:p>
    <w:p w:rsidR="00443E6D" w:rsidRPr="00626F1D" w:rsidRDefault="00443E6D" w:rsidP="007A5ECF">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8F1A5C" w:rsidRPr="00626F1D" w:rsidRDefault="008F1A5C" w:rsidP="008F1A5C">
      <w:pPr>
        <w:jc w:val="both"/>
      </w:pPr>
    </w:p>
    <w:p w:rsidR="008F1A5C" w:rsidRPr="00626F1D" w:rsidRDefault="008F1A5C" w:rsidP="008F1A5C">
      <w:pPr>
        <w:jc w:val="both"/>
      </w:pPr>
    </w:p>
    <w:p w:rsidR="008F1A5C" w:rsidRPr="00626F1D" w:rsidRDefault="008F1A5C" w:rsidP="008F1A5C">
      <w:pPr>
        <w:jc w:val="both"/>
      </w:pPr>
      <w:r w:rsidRPr="00626F1D">
        <w:t xml:space="preserve">Place: </w:t>
      </w:r>
    </w:p>
    <w:p w:rsidR="008F1A5C" w:rsidRPr="00626F1D" w:rsidRDefault="008F1A5C" w:rsidP="008F1A5C">
      <w:pPr>
        <w:jc w:val="both"/>
      </w:pPr>
    </w:p>
    <w:p w:rsidR="008F1A5C" w:rsidRPr="00626F1D" w:rsidRDefault="008F1A5C" w:rsidP="008F1A5C">
      <w:pPr>
        <w:jc w:val="both"/>
      </w:pPr>
      <w:r w:rsidRPr="00626F1D">
        <w:t xml:space="preserve">Date: </w:t>
      </w:r>
    </w:p>
    <w:p w:rsidR="008F1A5C" w:rsidRPr="00626F1D" w:rsidRDefault="008F1A5C" w:rsidP="008F1A5C">
      <w:pPr>
        <w:jc w:val="right"/>
      </w:pPr>
      <w:r w:rsidRPr="00626F1D">
        <w:t xml:space="preserve">for M/s………………….. </w:t>
      </w:r>
    </w:p>
    <w:p w:rsidR="008F1A5C" w:rsidRPr="00626F1D" w:rsidRDefault="008F1A5C" w:rsidP="008F1A5C">
      <w:pPr>
        <w:jc w:val="right"/>
      </w:pPr>
      <w:r w:rsidRPr="00626F1D">
        <w:t>Signature</w:t>
      </w:r>
    </w:p>
    <w:p w:rsidR="008F1A5C" w:rsidRPr="00626F1D" w:rsidRDefault="008F1A5C" w:rsidP="008F1A5C"/>
    <w:p w:rsidR="000E4C86" w:rsidRPr="00626F1D" w:rsidRDefault="000E4C86"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color w:val="000000"/>
        </w:rPr>
      </w:pPr>
    </w:p>
    <w:p w:rsidR="008F1A5C" w:rsidRPr="00626F1D" w:rsidRDefault="008F1A5C" w:rsidP="00B87C22">
      <w:pPr>
        <w:autoSpaceDE w:val="0"/>
        <w:autoSpaceDN w:val="0"/>
        <w:adjustRightInd w:val="0"/>
        <w:ind w:left="720"/>
        <w:jc w:val="both"/>
        <w:rPr>
          <w:strike/>
          <w:color w:val="000000"/>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A477F0" w:rsidRPr="00626F1D" w:rsidRDefault="00A477F0"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443E6D" w:rsidRPr="00626F1D" w:rsidRDefault="00443E6D" w:rsidP="004434CF">
      <w:pPr>
        <w:tabs>
          <w:tab w:val="left" w:pos="7260"/>
        </w:tabs>
        <w:jc w:val="right"/>
        <w:rPr>
          <w:b/>
          <w:strike/>
        </w:rPr>
      </w:pPr>
    </w:p>
    <w:p w:rsidR="00443E6D" w:rsidRDefault="00443E6D" w:rsidP="004434CF">
      <w:pPr>
        <w:tabs>
          <w:tab w:val="left" w:pos="7260"/>
        </w:tabs>
        <w:jc w:val="right"/>
        <w:rPr>
          <w:b/>
          <w:strike/>
        </w:rPr>
      </w:pPr>
    </w:p>
    <w:p w:rsidR="008836A7" w:rsidRDefault="008836A7" w:rsidP="004434CF">
      <w:pPr>
        <w:tabs>
          <w:tab w:val="left" w:pos="7260"/>
        </w:tabs>
        <w:jc w:val="right"/>
        <w:rPr>
          <w:b/>
          <w:strike/>
        </w:rPr>
      </w:pPr>
    </w:p>
    <w:p w:rsidR="008836A7" w:rsidRDefault="008836A7" w:rsidP="004434CF">
      <w:pPr>
        <w:tabs>
          <w:tab w:val="left" w:pos="7260"/>
        </w:tabs>
        <w:jc w:val="right"/>
        <w:rPr>
          <w:b/>
          <w:strike/>
        </w:rPr>
      </w:pPr>
    </w:p>
    <w:p w:rsidR="008836A7" w:rsidRPr="00626F1D" w:rsidRDefault="008836A7" w:rsidP="004434CF">
      <w:pPr>
        <w:tabs>
          <w:tab w:val="left" w:pos="7260"/>
        </w:tabs>
        <w:jc w:val="right"/>
        <w:rPr>
          <w:b/>
          <w:strike/>
        </w:rPr>
      </w:pPr>
    </w:p>
    <w:p w:rsidR="009D50DB" w:rsidRDefault="009D50DB" w:rsidP="00C53A63">
      <w:pPr>
        <w:jc w:val="right"/>
        <w:rPr>
          <w:b/>
        </w:rPr>
      </w:pPr>
    </w:p>
    <w:p w:rsidR="004434CF" w:rsidRPr="00626F1D" w:rsidRDefault="004434CF" w:rsidP="00C53A63">
      <w:pPr>
        <w:jc w:val="right"/>
        <w:rPr>
          <w:b/>
        </w:rPr>
      </w:pPr>
      <w:r w:rsidRPr="00626F1D">
        <w:rPr>
          <w:b/>
        </w:rPr>
        <w:t xml:space="preserve">Annexure - </w:t>
      </w:r>
      <w:r w:rsidR="00646FC1">
        <w:rPr>
          <w:b/>
        </w:rPr>
        <w:t>H</w:t>
      </w:r>
    </w:p>
    <w:p w:rsidR="004434CF" w:rsidRPr="00626F1D" w:rsidRDefault="004434CF" w:rsidP="004434CF">
      <w:pPr>
        <w:pStyle w:val="ListParagraph"/>
        <w:suppressAutoHyphens w:val="0"/>
        <w:ind w:left="426"/>
        <w:contextualSpacing/>
        <w:rPr>
          <w:b/>
          <w:shd w:val="clear" w:color="auto" w:fill="FFFFFF"/>
        </w:rPr>
      </w:pPr>
    </w:p>
    <w:p w:rsidR="004434CF" w:rsidRPr="00626F1D" w:rsidRDefault="004434CF" w:rsidP="004434CF">
      <w:pPr>
        <w:pStyle w:val="ListParagraph"/>
        <w:suppressAutoHyphens w:val="0"/>
        <w:ind w:left="426"/>
        <w:contextualSpacing/>
        <w:jc w:val="center"/>
        <w:rPr>
          <w:b/>
          <w:shd w:val="clear" w:color="auto" w:fill="FFFFFF"/>
        </w:rPr>
      </w:pPr>
      <w:r w:rsidRPr="00626F1D">
        <w:rPr>
          <w:b/>
          <w:shd w:val="clear" w:color="auto" w:fill="FFFFFF"/>
        </w:rPr>
        <w:t>BIDDER HAS TO UPLOAD THE FOLLOWING COMPLIANCE SHEET AS PART OF THE TECHNICAL BID.</w:t>
      </w:r>
    </w:p>
    <w:p w:rsidR="00104594" w:rsidRDefault="00104594" w:rsidP="00B918CD">
      <w:pPr>
        <w:widowControl w:val="0"/>
        <w:autoSpaceDE w:val="0"/>
        <w:autoSpaceDN w:val="0"/>
        <w:adjustRightInd w:val="0"/>
        <w:spacing w:before="47" w:line="276" w:lineRule="exact"/>
        <w:ind w:left="1800"/>
        <w:jc w:val="right"/>
        <w:rPr>
          <w:b/>
          <w:color w:val="000000"/>
        </w:rPr>
      </w:pPr>
    </w:p>
    <w:tbl>
      <w:tblPr>
        <w:tblW w:w="8928" w:type="dxa"/>
        <w:tblLayout w:type="fixed"/>
        <w:tblLook w:val="0000"/>
      </w:tblPr>
      <w:tblGrid>
        <w:gridCol w:w="821"/>
        <w:gridCol w:w="3697"/>
        <w:gridCol w:w="2970"/>
        <w:gridCol w:w="1440"/>
      </w:tblGrid>
      <w:tr w:rsidR="00D2530A" w:rsidRPr="00D2530A" w:rsidTr="00ED5163">
        <w:trPr>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snapToGrid w:val="0"/>
              <w:ind w:left="-7"/>
              <w:jc w:val="center"/>
              <w:rPr>
                <w:b/>
                <w:bCs/>
                <w:sz w:val="22"/>
                <w:szCs w:val="22"/>
              </w:rPr>
            </w:pPr>
            <w:r w:rsidRPr="00D2530A">
              <w:rPr>
                <w:b/>
                <w:bCs/>
                <w:sz w:val="22"/>
                <w:szCs w:val="22"/>
              </w:rPr>
              <w:t>Sl  No.</w:t>
            </w:r>
          </w:p>
        </w:tc>
        <w:tc>
          <w:tcPr>
            <w:tcW w:w="3697" w:type="dxa"/>
            <w:tcBorders>
              <w:top w:val="single" w:sz="4" w:space="0" w:color="000000"/>
              <w:left w:val="single" w:sz="4" w:space="0" w:color="000000"/>
              <w:bottom w:val="single" w:sz="4" w:space="0" w:color="000000"/>
            </w:tcBorders>
          </w:tcPr>
          <w:p w:rsidR="00D2530A" w:rsidRPr="00D2530A" w:rsidRDefault="00D2530A" w:rsidP="006818B6">
            <w:pPr>
              <w:snapToGrid w:val="0"/>
              <w:ind w:left="79"/>
              <w:rPr>
                <w:b/>
                <w:sz w:val="22"/>
                <w:szCs w:val="22"/>
              </w:rPr>
            </w:pPr>
            <w:r w:rsidRPr="00D2530A">
              <w:rPr>
                <w:b/>
                <w:sz w:val="22"/>
                <w:szCs w:val="22"/>
              </w:rPr>
              <w:t>Particulars</w:t>
            </w:r>
          </w:p>
        </w:tc>
        <w:tc>
          <w:tcPr>
            <w:tcW w:w="2970" w:type="dxa"/>
            <w:tcBorders>
              <w:top w:val="single" w:sz="4" w:space="0" w:color="000000"/>
              <w:left w:val="single" w:sz="4" w:space="0" w:color="000000"/>
              <w:bottom w:val="single" w:sz="4" w:space="0" w:color="000000"/>
              <w:right w:val="single" w:sz="4" w:space="0" w:color="000000"/>
            </w:tcBorders>
          </w:tcPr>
          <w:p w:rsidR="00D2530A" w:rsidRPr="00D2530A" w:rsidRDefault="00D2530A" w:rsidP="006818B6">
            <w:pPr>
              <w:snapToGrid w:val="0"/>
              <w:ind w:left="36"/>
              <w:jc w:val="center"/>
              <w:rPr>
                <w:b/>
                <w:bCs/>
                <w:sz w:val="22"/>
                <w:szCs w:val="22"/>
              </w:rPr>
            </w:pPr>
            <w:r w:rsidRPr="00D2530A">
              <w:rPr>
                <w:b/>
                <w:bCs/>
                <w:sz w:val="22"/>
                <w:szCs w:val="22"/>
              </w:rPr>
              <w:t>Details to be uploaded by Service Provider</w:t>
            </w:r>
          </w:p>
        </w:tc>
        <w:tc>
          <w:tcPr>
            <w:tcW w:w="1440" w:type="dxa"/>
            <w:tcBorders>
              <w:top w:val="single" w:sz="4" w:space="0" w:color="000000"/>
              <w:left w:val="single" w:sz="4" w:space="0" w:color="000000"/>
              <w:bottom w:val="single" w:sz="4" w:space="0" w:color="000000"/>
              <w:right w:val="single" w:sz="4" w:space="0" w:color="000000"/>
            </w:tcBorders>
          </w:tcPr>
          <w:p w:rsidR="00D2530A" w:rsidRPr="00D2530A" w:rsidRDefault="00D2530A" w:rsidP="006818B6">
            <w:pPr>
              <w:snapToGrid w:val="0"/>
              <w:ind w:left="24"/>
              <w:jc w:val="center"/>
              <w:rPr>
                <w:b/>
                <w:bCs/>
                <w:sz w:val="22"/>
                <w:szCs w:val="22"/>
              </w:rPr>
            </w:pPr>
            <w:r w:rsidRPr="00D2530A">
              <w:rPr>
                <w:b/>
                <w:bCs/>
                <w:sz w:val="22"/>
                <w:szCs w:val="22"/>
              </w:rPr>
              <w:t>Compliance</w:t>
            </w:r>
          </w:p>
          <w:p w:rsidR="00D2530A" w:rsidRPr="00D2530A" w:rsidRDefault="00D2530A" w:rsidP="006818B6">
            <w:pPr>
              <w:snapToGrid w:val="0"/>
              <w:ind w:left="24"/>
              <w:jc w:val="center"/>
              <w:rPr>
                <w:b/>
                <w:bCs/>
                <w:sz w:val="22"/>
                <w:szCs w:val="22"/>
              </w:rPr>
            </w:pPr>
            <w:r w:rsidRPr="00D2530A">
              <w:rPr>
                <w:b/>
                <w:bCs/>
                <w:sz w:val="22"/>
                <w:szCs w:val="22"/>
              </w:rPr>
              <w:t>(Yes /No)</w:t>
            </w:r>
          </w:p>
        </w:tc>
      </w:tr>
      <w:tr w:rsidR="00D2530A" w:rsidRPr="00D2530A" w:rsidTr="00ED5163">
        <w:trPr>
          <w:trHeight w:val="499"/>
          <w:tblHeader/>
        </w:trPr>
        <w:tc>
          <w:tcPr>
            <w:tcW w:w="8928" w:type="dxa"/>
            <w:gridSpan w:val="4"/>
            <w:tcBorders>
              <w:top w:val="single" w:sz="4" w:space="0" w:color="000000"/>
              <w:left w:val="single" w:sz="4" w:space="0" w:color="000000"/>
              <w:bottom w:val="single" w:sz="4" w:space="0" w:color="000000"/>
              <w:right w:val="single" w:sz="4" w:space="0" w:color="000000"/>
            </w:tcBorders>
            <w:vAlign w:val="center"/>
          </w:tcPr>
          <w:p w:rsidR="00D2530A" w:rsidRPr="00D2530A" w:rsidRDefault="00D2530A" w:rsidP="003B2900">
            <w:pPr>
              <w:ind w:left="32" w:right="-138"/>
              <w:jc w:val="center"/>
              <w:rPr>
                <w:b/>
                <w:color w:val="000000"/>
                <w:sz w:val="22"/>
                <w:szCs w:val="22"/>
              </w:rPr>
            </w:pPr>
            <w:r w:rsidRPr="00D2530A">
              <w:rPr>
                <w:b/>
                <w:color w:val="000000"/>
                <w:sz w:val="22"/>
                <w:szCs w:val="22"/>
              </w:rPr>
              <w:t xml:space="preserve">MANADATORY CLAUSE (SLNO. 1 TO </w:t>
            </w:r>
            <w:r w:rsidR="003B2900">
              <w:rPr>
                <w:b/>
                <w:color w:val="000000"/>
                <w:sz w:val="22"/>
                <w:szCs w:val="22"/>
              </w:rPr>
              <w:t>6</w:t>
            </w:r>
            <w:r w:rsidRPr="00D2530A">
              <w:rPr>
                <w:b/>
                <w:color w:val="000000"/>
                <w:sz w:val="22"/>
                <w:szCs w:val="22"/>
              </w:rPr>
              <w:t>)</w:t>
            </w:r>
          </w:p>
        </w:tc>
      </w:tr>
      <w:tr w:rsidR="00D2530A" w:rsidRPr="00D2530A" w:rsidTr="00ED5163">
        <w:trPr>
          <w:trHeight w:val="2496"/>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1</w:t>
            </w:r>
          </w:p>
        </w:tc>
        <w:tc>
          <w:tcPr>
            <w:tcW w:w="3697" w:type="dxa"/>
            <w:tcBorders>
              <w:top w:val="single" w:sz="4" w:space="0" w:color="000000"/>
              <w:left w:val="single" w:sz="4" w:space="0" w:color="000000"/>
              <w:bottom w:val="single" w:sz="4" w:space="0" w:color="000000"/>
            </w:tcBorders>
          </w:tcPr>
          <w:p w:rsidR="00D2530A" w:rsidRPr="00D2530A" w:rsidRDefault="00D2530A" w:rsidP="0014432F">
            <w:pPr>
              <w:snapToGrid w:val="0"/>
              <w:jc w:val="both"/>
              <w:rPr>
                <w:noProof/>
                <w:sz w:val="22"/>
                <w:szCs w:val="22"/>
              </w:rPr>
            </w:pPr>
            <w:r w:rsidRPr="00D2530A">
              <w:rPr>
                <w:sz w:val="22"/>
                <w:szCs w:val="22"/>
              </w:rPr>
              <w:t xml:space="preserve">The bidder should be either OEM or OEM authorized representative </w:t>
            </w:r>
            <w:r w:rsidRPr="00D2530A">
              <w:rPr>
                <w:noProof/>
                <w:sz w:val="22"/>
                <w:szCs w:val="22"/>
              </w:rPr>
              <w:t>in India. The Bidder must be in a position to provide support / maintenance / upgradation during the period specified.</w:t>
            </w:r>
          </w:p>
          <w:p w:rsidR="00D2530A" w:rsidRPr="00D2530A" w:rsidRDefault="00D2530A" w:rsidP="0014432F">
            <w:pPr>
              <w:snapToGrid w:val="0"/>
              <w:jc w:val="both"/>
              <w:rPr>
                <w:sz w:val="22"/>
                <w:szCs w:val="22"/>
              </w:rPr>
            </w:pPr>
          </w:p>
        </w:tc>
        <w:tc>
          <w:tcPr>
            <w:tcW w:w="2970"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jc w:val="both"/>
              <w:rPr>
                <w:sz w:val="22"/>
                <w:szCs w:val="22"/>
                <w:highlight w:val="green"/>
              </w:rPr>
            </w:pPr>
            <w:r w:rsidRPr="00D2530A">
              <w:rPr>
                <w:sz w:val="22"/>
                <w:szCs w:val="22"/>
              </w:rPr>
              <w:t xml:space="preserve">The Bidder can upload a self declaration if they are OEM. In case OEM’s authorized representative is participating, the Authorization letter regarding dealership from OEM to be scanned and uploaded on SRM Platform. If the bidder is providing separate solutions then MAF has to be uploaded for each of the solutions. </w:t>
            </w:r>
          </w:p>
        </w:tc>
        <w:tc>
          <w:tcPr>
            <w:tcW w:w="1440"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snapToGrid w:val="0"/>
              <w:jc w:val="both"/>
              <w:rPr>
                <w:sz w:val="22"/>
                <w:szCs w:val="22"/>
              </w:rPr>
            </w:pPr>
          </w:p>
        </w:tc>
      </w:tr>
      <w:tr w:rsidR="00D2530A" w:rsidRPr="00D2530A" w:rsidTr="00ED5163">
        <w:trPr>
          <w:trHeight w:val="1885"/>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2</w:t>
            </w:r>
          </w:p>
        </w:tc>
        <w:tc>
          <w:tcPr>
            <w:tcW w:w="3697" w:type="dxa"/>
            <w:tcBorders>
              <w:top w:val="single" w:sz="4" w:space="0" w:color="000000"/>
              <w:left w:val="single" w:sz="4" w:space="0" w:color="000000"/>
              <w:bottom w:val="single" w:sz="4" w:space="0" w:color="000000"/>
            </w:tcBorders>
          </w:tcPr>
          <w:p w:rsidR="00D2530A" w:rsidRPr="00D2530A" w:rsidRDefault="00D2530A" w:rsidP="0014432F">
            <w:pPr>
              <w:pStyle w:val="ListParagraph"/>
              <w:ind w:left="0"/>
              <w:jc w:val="both"/>
              <w:rPr>
                <w:sz w:val="22"/>
                <w:szCs w:val="22"/>
              </w:rPr>
            </w:pPr>
            <w:r w:rsidRPr="00D2530A">
              <w:rPr>
                <w:sz w:val="22"/>
                <w:szCs w:val="22"/>
              </w:rPr>
              <w:t>Bidder has to upload the filled compliance report (</w:t>
            </w:r>
            <w:r w:rsidRPr="00D2530A">
              <w:rPr>
                <w:b/>
                <w:sz w:val="22"/>
                <w:szCs w:val="22"/>
              </w:rPr>
              <w:t>Technical Specifications</w:t>
            </w:r>
            <w:r w:rsidRPr="00D2530A">
              <w:rPr>
                <w:sz w:val="22"/>
                <w:szCs w:val="22"/>
              </w:rPr>
              <w:t>). In case all specifications are not matched in single software, BEML reserves the right to add or delete any of the specifications.</w:t>
            </w:r>
          </w:p>
        </w:tc>
        <w:tc>
          <w:tcPr>
            <w:tcW w:w="2970"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ind w:left="32"/>
              <w:jc w:val="both"/>
              <w:rPr>
                <w:rFonts w:ascii="Times New Roman" w:hAnsi="Times New Roman"/>
                <w:bCs/>
                <w:sz w:val="22"/>
                <w:szCs w:val="22"/>
              </w:rPr>
            </w:pPr>
            <w:r w:rsidRPr="00D2530A">
              <w:rPr>
                <w:rFonts w:ascii="Times New Roman" w:hAnsi="Times New Roman"/>
                <w:color w:val="000000"/>
                <w:sz w:val="22"/>
                <w:szCs w:val="22"/>
              </w:rPr>
              <w:t xml:space="preserve">Please upload filled-in format as per </w:t>
            </w:r>
            <w:r w:rsidRPr="00D2530A">
              <w:rPr>
                <w:rFonts w:ascii="Times New Roman" w:hAnsi="Times New Roman"/>
                <w:b/>
                <w:bCs/>
                <w:color w:val="000000"/>
                <w:sz w:val="22"/>
                <w:szCs w:val="22"/>
              </w:rPr>
              <w:t>Annexure - A</w:t>
            </w:r>
            <w:r w:rsidRPr="00D2530A">
              <w:rPr>
                <w:rFonts w:ascii="Times New Roman" w:hAnsi="Times New Roman"/>
                <w:sz w:val="22"/>
                <w:szCs w:val="22"/>
              </w:rPr>
              <w:t xml:space="preserve"> </w:t>
            </w:r>
            <w:r w:rsidRPr="00D2530A">
              <w:rPr>
                <w:rFonts w:ascii="Calibri" w:hAnsi="Calibri" w:cs="Calibri"/>
                <w:sz w:val="22"/>
                <w:szCs w:val="22"/>
              </w:rPr>
              <w:t>on SRM Platform</w:t>
            </w:r>
          </w:p>
        </w:tc>
        <w:tc>
          <w:tcPr>
            <w:tcW w:w="1440"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ind w:left="32"/>
              <w:jc w:val="both"/>
              <w:rPr>
                <w:rFonts w:ascii="Times New Roman" w:hAnsi="Times New Roman"/>
                <w:color w:val="000000"/>
                <w:sz w:val="22"/>
                <w:szCs w:val="22"/>
              </w:rPr>
            </w:pPr>
          </w:p>
        </w:tc>
      </w:tr>
      <w:tr w:rsidR="006818B6" w:rsidRPr="00D2530A" w:rsidTr="00ED5163">
        <w:trPr>
          <w:tblHeader/>
        </w:trPr>
        <w:tc>
          <w:tcPr>
            <w:tcW w:w="821" w:type="dxa"/>
            <w:tcBorders>
              <w:top w:val="single" w:sz="4" w:space="0" w:color="000000"/>
              <w:left w:val="single" w:sz="4" w:space="0" w:color="000000"/>
              <w:bottom w:val="single" w:sz="4" w:space="0" w:color="000000"/>
            </w:tcBorders>
          </w:tcPr>
          <w:p w:rsidR="006818B6" w:rsidRPr="00D2530A" w:rsidRDefault="006818B6" w:rsidP="0014432F">
            <w:pPr>
              <w:ind w:left="360"/>
              <w:rPr>
                <w:sz w:val="22"/>
                <w:szCs w:val="22"/>
              </w:rPr>
            </w:pPr>
            <w:r w:rsidRPr="00D2530A">
              <w:rPr>
                <w:sz w:val="22"/>
                <w:szCs w:val="22"/>
              </w:rPr>
              <w:t>3</w:t>
            </w:r>
          </w:p>
        </w:tc>
        <w:tc>
          <w:tcPr>
            <w:tcW w:w="3697" w:type="dxa"/>
            <w:tcBorders>
              <w:top w:val="single" w:sz="4" w:space="0" w:color="000000"/>
              <w:left w:val="single" w:sz="4" w:space="0" w:color="000000"/>
              <w:bottom w:val="single" w:sz="4" w:space="0" w:color="000000"/>
            </w:tcBorders>
          </w:tcPr>
          <w:p w:rsidR="006818B6" w:rsidRDefault="006818B6" w:rsidP="006818B6">
            <w:pPr>
              <w:jc w:val="both"/>
              <w:rPr>
                <w:rFonts w:eastAsia="Calibri"/>
                <w:sz w:val="22"/>
                <w:szCs w:val="22"/>
                <w:lang w:val="en-IN"/>
              </w:rPr>
            </w:pPr>
            <w:r w:rsidRPr="006818B6">
              <w:rPr>
                <w:rFonts w:eastAsia="Calibri"/>
                <w:sz w:val="22"/>
                <w:szCs w:val="22"/>
                <w:lang w:val="en-IN"/>
              </w:rPr>
              <w:t>Bidder must have executed similar type of orders with respect to Patch Management</w:t>
            </w:r>
            <w:r>
              <w:rPr>
                <w:rFonts w:eastAsia="Calibri"/>
                <w:sz w:val="22"/>
                <w:szCs w:val="22"/>
                <w:lang w:val="en-IN"/>
              </w:rPr>
              <w:t xml:space="preserve"> </w:t>
            </w:r>
            <w:r w:rsidRPr="006818B6">
              <w:rPr>
                <w:rFonts w:eastAsia="Calibri"/>
                <w:sz w:val="22"/>
                <w:szCs w:val="22"/>
                <w:lang w:val="en-IN"/>
              </w:rPr>
              <w:t>System / Asset/ Audit / Vulnerability Management or combination of them during the last 7</w:t>
            </w:r>
            <w:r>
              <w:rPr>
                <w:rFonts w:eastAsia="Calibri"/>
                <w:sz w:val="22"/>
                <w:szCs w:val="22"/>
                <w:lang w:val="en-IN"/>
              </w:rPr>
              <w:t xml:space="preserve"> </w:t>
            </w:r>
            <w:r w:rsidRPr="006818B6">
              <w:rPr>
                <w:rFonts w:eastAsia="Calibri"/>
                <w:sz w:val="22"/>
                <w:szCs w:val="22"/>
                <w:lang w:val="en-IN"/>
              </w:rPr>
              <w:t>years ending last day of month previous to the one in which tenders are invited should be</w:t>
            </w:r>
            <w:r>
              <w:rPr>
                <w:rFonts w:eastAsia="Calibri"/>
                <w:sz w:val="22"/>
                <w:szCs w:val="22"/>
                <w:lang w:val="en-IN"/>
              </w:rPr>
              <w:t xml:space="preserve"> </w:t>
            </w:r>
            <w:r w:rsidRPr="006818B6">
              <w:rPr>
                <w:rFonts w:eastAsia="Calibri"/>
                <w:sz w:val="22"/>
                <w:szCs w:val="22"/>
                <w:lang w:val="en-IN"/>
              </w:rPr>
              <w:t xml:space="preserve">either of the following </w:t>
            </w:r>
          </w:p>
          <w:p w:rsidR="006818B6" w:rsidRPr="00D2530A" w:rsidRDefault="006818B6" w:rsidP="006818B6">
            <w:pPr>
              <w:jc w:val="both"/>
              <w:rPr>
                <w:sz w:val="22"/>
                <w:szCs w:val="22"/>
              </w:rPr>
            </w:pPr>
          </w:p>
          <w:p w:rsidR="006818B6" w:rsidRPr="00D2530A" w:rsidRDefault="006818B6" w:rsidP="0014432F">
            <w:pPr>
              <w:jc w:val="both"/>
              <w:rPr>
                <w:sz w:val="22"/>
                <w:szCs w:val="22"/>
              </w:rPr>
            </w:pPr>
            <w:r w:rsidRPr="00D2530A">
              <w:rPr>
                <w:sz w:val="22"/>
                <w:szCs w:val="22"/>
              </w:rPr>
              <w:t xml:space="preserve">a. Three similar completed works </w:t>
            </w:r>
            <w:r w:rsidRPr="00D2530A">
              <w:rPr>
                <w:sz w:val="22"/>
                <w:szCs w:val="22"/>
                <w:lang w:eastAsia="en-IN"/>
              </w:rPr>
              <w:t xml:space="preserve">each </w:t>
            </w:r>
            <w:r w:rsidRPr="00D2530A">
              <w:rPr>
                <w:sz w:val="22"/>
                <w:szCs w:val="22"/>
              </w:rPr>
              <w:t xml:space="preserve">costing not less than </w:t>
            </w:r>
            <w:r w:rsidRPr="00D2530A">
              <w:rPr>
                <w:b/>
                <w:bCs/>
                <w:sz w:val="22"/>
                <w:szCs w:val="22"/>
              </w:rPr>
              <w:t xml:space="preserve">Rs. </w:t>
            </w:r>
            <w:r w:rsidR="00491D9E">
              <w:rPr>
                <w:b/>
                <w:bCs/>
                <w:sz w:val="22"/>
                <w:szCs w:val="22"/>
              </w:rPr>
              <w:t>32</w:t>
            </w:r>
            <w:r w:rsidRPr="00D2530A">
              <w:rPr>
                <w:b/>
                <w:bCs/>
                <w:sz w:val="22"/>
                <w:szCs w:val="22"/>
              </w:rPr>
              <w:t>.00 Lakhs</w:t>
            </w:r>
          </w:p>
          <w:p w:rsidR="006818B6" w:rsidRPr="00D2530A" w:rsidRDefault="006818B6" w:rsidP="0014432F">
            <w:pPr>
              <w:jc w:val="both"/>
              <w:rPr>
                <w:sz w:val="22"/>
                <w:szCs w:val="22"/>
              </w:rPr>
            </w:pPr>
            <w:r w:rsidRPr="00D2530A">
              <w:rPr>
                <w:sz w:val="22"/>
                <w:szCs w:val="22"/>
              </w:rPr>
              <w:t xml:space="preserve">                                      Or</w:t>
            </w:r>
          </w:p>
          <w:p w:rsidR="006818B6" w:rsidRPr="00D2530A" w:rsidRDefault="006818B6" w:rsidP="0014432F">
            <w:pPr>
              <w:jc w:val="both"/>
              <w:rPr>
                <w:sz w:val="22"/>
                <w:szCs w:val="22"/>
              </w:rPr>
            </w:pPr>
            <w:r w:rsidRPr="00D2530A">
              <w:rPr>
                <w:sz w:val="22"/>
                <w:szCs w:val="22"/>
              </w:rPr>
              <w:t xml:space="preserve">b. Two similar completed works </w:t>
            </w:r>
            <w:r w:rsidRPr="00D2530A">
              <w:rPr>
                <w:sz w:val="22"/>
                <w:szCs w:val="22"/>
                <w:lang w:eastAsia="en-IN"/>
              </w:rPr>
              <w:t xml:space="preserve">each </w:t>
            </w:r>
            <w:r w:rsidRPr="00D2530A">
              <w:rPr>
                <w:sz w:val="22"/>
                <w:szCs w:val="22"/>
              </w:rPr>
              <w:t xml:space="preserve">costing not less than </w:t>
            </w:r>
            <w:r w:rsidRPr="00D2530A">
              <w:rPr>
                <w:b/>
                <w:bCs/>
                <w:sz w:val="22"/>
                <w:szCs w:val="22"/>
              </w:rPr>
              <w:t xml:space="preserve">Rs. </w:t>
            </w:r>
            <w:r w:rsidR="00491D9E">
              <w:rPr>
                <w:b/>
                <w:bCs/>
                <w:sz w:val="22"/>
                <w:szCs w:val="22"/>
              </w:rPr>
              <w:t>40</w:t>
            </w:r>
            <w:r w:rsidRPr="00D2530A">
              <w:rPr>
                <w:b/>
                <w:bCs/>
                <w:sz w:val="22"/>
                <w:szCs w:val="22"/>
              </w:rPr>
              <w:t>.00 Lakhs</w:t>
            </w:r>
          </w:p>
          <w:p w:rsidR="006818B6" w:rsidRPr="00D2530A" w:rsidRDefault="006818B6" w:rsidP="0014432F">
            <w:pPr>
              <w:jc w:val="both"/>
              <w:rPr>
                <w:sz w:val="22"/>
                <w:szCs w:val="22"/>
              </w:rPr>
            </w:pPr>
            <w:r w:rsidRPr="00D2530A">
              <w:rPr>
                <w:sz w:val="22"/>
                <w:szCs w:val="22"/>
              </w:rPr>
              <w:t xml:space="preserve">                                      Or</w:t>
            </w:r>
          </w:p>
          <w:p w:rsidR="006818B6" w:rsidRPr="00D2530A" w:rsidRDefault="006818B6" w:rsidP="00491D9E">
            <w:pPr>
              <w:jc w:val="both"/>
              <w:rPr>
                <w:sz w:val="22"/>
                <w:szCs w:val="22"/>
              </w:rPr>
            </w:pPr>
            <w:r w:rsidRPr="00D2530A">
              <w:rPr>
                <w:sz w:val="22"/>
                <w:szCs w:val="22"/>
              </w:rPr>
              <w:t xml:space="preserve">c. One similar completed works </w:t>
            </w:r>
            <w:r w:rsidRPr="00D2530A">
              <w:rPr>
                <w:sz w:val="22"/>
                <w:szCs w:val="22"/>
                <w:lang w:eastAsia="en-IN"/>
              </w:rPr>
              <w:t xml:space="preserve">each </w:t>
            </w:r>
            <w:r w:rsidRPr="00D2530A">
              <w:rPr>
                <w:sz w:val="22"/>
                <w:szCs w:val="22"/>
              </w:rPr>
              <w:t xml:space="preserve">costing not less than </w:t>
            </w:r>
            <w:r w:rsidRPr="00D2530A">
              <w:rPr>
                <w:b/>
                <w:bCs/>
                <w:sz w:val="22"/>
                <w:szCs w:val="22"/>
              </w:rPr>
              <w:t xml:space="preserve">Rs. </w:t>
            </w:r>
            <w:r w:rsidR="00491D9E">
              <w:rPr>
                <w:b/>
                <w:bCs/>
                <w:sz w:val="22"/>
                <w:szCs w:val="22"/>
              </w:rPr>
              <w:t>64</w:t>
            </w:r>
            <w:r w:rsidRPr="00D2530A">
              <w:rPr>
                <w:b/>
                <w:bCs/>
                <w:sz w:val="22"/>
                <w:szCs w:val="22"/>
              </w:rPr>
              <w:t>.00 Lakhs</w:t>
            </w:r>
          </w:p>
        </w:tc>
        <w:tc>
          <w:tcPr>
            <w:tcW w:w="2970" w:type="dxa"/>
            <w:tcBorders>
              <w:top w:val="single" w:sz="4" w:space="0" w:color="000000"/>
              <w:left w:val="single" w:sz="4" w:space="0" w:color="000000"/>
              <w:bottom w:val="single" w:sz="4" w:space="0" w:color="000000"/>
              <w:right w:val="single" w:sz="4" w:space="0" w:color="000000"/>
            </w:tcBorders>
          </w:tcPr>
          <w:p w:rsidR="006818B6" w:rsidRPr="00D2530A" w:rsidRDefault="006818B6" w:rsidP="006818B6">
            <w:pPr>
              <w:snapToGrid w:val="0"/>
              <w:ind w:left="32"/>
              <w:jc w:val="both"/>
            </w:pPr>
            <w:r w:rsidRPr="00D2530A">
              <w:t>Documentary proof i.e.</w:t>
            </w:r>
            <w:r>
              <w:t xml:space="preserve"> </w:t>
            </w:r>
            <w:r w:rsidRPr="006818B6">
              <w:rPr>
                <w:b/>
              </w:rPr>
              <w:t>Purchase Order / Work Order</w:t>
            </w:r>
            <w:r w:rsidRPr="00624FF0">
              <w:t xml:space="preserve"> Copy along with </w:t>
            </w:r>
            <w:r w:rsidRPr="006818B6">
              <w:rPr>
                <w:b/>
              </w:rPr>
              <w:t>Completion certificate</w:t>
            </w:r>
            <w:r>
              <w:t xml:space="preserve"> from the customer </w:t>
            </w:r>
            <w:r w:rsidRPr="006818B6">
              <w:rPr>
                <w:b/>
              </w:rPr>
              <w:t>or</w:t>
            </w:r>
            <w:r>
              <w:t xml:space="preserve"> </w:t>
            </w:r>
            <w:r w:rsidRPr="00624FF0">
              <w:t>PO Copy</w:t>
            </w:r>
            <w:r>
              <w:t xml:space="preserve">/Work Order along with proof for completion of the work from the customer like invoice and payment details to the bank clearly mentioning the invoice details with reference to the PO </w:t>
            </w:r>
            <w:r w:rsidRPr="00D2530A">
              <w:t>shall be uploaded in the C- folder.</w:t>
            </w:r>
          </w:p>
          <w:p w:rsidR="006818B6" w:rsidRPr="00D2530A" w:rsidRDefault="006818B6" w:rsidP="00253640">
            <w:pPr>
              <w:pStyle w:val="ListParagraph"/>
              <w:suppressAutoHyphens w:val="0"/>
              <w:spacing w:before="100" w:beforeAutospacing="1" w:after="100" w:afterAutospacing="1"/>
              <w:ind w:left="780"/>
              <w:contextualSpacing/>
              <w:jc w:val="both"/>
            </w:pPr>
          </w:p>
        </w:tc>
        <w:tc>
          <w:tcPr>
            <w:tcW w:w="1440" w:type="dxa"/>
            <w:tcBorders>
              <w:top w:val="single" w:sz="4" w:space="0" w:color="000000"/>
              <w:left w:val="single" w:sz="4" w:space="0" w:color="000000"/>
              <w:bottom w:val="single" w:sz="4" w:space="0" w:color="000000"/>
              <w:right w:val="single" w:sz="4" w:space="0" w:color="000000"/>
            </w:tcBorders>
          </w:tcPr>
          <w:p w:rsidR="006818B6" w:rsidRPr="00D2530A" w:rsidRDefault="006818B6" w:rsidP="0014432F">
            <w:pPr>
              <w:snapToGrid w:val="0"/>
              <w:ind w:left="32"/>
              <w:jc w:val="both"/>
              <w:rPr>
                <w:sz w:val="22"/>
                <w:szCs w:val="22"/>
              </w:rPr>
            </w:pPr>
          </w:p>
        </w:tc>
      </w:tr>
      <w:tr w:rsidR="00D2530A" w:rsidRPr="00D2530A" w:rsidTr="00ED5163">
        <w:trPr>
          <w:trHeight w:val="1097"/>
          <w:tblHeader/>
        </w:trPr>
        <w:tc>
          <w:tcPr>
            <w:tcW w:w="821" w:type="dxa"/>
            <w:tcBorders>
              <w:top w:val="single" w:sz="4" w:space="0" w:color="000000"/>
              <w:left w:val="single" w:sz="4" w:space="0" w:color="000000"/>
              <w:bottom w:val="single" w:sz="4" w:space="0" w:color="000000"/>
            </w:tcBorders>
          </w:tcPr>
          <w:p w:rsidR="00D2530A" w:rsidRPr="00D2530A" w:rsidRDefault="00D2530A" w:rsidP="0014432F">
            <w:pPr>
              <w:ind w:left="360"/>
              <w:rPr>
                <w:sz w:val="22"/>
                <w:szCs w:val="22"/>
              </w:rPr>
            </w:pPr>
            <w:r w:rsidRPr="00D2530A">
              <w:rPr>
                <w:sz w:val="22"/>
                <w:szCs w:val="22"/>
              </w:rPr>
              <w:t>4</w:t>
            </w:r>
          </w:p>
        </w:tc>
        <w:tc>
          <w:tcPr>
            <w:tcW w:w="3697" w:type="dxa"/>
            <w:tcBorders>
              <w:top w:val="single" w:sz="4" w:space="0" w:color="000000"/>
              <w:left w:val="single" w:sz="4" w:space="0" w:color="000000"/>
              <w:bottom w:val="single" w:sz="4" w:space="0" w:color="000000"/>
            </w:tcBorders>
          </w:tcPr>
          <w:p w:rsidR="00D2530A" w:rsidRPr="00D2530A" w:rsidRDefault="00D2530A" w:rsidP="0014432F">
            <w:pPr>
              <w:ind w:left="-18"/>
              <w:jc w:val="both"/>
              <w:rPr>
                <w:sz w:val="22"/>
                <w:szCs w:val="22"/>
              </w:rPr>
            </w:pPr>
            <w:r w:rsidRPr="00D2530A">
              <w:rPr>
                <w:sz w:val="22"/>
                <w:szCs w:val="22"/>
              </w:rPr>
              <w:t>An Undertaking has to be uploaded by the bidders stating that they have read, understood and agreeing to all tender terms and conditions of the tender.</w:t>
            </w:r>
          </w:p>
        </w:tc>
        <w:tc>
          <w:tcPr>
            <w:tcW w:w="2970"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jc w:val="both"/>
              <w:rPr>
                <w:rFonts w:ascii="Times New Roman" w:hAnsi="Times New Roman"/>
                <w:bCs/>
                <w:sz w:val="22"/>
                <w:szCs w:val="22"/>
              </w:rPr>
            </w:pPr>
            <w:r w:rsidRPr="00D2530A">
              <w:rPr>
                <w:rFonts w:ascii="Times New Roman" w:hAnsi="Times New Roman"/>
                <w:bCs/>
                <w:sz w:val="22"/>
                <w:szCs w:val="22"/>
              </w:rPr>
              <w:t xml:space="preserve">Undertaking document as per the </w:t>
            </w:r>
            <w:r w:rsidRPr="00D2530A">
              <w:rPr>
                <w:rFonts w:ascii="Times New Roman" w:hAnsi="Times New Roman"/>
                <w:b/>
                <w:sz w:val="22"/>
                <w:szCs w:val="22"/>
              </w:rPr>
              <w:t>Annexure – D</w:t>
            </w:r>
            <w:r w:rsidRPr="00D2530A">
              <w:rPr>
                <w:rFonts w:ascii="Times New Roman" w:hAnsi="Times New Roman"/>
                <w:sz w:val="22"/>
                <w:szCs w:val="22"/>
              </w:rPr>
              <w:t xml:space="preserve"> to be scanned and uploaded on SRM Platform</w:t>
            </w:r>
          </w:p>
        </w:tc>
        <w:tc>
          <w:tcPr>
            <w:tcW w:w="1440" w:type="dxa"/>
            <w:tcBorders>
              <w:top w:val="single" w:sz="4" w:space="0" w:color="000000"/>
              <w:left w:val="single" w:sz="4" w:space="0" w:color="000000"/>
              <w:bottom w:val="single" w:sz="4" w:space="0" w:color="000000"/>
              <w:right w:val="single" w:sz="4" w:space="0" w:color="000000"/>
            </w:tcBorders>
          </w:tcPr>
          <w:p w:rsidR="00D2530A" w:rsidRPr="00D2530A" w:rsidRDefault="00D2530A" w:rsidP="0014432F">
            <w:pPr>
              <w:pStyle w:val="PlainText"/>
              <w:jc w:val="both"/>
              <w:rPr>
                <w:rFonts w:ascii="Times New Roman" w:hAnsi="Times New Roman"/>
                <w:bCs/>
                <w:sz w:val="22"/>
                <w:szCs w:val="22"/>
              </w:rPr>
            </w:pPr>
          </w:p>
        </w:tc>
      </w:tr>
      <w:tr w:rsidR="000F0C95" w:rsidRPr="00D2530A" w:rsidTr="00ED5163">
        <w:trPr>
          <w:tblHeader/>
        </w:trPr>
        <w:tc>
          <w:tcPr>
            <w:tcW w:w="821" w:type="dxa"/>
            <w:tcBorders>
              <w:top w:val="single" w:sz="4" w:space="0" w:color="000000"/>
              <w:left w:val="single" w:sz="4" w:space="0" w:color="000000"/>
              <w:bottom w:val="single" w:sz="4" w:space="0" w:color="000000"/>
            </w:tcBorders>
          </w:tcPr>
          <w:p w:rsidR="000F0C95" w:rsidRPr="00CE64F3" w:rsidRDefault="000F0C95" w:rsidP="002E18BE">
            <w:pPr>
              <w:ind w:left="360"/>
            </w:pPr>
            <w:r>
              <w:lastRenderedPageBreak/>
              <w:t>5</w:t>
            </w:r>
          </w:p>
        </w:tc>
        <w:tc>
          <w:tcPr>
            <w:tcW w:w="3697" w:type="dxa"/>
            <w:tcBorders>
              <w:top w:val="single" w:sz="4" w:space="0" w:color="000000"/>
              <w:left w:val="single" w:sz="4" w:space="0" w:color="000000"/>
              <w:bottom w:val="single" w:sz="4" w:space="0" w:color="000000"/>
            </w:tcBorders>
          </w:tcPr>
          <w:p w:rsidR="000F0C95" w:rsidRPr="000F0C95" w:rsidRDefault="000F0C95" w:rsidP="00C70E8A">
            <w:pPr>
              <w:ind w:left="-18"/>
              <w:jc w:val="both"/>
              <w:rPr>
                <w:sz w:val="22"/>
                <w:szCs w:val="22"/>
              </w:rPr>
            </w:pPr>
            <w:r w:rsidRPr="000F0C95">
              <w:rPr>
                <w:sz w:val="22"/>
                <w:szCs w:val="22"/>
              </w:rPr>
              <w:t>The proposed softwares of both system should have been installed by bidder and working satisfactorily in any Government / BFSI sector / PSU / Corporate Sector with following specifications within 5 years as on the date of submission of bids</w:t>
            </w:r>
          </w:p>
          <w:p w:rsidR="000F0C95" w:rsidRPr="000F0C95" w:rsidRDefault="000F0C95" w:rsidP="00C70E8A">
            <w:pPr>
              <w:ind w:left="259"/>
              <w:jc w:val="both"/>
              <w:rPr>
                <w:sz w:val="22"/>
                <w:szCs w:val="22"/>
              </w:rPr>
            </w:pPr>
            <w:r w:rsidRPr="00C70E8A">
              <w:rPr>
                <w:b/>
                <w:sz w:val="22"/>
                <w:szCs w:val="22"/>
              </w:rPr>
              <w:t>a)</w:t>
            </w:r>
            <w:r w:rsidRPr="000F0C95">
              <w:rPr>
                <w:sz w:val="22"/>
                <w:szCs w:val="22"/>
              </w:rPr>
              <w:t xml:space="preserve"> Asset &amp; Patch Management System minimum of 1000 licensed endpoints and</w:t>
            </w:r>
          </w:p>
          <w:p w:rsidR="000F0C95" w:rsidRPr="000F0C95" w:rsidRDefault="000F0C95" w:rsidP="00C70E8A">
            <w:pPr>
              <w:ind w:left="259" w:right="-18"/>
              <w:jc w:val="both"/>
              <w:rPr>
                <w:sz w:val="22"/>
                <w:szCs w:val="22"/>
              </w:rPr>
            </w:pPr>
            <w:r w:rsidRPr="00C70E8A">
              <w:rPr>
                <w:b/>
                <w:sz w:val="22"/>
                <w:szCs w:val="22"/>
              </w:rPr>
              <w:t>b)</w:t>
            </w:r>
            <w:r w:rsidRPr="000F0C95">
              <w:rPr>
                <w:sz w:val="22"/>
                <w:szCs w:val="22"/>
              </w:rPr>
              <w:t xml:space="preserve"> Audit &amp; vulnerability System minimum of 512 IPs</w:t>
            </w:r>
          </w:p>
          <w:p w:rsidR="000F0C95" w:rsidRPr="000F0C95" w:rsidRDefault="000F0C95" w:rsidP="00C70E8A">
            <w:pPr>
              <w:ind w:left="-18"/>
              <w:jc w:val="both"/>
              <w:rPr>
                <w:sz w:val="22"/>
                <w:szCs w:val="22"/>
              </w:rPr>
            </w:pPr>
          </w:p>
        </w:tc>
        <w:tc>
          <w:tcPr>
            <w:tcW w:w="2970" w:type="dxa"/>
            <w:tcBorders>
              <w:top w:val="single" w:sz="4" w:space="0" w:color="000000"/>
              <w:left w:val="single" w:sz="4" w:space="0" w:color="000000"/>
              <w:bottom w:val="single" w:sz="4" w:space="0" w:color="000000"/>
              <w:right w:val="single" w:sz="4" w:space="0" w:color="000000"/>
            </w:tcBorders>
          </w:tcPr>
          <w:p w:rsidR="000F0C95" w:rsidRPr="005F69F0" w:rsidRDefault="000F0C95" w:rsidP="00C70E8A">
            <w:pPr>
              <w:snapToGrid w:val="0"/>
              <w:ind w:left="63"/>
              <w:jc w:val="both"/>
              <w:rPr>
                <w:lang w:val="en-IN"/>
              </w:rPr>
            </w:pPr>
            <w:r w:rsidRPr="005F69F0">
              <w:rPr>
                <w:bCs/>
                <w:lang w:val="en-IN"/>
              </w:rPr>
              <w:t>The bidder should submit proof of implementation along with Purchase Order and a letter from the user organization mentioning successful implementation / migration with satisfactory performance.</w:t>
            </w:r>
          </w:p>
        </w:tc>
        <w:tc>
          <w:tcPr>
            <w:tcW w:w="1440" w:type="dxa"/>
            <w:tcBorders>
              <w:top w:val="single" w:sz="4" w:space="0" w:color="000000"/>
              <w:left w:val="single" w:sz="4" w:space="0" w:color="000000"/>
              <w:bottom w:val="single" w:sz="4" w:space="0" w:color="000000"/>
              <w:right w:val="single" w:sz="4" w:space="0" w:color="000000"/>
            </w:tcBorders>
          </w:tcPr>
          <w:p w:rsidR="000F0C95" w:rsidRPr="00D2530A" w:rsidRDefault="000F0C95" w:rsidP="002E18BE">
            <w:pPr>
              <w:snapToGrid w:val="0"/>
              <w:rPr>
                <w:sz w:val="22"/>
                <w:szCs w:val="22"/>
              </w:rPr>
            </w:pPr>
          </w:p>
        </w:tc>
      </w:tr>
      <w:tr w:rsidR="00ED5163" w:rsidRPr="00D2530A" w:rsidTr="00ED5163">
        <w:trPr>
          <w:tblHeader/>
        </w:trPr>
        <w:tc>
          <w:tcPr>
            <w:tcW w:w="821" w:type="dxa"/>
            <w:tcBorders>
              <w:top w:val="single" w:sz="4" w:space="0" w:color="000000"/>
              <w:left w:val="single" w:sz="4" w:space="0" w:color="000000"/>
              <w:bottom w:val="single" w:sz="4" w:space="0" w:color="000000"/>
            </w:tcBorders>
          </w:tcPr>
          <w:p w:rsidR="00ED5163" w:rsidRDefault="00ED5163" w:rsidP="002E18BE">
            <w:pPr>
              <w:ind w:left="360"/>
            </w:pPr>
            <w:r>
              <w:t>6</w:t>
            </w:r>
          </w:p>
        </w:tc>
        <w:tc>
          <w:tcPr>
            <w:tcW w:w="3697" w:type="dxa"/>
            <w:tcBorders>
              <w:top w:val="single" w:sz="4" w:space="0" w:color="000000"/>
              <w:left w:val="single" w:sz="4" w:space="0" w:color="000000"/>
              <w:bottom w:val="single" w:sz="4" w:space="0" w:color="000000"/>
            </w:tcBorders>
          </w:tcPr>
          <w:p w:rsidR="00ED5163" w:rsidRPr="005F69F0" w:rsidRDefault="00ED5163" w:rsidP="002E18BE">
            <w:pPr>
              <w:ind w:left="-18"/>
            </w:pPr>
            <w:r w:rsidRPr="00A0016B">
              <w:t>Bidder has to quote premium level support (highest level support provided by OEM) from all applicable OEMs</w:t>
            </w:r>
            <w:r>
              <w:t>.</w:t>
            </w:r>
            <w:r w:rsidRPr="00A0016B">
              <w:t xml:space="preserve"> </w:t>
            </w:r>
          </w:p>
        </w:tc>
        <w:tc>
          <w:tcPr>
            <w:tcW w:w="2970" w:type="dxa"/>
            <w:tcBorders>
              <w:top w:val="single" w:sz="4" w:space="0" w:color="000000"/>
              <w:left w:val="single" w:sz="4" w:space="0" w:color="000000"/>
              <w:bottom w:val="single" w:sz="4" w:space="0" w:color="000000"/>
              <w:right w:val="single" w:sz="4" w:space="0" w:color="000000"/>
            </w:tcBorders>
          </w:tcPr>
          <w:p w:rsidR="00ED5163" w:rsidRPr="00A0016B" w:rsidRDefault="00ED5163" w:rsidP="002E18BE">
            <w:pPr>
              <w:ind w:left="-18"/>
              <w:jc w:val="both"/>
            </w:pPr>
            <w:r>
              <w:t xml:space="preserve">Bidder </w:t>
            </w:r>
            <w:r w:rsidRPr="00A0016B">
              <w:t>has to be submit</w:t>
            </w:r>
            <w:r>
              <w:t xml:space="preserve"> a letter from OEMs </w:t>
            </w:r>
            <w:r w:rsidRPr="00A0016B">
              <w:t xml:space="preserve">as </w:t>
            </w:r>
            <w:r>
              <w:t xml:space="preserve">a </w:t>
            </w:r>
            <w:r w:rsidRPr="00A0016B">
              <w:t>part of technical bid.</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2E18BE">
            <w:pPr>
              <w:snapToGrid w:val="0"/>
              <w:rPr>
                <w:sz w:val="22"/>
                <w:szCs w:val="22"/>
              </w:rPr>
            </w:pPr>
          </w:p>
        </w:tc>
      </w:tr>
      <w:tr w:rsidR="00ED5163" w:rsidRPr="00D2530A" w:rsidTr="00ED5163">
        <w:trPr>
          <w:trHeight w:val="399"/>
          <w:tblHeader/>
        </w:trPr>
        <w:tc>
          <w:tcPr>
            <w:tcW w:w="8928" w:type="dxa"/>
            <w:gridSpan w:val="4"/>
            <w:tcBorders>
              <w:top w:val="single" w:sz="4" w:space="0" w:color="000000"/>
              <w:left w:val="single" w:sz="4" w:space="0" w:color="000000"/>
              <w:bottom w:val="single" w:sz="4" w:space="0" w:color="000000"/>
              <w:right w:val="single" w:sz="4" w:space="0" w:color="000000"/>
            </w:tcBorders>
            <w:vAlign w:val="center"/>
          </w:tcPr>
          <w:p w:rsidR="00ED5163" w:rsidRPr="00D2530A" w:rsidRDefault="00ED5163" w:rsidP="008836A7">
            <w:pPr>
              <w:ind w:right="-138"/>
              <w:jc w:val="center"/>
              <w:rPr>
                <w:b/>
                <w:sz w:val="22"/>
                <w:szCs w:val="22"/>
              </w:rPr>
            </w:pPr>
            <w:r w:rsidRPr="00D2530A">
              <w:rPr>
                <w:b/>
                <w:sz w:val="22"/>
                <w:szCs w:val="22"/>
              </w:rPr>
              <w:t xml:space="preserve">NON MANDATORY CLAUSES( SLNO </w:t>
            </w:r>
            <w:r w:rsidR="008836A7">
              <w:rPr>
                <w:b/>
                <w:sz w:val="22"/>
                <w:szCs w:val="22"/>
              </w:rPr>
              <w:t>7</w:t>
            </w:r>
            <w:r w:rsidRPr="00D2530A">
              <w:rPr>
                <w:b/>
                <w:sz w:val="22"/>
                <w:szCs w:val="22"/>
              </w:rPr>
              <w:t xml:space="preserve"> TO 1</w:t>
            </w:r>
            <w:r w:rsidR="008836A7">
              <w:rPr>
                <w:b/>
                <w:sz w:val="22"/>
                <w:szCs w:val="22"/>
              </w:rPr>
              <w:t>4</w:t>
            </w:r>
            <w:r w:rsidRPr="00D2530A">
              <w:rPr>
                <w:b/>
                <w:sz w:val="22"/>
                <w:szCs w:val="22"/>
              </w:rPr>
              <w:t>)</w:t>
            </w:r>
          </w:p>
        </w:tc>
      </w:tr>
      <w:tr w:rsidR="00ED5163" w:rsidRPr="00D2530A" w:rsidTr="00ED5163">
        <w:trPr>
          <w:trHeight w:val="935"/>
          <w:tblHeader/>
        </w:trPr>
        <w:tc>
          <w:tcPr>
            <w:tcW w:w="821" w:type="dxa"/>
            <w:tcBorders>
              <w:top w:val="single" w:sz="4" w:space="0" w:color="000000"/>
              <w:left w:val="single" w:sz="4" w:space="0" w:color="000000"/>
              <w:bottom w:val="single" w:sz="4" w:space="0" w:color="000000"/>
            </w:tcBorders>
          </w:tcPr>
          <w:p w:rsidR="00ED5163" w:rsidRPr="00D2530A" w:rsidRDefault="00ED5163" w:rsidP="0014432F">
            <w:pPr>
              <w:ind w:left="360"/>
              <w:rPr>
                <w:sz w:val="22"/>
                <w:szCs w:val="22"/>
              </w:rPr>
            </w:pPr>
            <w:r>
              <w:rPr>
                <w:sz w:val="22"/>
                <w:szCs w:val="22"/>
              </w:rPr>
              <w:t>7</w:t>
            </w:r>
          </w:p>
        </w:tc>
        <w:tc>
          <w:tcPr>
            <w:tcW w:w="3697" w:type="dxa"/>
            <w:tcBorders>
              <w:top w:val="single" w:sz="4" w:space="0" w:color="000000"/>
              <w:left w:val="single" w:sz="4" w:space="0" w:color="000000"/>
              <w:bottom w:val="single" w:sz="4" w:space="0" w:color="000000"/>
            </w:tcBorders>
          </w:tcPr>
          <w:p w:rsidR="00ED5163" w:rsidRPr="00D2530A" w:rsidRDefault="00ED5163" w:rsidP="0014432F">
            <w:pPr>
              <w:ind w:left="63"/>
              <w:rPr>
                <w:color w:val="000000"/>
                <w:sz w:val="22"/>
                <w:szCs w:val="22"/>
              </w:rPr>
            </w:pPr>
            <w:r w:rsidRPr="00D2530A">
              <w:rPr>
                <w:color w:val="000000"/>
                <w:sz w:val="22"/>
                <w:szCs w:val="22"/>
              </w:rPr>
              <w:t>Brief Details about the Firm</w:t>
            </w:r>
          </w:p>
        </w:tc>
        <w:tc>
          <w:tcPr>
            <w:tcW w:w="2970" w:type="dxa"/>
            <w:tcBorders>
              <w:top w:val="single" w:sz="4" w:space="0" w:color="000000"/>
              <w:left w:val="single" w:sz="4" w:space="0" w:color="000000"/>
              <w:bottom w:val="single" w:sz="4" w:space="0" w:color="000000"/>
              <w:right w:val="single" w:sz="4" w:space="0" w:color="000000"/>
            </w:tcBorders>
          </w:tcPr>
          <w:p w:rsidR="00ED5163" w:rsidRPr="00D2530A" w:rsidRDefault="00ED5163" w:rsidP="006818B6">
            <w:pPr>
              <w:ind w:left="32" w:right="30"/>
              <w:rPr>
                <w:sz w:val="22"/>
                <w:szCs w:val="22"/>
              </w:rPr>
            </w:pPr>
            <w:r w:rsidRPr="00D2530A">
              <w:rPr>
                <w:color w:val="000000"/>
                <w:sz w:val="22"/>
                <w:szCs w:val="22"/>
              </w:rPr>
              <w:t xml:space="preserve">Please upload filled-in format as per </w:t>
            </w:r>
            <w:r w:rsidRPr="00D2530A">
              <w:rPr>
                <w:b/>
                <w:bCs/>
                <w:color w:val="000000"/>
                <w:sz w:val="22"/>
                <w:szCs w:val="22"/>
              </w:rPr>
              <w:t>Annexure - E</w:t>
            </w:r>
            <w:r w:rsidRPr="00D2530A">
              <w:rPr>
                <w:sz w:val="22"/>
                <w:szCs w:val="22"/>
              </w:rPr>
              <w:t xml:space="preserve"> in c- folder.</w:t>
            </w:r>
          </w:p>
          <w:p w:rsidR="00ED5163" w:rsidRPr="00D2530A" w:rsidRDefault="00ED5163" w:rsidP="0014432F">
            <w:pPr>
              <w:ind w:left="32" w:right="-138"/>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ind w:left="32" w:right="-138"/>
              <w:rPr>
                <w:color w:val="000000"/>
                <w:sz w:val="22"/>
                <w:szCs w:val="22"/>
              </w:rPr>
            </w:pPr>
          </w:p>
        </w:tc>
      </w:tr>
      <w:tr w:rsidR="00ED5163" w:rsidRPr="00D2530A" w:rsidTr="00ED5163">
        <w:trPr>
          <w:trHeight w:val="1553"/>
          <w:tblHeader/>
        </w:trPr>
        <w:tc>
          <w:tcPr>
            <w:tcW w:w="821" w:type="dxa"/>
            <w:tcBorders>
              <w:top w:val="single" w:sz="4" w:space="0" w:color="000000"/>
              <w:left w:val="single" w:sz="4" w:space="0" w:color="000000"/>
              <w:bottom w:val="single" w:sz="4" w:space="0" w:color="000000"/>
            </w:tcBorders>
          </w:tcPr>
          <w:p w:rsidR="00ED5163" w:rsidRPr="00D2530A" w:rsidRDefault="00ED5163" w:rsidP="00ED5163">
            <w:pPr>
              <w:ind w:left="360"/>
              <w:rPr>
                <w:sz w:val="22"/>
                <w:szCs w:val="22"/>
              </w:rPr>
            </w:pPr>
            <w:r>
              <w:rPr>
                <w:sz w:val="22"/>
                <w:szCs w:val="22"/>
              </w:rPr>
              <w:t>8</w:t>
            </w:r>
          </w:p>
        </w:tc>
        <w:tc>
          <w:tcPr>
            <w:tcW w:w="3697" w:type="dxa"/>
            <w:tcBorders>
              <w:top w:val="single" w:sz="4" w:space="0" w:color="000000"/>
              <w:left w:val="single" w:sz="4" w:space="0" w:color="000000"/>
              <w:bottom w:val="single" w:sz="4" w:space="0" w:color="000000"/>
            </w:tcBorders>
          </w:tcPr>
          <w:p w:rsidR="00ED5163" w:rsidRPr="00D2530A" w:rsidRDefault="00ED5163" w:rsidP="005D3873">
            <w:pPr>
              <w:ind w:left="63"/>
              <w:jc w:val="both"/>
              <w:rPr>
                <w:sz w:val="22"/>
                <w:szCs w:val="22"/>
              </w:rPr>
            </w:pPr>
            <w:r w:rsidRPr="00D2530A">
              <w:rPr>
                <w:sz w:val="22"/>
                <w:szCs w:val="22"/>
              </w:rPr>
              <w:t>Average annual financial turnover during the last three years, ending 31</w:t>
            </w:r>
            <w:r w:rsidRPr="00D2530A">
              <w:rPr>
                <w:sz w:val="22"/>
                <w:szCs w:val="22"/>
                <w:vertAlign w:val="superscript"/>
              </w:rPr>
              <w:t>st</w:t>
            </w:r>
            <w:r w:rsidRPr="00D2530A">
              <w:rPr>
                <w:sz w:val="22"/>
                <w:szCs w:val="22"/>
              </w:rPr>
              <w:t xml:space="preserve"> March of the previous financial year (i.e. 2016-17  , 2017-18    &amp; 2018-19)   should be minimum </w:t>
            </w:r>
            <w:r w:rsidRPr="00D2530A">
              <w:rPr>
                <w:b/>
                <w:bCs/>
                <w:sz w:val="22"/>
                <w:szCs w:val="22"/>
              </w:rPr>
              <w:t>Rs.</w:t>
            </w:r>
            <w:r w:rsidR="005D3873">
              <w:rPr>
                <w:b/>
                <w:bCs/>
                <w:sz w:val="22"/>
                <w:szCs w:val="22"/>
              </w:rPr>
              <w:t>11</w:t>
            </w:r>
            <w:r w:rsidRPr="00D2530A">
              <w:rPr>
                <w:b/>
                <w:bCs/>
                <w:sz w:val="22"/>
                <w:szCs w:val="22"/>
              </w:rPr>
              <w:t xml:space="preserve"> Lakhs</w:t>
            </w:r>
          </w:p>
        </w:tc>
        <w:tc>
          <w:tcPr>
            <w:tcW w:w="297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ind w:left="32"/>
              <w:jc w:val="both"/>
              <w:rPr>
                <w:sz w:val="22"/>
                <w:szCs w:val="22"/>
              </w:rPr>
            </w:pPr>
            <w:r w:rsidRPr="00D2530A">
              <w:rPr>
                <w:sz w:val="22"/>
                <w:szCs w:val="22"/>
              </w:rPr>
              <w:t>2016-17 Rs.</w:t>
            </w:r>
          </w:p>
          <w:p w:rsidR="00ED5163" w:rsidRPr="00D2530A" w:rsidRDefault="00ED5163" w:rsidP="0014432F">
            <w:pPr>
              <w:snapToGrid w:val="0"/>
              <w:ind w:left="32"/>
              <w:jc w:val="both"/>
              <w:rPr>
                <w:sz w:val="22"/>
                <w:szCs w:val="22"/>
              </w:rPr>
            </w:pPr>
            <w:r w:rsidRPr="00D2530A">
              <w:rPr>
                <w:sz w:val="22"/>
                <w:szCs w:val="22"/>
              </w:rPr>
              <w:t>2017-18 Rs.</w:t>
            </w:r>
          </w:p>
          <w:p w:rsidR="00ED5163" w:rsidRPr="00D2530A" w:rsidRDefault="00ED5163" w:rsidP="0014432F">
            <w:pPr>
              <w:snapToGrid w:val="0"/>
              <w:ind w:left="32"/>
              <w:jc w:val="both"/>
              <w:rPr>
                <w:sz w:val="22"/>
                <w:szCs w:val="22"/>
              </w:rPr>
            </w:pPr>
            <w:r w:rsidRPr="00D2530A">
              <w:rPr>
                <w:sz w:val="22"/>
                <w:szCs w:val="22"/>
              </w:rPr>
              <w:t>2018-19 Rs.</w:t>
            </w:r>
          </w:p>
          <w:p w:rsidR="00ED5163" w:rsidRPr="00D2530A" w:rsidRDefault="00ED5163" w:rsidP="0014432F">
            <w:pPr>
              <w:snapToGrid w:val="0"/>
              <w:ind w:left="32"/>
              <w:jc w:val="both"/>
              <w:rPr>
                <w:sz w:val="22"/>
                <w:szCs w:val="22"/>
              </w:rPr>
            </w:pPr>
            <w:r w:rsidRPr="00D2530A">
              <w:rPr>
                <w:sz w:val="22"/>
                <w:szCs w:val="22"/>
              </w:rPr>
              <w:t>Audited copies of Profit &amp; Loss account balance sheet for previous three financial years duly certified by  the auditors shall be uploaded in the c- folder.</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ind w:left="32"/>
              <w:jc w:val="both"/>
              <w:rPr>
                <w:sz w:val="22"/>
                <w:szCs w:val="22"/>
              </w:rPr>
            </w:pPr>
          </w:p>
        </w:tc>
      </w:tr>
      <w:tr w:rsidR="00ED5163" w:rsidRPr="00D2530A" w:rsidTr="00ED5163">
        <w:trPr>
          <w:trHeight w:val="1553"/>
          <w:tblHeader/>
        </w:trPr>
        <w:tc>
          <w:tcPr>
            <w:tcW w:w="821" w:type="dxa"/>
            <w:tcBorders>
              <w:top w:val="single" w:sz="4" w:space="0" w:color="000000"/>
              <w:left w:val="single" w:sz="4" w:space="0" w:color="000000"/>
              <w:bottom w:val="single" w:sz="4" w:space="0" w:color="000000"/>
            </w:tcBorders>
          </w:tcPr>
          <w:p w:rsidR="00ED5163" w:rsidRPr="00D2530A" w:rsidRDefault="00ED5163" w:rsidP="00ED5163">
            <w:pPr>
              <w:ind w:left="360"/>
              <w:rPr>
                <w:sz w:val="22"/>
                <w:szCs w:val="22"/>
              </w:rPr>
            </w:pPr>
            <w:r>
              <w:rPr>
                <w:sz w:val="22"/>
                <w:szCs w:val="22"/>
              </w:rPr>
              <w:t>9</w:t>
            </w:r>
          </w:p>
        </w:tc>
        <w:tc>
          <w:tcPr>
            <w:tcW w:w="3697" w:type="dxa"/>
            <w:tcBorders>
              <w:top w:val="single" w:sz="4" w:space="0" w:color="000000"/>
              <w:left w:val="single" w:sz="4" w:space="0" w:color="000000"/>
              <w:bottom w:val="single" w:sz="4" w:space="0" w:color="000000"/>
            </w:tcBorders>
          </w:tcPr>
          <w:p w:rsidR="00ED5163" w:rsidRPr="00D2530A" w:rsidRDefault="00ED5163" w:rsidP="0014432F">
            <w:pPr>
              <w:spacing w:after="200" w:line="276" w:lineRule="auto"/>
              <w:ind w:right="-23"/>
              <w:contextualSpacing/>
              <w:jc w:val="both"/>
              <w:rPr>
                <w:sz w:val="22"/>
                <w:szCs w:val="22"/>
              </w:rPr>
            </w:pPr>
            <w:r w:rsidRPr="00D2530A">
              <w:rPr>
                <w:sz w:val="22"/>
                <w:szCs w:val="22"/>
              </w:rPr>
              <w:t>The OEM’s /Partner should be a company registered in India under the Companies Act 1956 or registered co-operative society or a partnership firm registered under India Partnership Act 1932.</w:t>
            </w:r>
          </w:p>
        </w:tc>
        <w:tc>
          <w:tcPr>
            <w:tcW w:w="297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rPr>
                <w:sz w:val="22"/>
                <w:szCs w:val="22"/>
              </w:rPr>
            </w:pPr>
            <w:r w:rsidRPr="00D2530A">
              <w:rPr>
                <w:sz w:val="22"/>
                <w:szCs w:val="22"/>
              </w:rPr>
              <w:t>To be scanned and uploaded on SRM Platform</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rPr>
                <w:sz w:val="22"/>
                <w:szCs w:val="22"/>
              </w:rPr>
            </w:pPr>
          </w:p>
        </w:tc>
      </w:tr>
      <w:tr w:rsidR="00ED5163" w:rsidRPr="00D2530A" w:rsidTr="00ED5163">
        <w:trPr>
          <w:tblHeader/>
        </w:trPr>
        <w:tc>
          <w:tcPr>
            <w:tcW w:w="821" w:type="dxa"/>
            <w:tcBorders>
              <w:top w:val="single" w:sz="4" w:space="0" w:color="000000"/>
              <w:left w:val="single" w:sz="4" w:space="0" w:color="000000"/>
              <w:bottom w:val="single" w:sz="4" w:space="0" w:color="000000"/>
            </w:tcBorders>
          </w:tcPr>
          <w:p w:rsidR="00ED5163" w:rsidRPr="00D2530A" w:rsidRDefault="00ED5163" w:rsidP="00ED5163">
            <w:pPr>
              <w:ind w:left="360"/>
              <w:rPr>
                <w:sz w:val="22"/>
                <w:szCs w:val="22"/>
              </w:rPr>
            </w:pPr>
            <w:r>
              <w:rPr>
                <w:sz w:val="22"/>
                <w:szCs w:val="22"/>
              </w:rPr>
              <w:t>10</w:t>
            </w:r>
          </w:p>
        </w:tc>
        <w:tc>
          <w:tcPr>
            <w:tcW w:w="3697" w:type="dxa"/>
            <w:tcBorders>
              <w:top w:val="single" w:sz="4" w:space="0" w:color="000000"/>
              <w:left w:val="single" w:sz="4" w:space="0" w:color="000000"/>
              <w:bottom w:val="single" w:sz="4" w:space="0" w:color="000000"/>
            </w:tcBorders>
          </w:tcPr>
          <w:p w:rsidR="00ED5163" w:rsidRPr="00D2530A" w:rsidRDefault="00ED5163" w:rsidP="0014432F">
            <w:pPr>
              <w:jc w:val="both"/>
              <w:rPr>
                <w:sz w:val="22"/>
                <w:szCs w:val="22"/>
              </w:rPr>
            </w:pPr>
            <w:r w:rsidRPr="00D2530A">
              <w:rPr>
                <w:sz w:val="22"/>
                <w:szCs w:val="22"/>
              </w:rPr>
              <w:t>An undertaking is to be submitted stating that the OEM/bidder is not banned / black listed / debarred from Trade by any Central / State government department / Autonomous institutions /Nationalized Banks or PSUs in India.</w:t>
            </w:r>
          </w:p>
        </w:tc>
        <w:tc>
          <w:tcPr>
            <w:tcW w:w="297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jc w:val="both"/>
              <w:rPr>
                <w:bCs/>
                <w:sz w:val="22"/>
                <w:szCs w:val="22"/>
              </w:rPr>
            </w:pPr>
            <w:r w:rsidRPr="00D2530A">
              <w:rPr>
                <w:bCs/>
                <w:sz w:val="22"/>
                <w:szCs w:val="22"/>
              </w:rPr>
              <w:t xml:space="preserve">Undertaking document as per the </w:t>
            </w:r>
            <w:r w:rsidRPr="00D2530A">
              <w:rPr>
                <w:b/>
                <w:sz w:val="22"/>
                <w:szCs w:val="22"/>
              </w:rPr>
              <w:t xml:space="preserve">Annexure – F </w:t>
            </w:r>
            <w:r w:rsidRPr="00D2530A">
              <w:rPr>
                <w:sz w:val="22"/>
                <w:szCs w:val="22"/>
              </w:rPr>
              <w:t>to be scanned and uploaded on SRM Platform.</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jc w:val="both"/>
              <w:rPr>
                <w:bCs/>
                <w:sz w:val="22"/>
                <w:szCs w:val="22"/>
              </w:rPr>
            </w:pPr>
          </w:p>
        </w:tc>
      </w:tr>
      <w:tr w:rsidR="00ED5163" w:rsidRPr="00D2530A" w:rsidTr="00ED5163">
        <w:trPr>
          <w:tblHeader/>
        </w:trPr>
        <w:tc>
          <w:tcPr>
            <w:tcW w:w="821" w:type="dxa"/>
            <w:tcBorders>
              <w:top w:val="single" w:sz="4" w:space="0" w:color="000000"/>
              <w:left w:val="single" w:sz="4" w:space="0" w:color="000000"/>
              <w:bottom w:val="single" w:sz="4" w:space="0" w:color="000000"/>
            </w:tcBorders>
          </w:tcPr>
          <w:p w:rsidR="00ED5163" w:rsidRPr="00D2530A" w:rsidRDefault="00ED5163" w:rsidP="00ED5163">
            <w:pPr>
              <w:ind w:left="360"/>
              <w:rPr>
                <w:sz w:val="22"/>
                <w:szCs w:val="22"/>
              </w:rPr>
            </w:pPr>
            <w:r>
              <w:rPr>
                <w:sz w:val="22"/>
                <w:szCs w:val="22"/>
              </w:rPr>
              <w:t>11</w:t>
            </w:r>
          </w:p>
        </w:tc>
        <w:tc>
          <w:tcPr>
            <w:tcW w:w="3697" w:type="dxa"/>
            <w:tcBorders>
              <w:top w:val="single" w:sz="4" w:space="0" w:color="000000"/>
              <w:left w:val="single" w:sz="4" w:space="0" w:color="000000"/>
              <w:bottom w:val="single" w:sz="4" w:space="0" w:color="000000"/>
            </w:tcBorders>
          </w:tcPr>
          <w:p w:rsidR="00ED5163" w:rsidRPr="00D2530A" w:rsidRDefault="00ED5163" w:rsidP="0014432F">
            <w:pPr>
              <w:jc w:val="both"/>
              <w:rPr>
                <w:sz w:val="22"/>
                <w:szCs w:val="22"/>
              </w:rPr>
            </w:pPr>
            <w:r w:rsidRPr="00D2530A">
              <w:rPr>
                <w:sz w:val="22"/>
                <w:szCs w:val="22"/>
              </w:rPr>
              <w:t>Special Conditions arising out of implementation of GST Tax Indemnity clause</w:t>
            </w:r>
          </w:p>
        </w:tc>
        <w:tc>
          <w:tcPr>
            <w:tcW w:w="297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jc w:val="both"/>
              <w:rPr>
                <w:sz w:val="22"/>
                <w:szCs w:val="22"/>
              </w:rPr>
            </w:pPr>
            <w:r w:rsidRPr="00D2530A">
              <w:rPr>
                <w:b/>
                <w:sz w:val="22"/>
                <w:szCs w:val="22"/>
              </w:rPr>
              <w:t>Annexure – G</w:t>
            </w:r>
            <w:r w:rsidRPr="00D2530A">
              <w:rPr>
                <w:sz w:val="22"/>
                <w:szCs w:val="22"/>
              </w:rPr>
              <w:t xml:space="preserve"> to be signed and uploaded in the collaboration folder. </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jc w:val="both"/>
              <w:rPr>
                <w:b/>
                <w:sz w:val="22"/>
                <w:szCs w:val="22"/>
              </w:rPr>
            </w:pPr>
          </w:p>
        </w:tc>
      </w:tr>
      <w:tr w:rsidR="00ED5163" w:rsidRPr="00D2530A" w:rsidTr="00ED5163">
        <w:trPr>
          <w:tblHeader/>
        </w:trPr>
        <w:tc>
          <w:tcPr>
            <w:tcW w:w="821" w:type="dxa"/>
            <w:tcBorders>
              <w:top w:val="single" w:sz="4" w:space="0" w:color="000000"/>
              <w:left w:val="single" w:sz="4" w:space="0" w:color="000000"/>
              <w:bottom w:val="single" w:sz="4" w:space="0" w:color="000000"/>
            </w:tcBorders>
          </w:tcPr>
          <w:p w:rsidR="00ED5163" w:rsidRPr="00D2530A" w:rsidRDefault="00ED5163" w:rsidP="00ED5163">
            <w:pPr>
              <w:ind w:left="360"/>
              <w:rPr>
                <w:sz w:val="22"/>
                <w:szCs w:val="22"/>
              </w:rPr>
            </w:pPr>
            <w:r>
              <w:rPr>
                <w:sz w:val="22"/>
                <w:szCs w:val="22"/>
              </w:rPr>
              <w:lastRenderedPageBreak/>
              <w:t>12</w:t>
            </w:r>
          </w:p>
        </w:tc>
        <w:tc>
          <w:tcPr>
            <w:tcW w:w="3697" w:type="dxa"/>
            <w:tcBorders>
              <w:top w:val="single" w:sz="4" w:space="0" w:color="000000"/>
              <w:left w:val="single" w:sz="4" w:space="0" w:color="000000"/>
              <w:bottom w:val="single" w:sz="4" w:space="0" w:color="000000"/>
            </w:tcBorders>
          </w:tcPr>
          <w:p w:rsidR="00ED5163" w:rsidRPr="00D2530A" w:rsidRDefault="00ED5163" w:rsidP="0014432F">
            <w:pPr>
              <w:adjustRightInd w:val="0"/>
              <w:jc w:val="both"/>
              <w:rPr>
                <w:color w:val="000000"/>
                <w:sz w:val="22"/>
                <w:szCs w:val="22"/>
              </w:rPr>
            </w:pPr>
            <w:r w:rsidRPr="00D2530A">
              <w:rPr>
                <w:color w:val="000000"/>
                <w:sz w:val="22"/>
                <w:szCs w:val="22"/>
              </w:rPr>
              <w:t xml:space="preserve">The bidder/OEM must possess all valid certificates as mentioned below and should upload copies of the same: </w:t>
            </w:r>
          </w:p>
          <w:p w:rsidR="00ED5163" w:rsidRPr="00D2530A" w:rsidRDefault="00ED5163" w:rsidP="0014432F">
            <w:pPr>
              <w:adjustRightInd w:val="0"/>
              <w:jc w:val="both"/>
              <w:rPr>
                <w:sz w:val="22"/>
                <w:szCs w:val="22"/>
              </w:rPr>
            </w:pPr>
          </w:p>
          <w:p w:rsidR="00ED5163" w:rsidRPr="00D2530A" w:rsidRDefault="00ED5163" w:rsidP="0014432F">
            <w:pPr>
              <w:numPr>
                <w:ilvl w:val="4"/>
                <w:numId w:val="9"/>
              </w:numPr>
              <w:suppressAutoHyphens w:val="0"/>
              <w:autoSpaceDE w:val="0"/>
              <w:autoSpaceDN w:val="0"/>
              <w:adjustRightInd w:val="0"/>
              <w:ind w:left="489" w:hanging="284"/>
              <w:contextualSpacing/>
              <w:jc w:val="both"/>
              <w:rPr>
                <w:color w:val="000000"/>
                <w:sz w:val="22"/>
                <w:szCs w:val="22"/>
              </w:rPr>
            </w:pPr>
            <w:r w:rsidRPr="00D2530A">
              <w:rPr>
                <w:color w:val="000000"/>
                <w:sz w:val="22"/>
                <w:szCs w:val="22"/>
              </w:rPr>
              <w:t xml:space="preserve">PAN Number  </w:t>
            </w:r>
          </w:p>
          <w:p w:rsidR="00ED5163" w:rsidRPr="00D2530A" w:rsidRDefault="00ED5163" w:rsidP="0014432F">
            <w:pPr>
              <w:numPr>
                <w:ilvl w:val="4"/>
                <w:numId w:val="9"/>
              </w:numPr>
              <w:suppressAutoHyphens w:val="0"/>
              <w:autoSpaceDE w:val="0"/>
              <w:autoSpaceDN w:val="0"/>
              <w:adjustRightInd w:val="0"/>
              <w:ind w:left="489" w:hanging="284"/>
              <w:contextualSpacing/>
              <w:jc w:val="both"/>
              <w:rPr>
                <w:color w:val="000000"/>
                <w:sz w:val="22"/>
                <w:szCs w:val="22"/>
              </w:rPr>
            </w:pPr>
            <w:r w:rsidRPr="00D2530A">
              <w:rPr>
                <w:color w:val="000000"/>
                <w:sz w:val="22"/>
                <w:szCs w:val="22"/>
              </w:rPr>
              <w:t>GST Registration details/ Certificate</w:t>
            </w:r>
          </w:p>
          <w:p w:rsidR="00ED5163" w:rsidRPr="00D2530A" w:rsidRDefault="00ED5163" w:rsidP="0014432F">
            <w:pPr>
              <w:jc w:val="both"/>
              <w:rPr>
                <w:sz w:val="22"/>
                <w:szCs w:val="22"/>
              </w:rPr>
            </w:pPr>
          </w:p>
        </w:tc>
        <w:tc>
          <w:tcPr>
            <w:tcW w:w="297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rPr>
                <w:sz w:val="22"/>
                <w:szCs w:val="22"/>
              </w:rPr>
            </w:pPr>
            <w:r w:rsidRPr="00D2530A">
              <w:rPr>
                <w:sz w:val="22"/>
                <w:szCs w:val="22"/>
              </w:rPr>
              <w:t xml:space="preserve">Please upload scanned copies of </w:t>
            </w:r>
          </w:p>
          <w:p w:rsidR="00ED5163" w:rsidRPr="00D2530A" w:rsidRDefault="00ED5163" w:rsidP="0014432F">
            <w:pPr>
              <w:snapToGrid w:val="0"/>
              <w:rPr>
                <w:sz w:val="22"/>
                <w:szCs w:val="22"/>
              </w:rPr>
            </w:pPr>
          </w:p>
          <w:p w:rsidR="00ED5163" w:rsidRPr="00D2530A" w:rsidRDefault="00ED5163" w:rsidP="0014432F">
            <w:pPr>
              <w:adjustRightInd w:val="0"/>
              <w:ind w:left="315"/>
              <w:contextualSpacing/>
              <w:jc w:val="both"/>
              <w:rPr>
                <w:color w:val="000000"/>
                <w:sz w:val="22"/>
                <w:szCs w:val="22"/>
              </w:rPr>
            </w:pPr>
          </w:p>
          <w:p w:rsidR="00ED5163" w:rsidRPr="00D2530A" w:rsidRDefault="00ED5163" w:rsidP="0014432F">
            <w:pPr>
              <w:numPr>
                <w:ilvl w:val="0"/>
                <w:numId w:val="10"/>
              </w:numPr>
              <w:suppressAutoHyphens w:val="0"/>
              <w:autoSpaceDE w:val="0"/>
              <w:autoSpaceDN w:val="0"/>
              <w:adjustRightInd w:val="0"/>
              <w:ind w:left="315" w:hanging="283"/>
              <w:contextualSpacing/>
              <w:jc w:val="both"/>
              <w:rPr>
                <w:color w:val="000000"/>
                <w:sz w:val="22"/>
                <w:szCs w:val="22"/>
              </w:rPr>
            </w:pPr>
            <w:r w:rsidRPr="00D2530A">
              <w:rPr>
                <w:color w:val="000000"/>
                <w:sz w:val="22"/>
                <w:szCs w:val="22"/>
              </w:rPr>
              <w:t xml:space="preserve">PAN Number  </w:t>
            </w:r>
          </w:p>
          <w:p w:rsidR="00ED5163" w:rsidRPr="00D2530A" w:rsidRDefault="00ED5163" w:rsidP="0014432F">
            <w:pPr>
              <w:numPr>
                <w:ilvl w:val="0"/>
                <w:numId w:val="10"/>
              </w:numPr>
              <w:suppressAutoHyphens w:val="0"/>
              <w:autoSpaceDE w:val="0"/>
              <w:autoSpaceDN w:val="0"/>
              <w:adjustRightInd w:val="0"/>
              <w:ind w:left="315" w:hanging="283"/>
              <w:contextualSpacing/>
              <w:jc w:val="both"/>
              <w:rPr>
                <w:color w:val="000000"/>
                <w:sz w:val="22"/>
                <w:szCs w:val="22"/>
              </w:rPr>
            </w:pPr>
            <w:r w:rsidRPr="00D2530A">
              <w:rPr>
                <w:color w:val="000000"/>
                <w:sz w:val="22"/>
                <w:szCs w:val="22"/>
              </w:rPr>
              <w:t>GST Registration details/ Certificate</w:t>
            </w:r>
          </w:p>
          <w:p w:rsidR="00ED5163" w:rsidRPr="00D2530A" w:rsidRDefault="00ED5163" w:rsidP="0014432F">
            <w:pPr>
              <w:snapToGrid w:val="0"/>
              <w:ind w:left="360"/>
              <w:rPr>
                <w:sz w:val="22"/>
                <w:szCs w:val="22"/>
              </w:rPr>
            </w:pPr>
            <w:r w:rsidRPr="00D2530A">
              <w:rPr>
                <w:sz w:val="22"/>
                <w:szCs w:val="22"/>
              </w:rPr>
              <w:t>On SRM platform</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rPr>
                <w:sz w:val="22"/>
                <w:szCs w:val="22"/>
              </w:rPr>
            </w:pPr>
          </w:p>
        </w:tc>
      </w:tr>
      <w:tr w:rsidR="00ED5163" w:rsidRPr="00D2530A" w:rsidTr="00ED5163">
        <w:trPr>
          <w:tblHeader/>
        </w:trPr>
        <w:tc>
          <w:tcPr>
            <w:tcW w:w="821" w:type="dxa"/>
            <w:tcBorders>
              <w:top w:val="single" w:sz="4" w:space="0" w:color="000000"/>
              <w:left w:val="single" w:sz="4" w:space="0" w:color="000000"/>
              <w:bottom w:val="single" w:sz="4" w:space="0" w:color="000000"/>
            </w:tcBorders>
          </w:tcPr>
          <w:p w:rsidR="00ED5163" w:rsidRPr="00CE64F3" w:rsidRDefault="00ED5163" w:rsidP="00ED5163">
            <w:pPr>
              <w:ind w:left="360"/>
            </w:pPr>
            <w:r w:rsidRPr="00CE64F3">
              <w:t>1</w:t>
            </w:r>
            <w:r>
              <w:t>3</w:t>
            </w:r>
          </w:p>
        </w:tc>
        <w:tc>
          <w:tcPr>
            <w:tcW w:w="3697" w:type="dxa"/>
            <w:tcBorders>
              <w:top w:val="single" w:sz="4" w:space="0" w:color="000000"/>
              <w:left w:val="single" w:sz="4" w:space="0" w:color="000000"/>
              <w:bottom w:val="single" w:sz="4" w:space="0" w:color="000000"/>
            </w:tcBorders>
          </w:tcPr>
          <w:p w:rsidR="00ED5163" w:rsidRPr="00CE64F3" w:rsidRDefault="00ED5163" w:rsidP="00253640">
            <w:pPr>
              <w:pStyle w:val="ListParagraph"/>
              <w:suppressAutoHyphens w:val="0"/>
              <w:ind w:left="63"/>
              <w:contextualSpacing/>
              <w:rPr>
                <w:shd w:val="clear" w:color="auto" w:fill="FFFFFF"/>
              </w:rPr>
            </w:pPr>
            <w:r w:rsidRPr="00CE64F3">
              <w:rPr>
                <w:lang w:val="en-IN"/>
              </w:rPr>
              <w:t xml:space="preserve">Bidders should indicate </w:t>
            </w:r>
            <w:r w:rsidRPr="00CE64F3">
              <w:rPr>
                <w:b/>
                <w:lang w:val="en-IN"/>
              </w:rPr>
              <w:t>country of origin</w:t>
            </w:r>
            <w:r w:rsidRPr="00CE64F3">
              <w:rPr>
                <w:lang w:val="en-IN"/>
              </w:rPr>
              <w:t xml:space="preserve"> of all quoted items and submit the same as part of technical bid</w:t>
            </w:r>
          </w:p>
        </w:tc>
        <w:tc>
          <w:tcPr>
            <w:tcW w:w="2970" w:type="dxa"/>
            <w:tcBorders>
              <w:top w:val="single" w:sz="4" w:space="0" w:color="000000"/>
              <w:left w:val="single" w:sz="4" w:space="0" w:color="000000"/>
              <w:bottom w:val="single" w:sz="4" w:space="0" w:color="000000"/>
              <w:right w:val="single" w:sz="4" w:space="0" w:color="000000"/>
            </w:tcBorders>
          </w:tcPr>
          <w:p w:rsidR="00ED5163" w:rsidRPr="00CE64F3" w:rsidRDefault="00ED5163" w:rsidP="009D2939">
            <w:pPr>
              <w:snapToGrid w:val="0"/>
              <w:ind w:left="63"/>
            </w:pPr>
            <w:r w:rsidRPr="00CE64F3">
              <w:t xml:space="preserve">Bidders should upload a Letter from OEM regarding </w:t>
            </w:r>
            <w:r w:rsidRPr="00CE64F3">
              <w:rPr>
                <w:b/>
                <w:lang w:val="en-IN"/>
              </w:rPr>
              <w:t>country of origin.</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rPr>
                <w:sz w:val="22"/>
                <w:szCs w:val="22"/>
              </w:rPr>
            </w:pPr>
          </w:p>
        </w:tc>
      </w:tr>
      <w:tr w:rsidR="00ED5163" w:rsidRPr="00D2530A" w:rsidTr="00ED5163">
        <w:trPr>
          <w:tblHeader/>
        </w:trPr>
        <w:tc>
          <w:tcPr>
            <w:tcW w:w="821" w:type="dxa"/>
            <w:tcBorders>
              <w:top w:val="single" w:sz="4" w:space="0" w:color="000000"/>
              <w:left w:val="single" w:sz="4" w:space="0" w:color="000000"/>
              <w:bottom w:val="single" w:sz="4" w:space="0" w:color="000000"/>
            </w:tcBorders>
          </w:tcPr>
          <w:p w:rsidR="00ED5163" w:rsidRPr="00CE64F3" w:rsidRDefault="00ED5163" w:rsidP="00ED5163">
            <w:pPr>
              <w:ind w:left="360"/>
              <w:rPr>
                <w:sz w:val="22"/>
                <w:szCs w:val="22"/>
              </w:rPr>
            </w:pPr>
            <w:r w:rsidRPr="00CE64F3">
              <w:t>1</w:t>
            </w:r>
            <w:r>
              <w:t>4</w:t>
            </w:r>
          </w:p>
        </w:tc>
        <w:tc>
          <w:tcPr>
            <w:tcW w:w="3697" w:type="dxa"/>
            <w:tcBorders>
              <w:top w:val="single" w:sz="4" w:space="0" w:color="000000"/>
              <w:left w:val="single" w:sz="4" w:space="0" w:color="000000"/>
              <w:bottom w:val="single" w:sz="4" w:space="0" w:color="000000"/>
            </w:tcBorders>
          </w:tcPr>
          <w:p w:rsidR="00ED5163" w:rsidRPr="00CE64F3" w:rsidRDefault="00ED5163" w:rsidP="005F0A09">
            <w:pPr>
              <w:pStyle w:val="ListParagraph"/>
              <w:suppressAutoHyphens w:val="0"/>
              <w:ind w:left="63"/>
              <w:contextualSpacing/>
            </w:pPr>
            <w:r w:rsidRPr="00CE64F3">
              <w:rPr>
                <w:shd w:val="clear" w:color="auto" w:fill="FFFFFF"/>
              </w:rPr>
              <w:t>Bidder has to upload compliance sheet as part of the technical bid.</w:t>
            </w:r>
          </w:p>
        </w:tc>
        <w:tc>
          <w:tcPr>
            <w:tcW w:w="2970" w:type="dxa"/>
            <w:tcBorders>
              <w:top w:val="single" w:sz="4" w:space="0" w:color="000000"/>
              <w:left w:val="single" w:sz="4" w:space="0" w:color="000000"/>
              <w:bottom w:val="single" w:sz="4" w:space="0" w:color="000000"/>
              <w:right w:val="single" w:sz="4" w:space="0" w:color="000000"/>
            </w:tcBorders>
          </w:tcPr>
          <w:p w:rsidR="00ED5163" w:rsidRPr="00CE64F3" w:rsidRDefault="00ED5163" w:rsidP="005F0A09">
            <w:pPr>
              <w:snapToGrid w:val="0"/>
              <w:ind w:left="63"/>
            </w:pPr>
            <w:r w:rsidRPr="00CE64F3">
              <w:t xml:space="preserve">Please upload </w:t>
            </w:r>
            <w:r w:rsidRPr="00CE64F3">
              <w:rPr>
                <w:b/>
              </w:rPr>
              <w:t>Annexure – H</w:t>
            </w:r>
          </w:p>
        </w:tc>
        <w:tc>
          <w:tcPr>
            <w:tcW w:w="1440" w:type="dxa"/>
            <w:tcBorders>
              <w:top w:val="single" w:sz="4" w:space="0" w:color="000000"/>
              <w:left w:val="single" w:sz="4" w:space="0" w:color="000000"/>
              <w:bottom w:val="single" w:sz="4" w:space="0" w:color="000000"/>
              <w:right w:val="single" w:sz="4" w:space="0" w:color="000000"/>
            </w:tcBorders>
          </w:tcPr>
          <w:p w:rsidR="00ED5163" w:rsidRPr="00D2530A" w:rsidRDefault="00ED5163" w:rsidP="0014432F">
            <w:pPr>
              <w:snapToGrid w:val="0"/>
              <w:rPr>
                <w:sz w:val="22"/>
                <w:szCs w:val="22"/>
              </w:rPr>
            </w:pPr>
          </w:p>
        </w:tc>
      </w:tr>
    </w:tbl>
    <w:p w:rsidR="00D2530A" w:rsidRDefault="00D2530A" w:rsidP="00B918CD">
      <w:pPr>
        <w:widowControl w:val="0"/>
        <w:autoSpaceDE w:val="0"/>
        <w:autoSpaceDN w:val="0"/>
        <w:adjustRightInd w:val="0"/>
        <w:spacing w:before="47" w:line="276" w:lineRule="exact"/>
        <w:ind w:left="1800"/>
        <w:jc w:val="right"/>
        <w:rPr>
          <w:b/>
          <w:color w:val="000000"/>
        </w:rPr>
      </w:pPr>
    </w:p>
    <w:p w:rsidR="00D2530A" w:rsidRPr="00626F1D" w:rsidRDefault="00D2530A" w:rsidP="00B918CD">
      <w:pPr>
        <w:widowControl w:val="0"/>
        <w:autoSpaceDE w:val="0"/>
        <w:autoSpaceDN w:val="0"/>
        <w:adjustRightInd w:val="0"/>
        <w:spacing w:before="47" w:line="276" w:lineRule="exact"/>
        <w:ind w:left="1800"/>
        <w:jc w:val="right"/>
        <w:rPr>
          <w:b/>
          <w:color w:val="000000"/>
        </w:rPr>
      </w:pPr>
    </w:p>
    <w:p w:rsidR="003A343D" w:rsidRPr="00626F1D" w:rsidRDefault="003A343D" w:rsidP="00B918CD">
      <w:pPr>
        <w:widowControl w:val="0"/>
        <w:autoSpaceDE w:val="0"/>
        <w:autoSpaceDN w:val="0"/>
        <w:adjustRightInd w:val="0"/>
        <w:spacing w:before="47" w:line="276" w:lineRule="exact"/>
        <w:ind w:left="1800"/>
        <w:jc w:val="right"/>
        <w:rPr>
          <w:b/>
          <w:color w:val="000000"/>
        </w:rPr>
      </w:pPr>
    </w:p>
    <w:p w:rsidR="00740A16" w:rsidRDefault="00740A16">
      <w:pPr>
        <w:suppressAutoHyphens w:val="0"/>
        <w:rPr>
          <w:b/>
          <w:color w:val="000000"/>
        </w:rPr>
      </w:pPr>
      <w:r>
        <w:rPr>
          <w:b/>
          <w:color w:val="000000"/>
        </w:rPr>
        <w:br w:type="page"/>
      </w:r>
    </w:p>
    <w:p w:rsidR="00B918CD" w:rsidRPr="00100A00" w:rsidRDefault="00B918CD" w:rsidP="00100A00">
      <w:pPr>
        <w:jc w:val="right"/>
        <w:rPr>
          <w:b/>
        </w:rPr>
      </w:pPr>
      <w:r w:rsidRPr="00100A00">
        <w:rPr>
          <w:b/>
        </w:rPr>
        <w:lastRenderedPageBreak/>
        <w:t xml:space="preserve">Annexure </w:t>
      </w:r>
      <w:r w:rsidR="004434CF" w:rsidRPr="00100A00">
        <w:rPr>
          <w:b/>
        </w:rPr>
        <w:t xml:space="preserve">- </w:t>
      </w:r>
      <w:r w:rsidR="00646FC1" w:rsidRPr="00100A00">
        <w:rPr>
          <w:b/>
        </w:rPr>
        <w:t>I</w:t>
      </w:r>
    </w:p>
    <w:p w:rsidR="00B918CD" w:rsidRPr="00626F1D" w:rsidRDefault="00B918CD" w:rsidP="00B918CD">
      <w:pPr>
        <w:contextualSpacing/>
        <w:jc w:val="both"/>
        <w:rPr>
          <w:color w:val="000000"/>
        </w:rPr>
      </w:pPr>
    </w:p>
    <w:p w:rsidR="00B918CD" w:rsidRPr="00626F1D" w:rsidRDefault="00B918CD" w:rsidP="00B918CD">
      <w:pPr>
        <w:ind w:left="1440"/>
        <w:jc w:val="center"/>
        <w:rPr>
          <w:b/>
          <w:sz w:val="22"/>
          <w:szCs w:val="22"/>
          <w:u w:val="single"/>
        </w:rPr>
      </w:pPr>
      <w:r w:rsidRPr="00626F1D">
        <w:rPr>
          <w:b/>
          <w:bCs/>
          <w:sz w:val="22"/>
          <w:szCs w:val="22"/>
          <w:u w:val="single"/>
        </w:rPr>
        <w:t xml:space="preserve">FORMAT OF </w:t>
      </w:r>
      <w:r w:rsidRPr="00626F1D">
        <w:rPr>
          <w:b/>
          <w:sz w:val="22"/>
          <w:szCs w:val="22"/>
          <w:u w:val="single"/>
        </w:rPr>
        <w:t>PERFORMANCE BANK GUARNATEE</w:t>
      </w:r>
    </w:p>
    <w:p w:rsidR="00B918CD" w:rsidRPr="00626F1D" w:rsidRDefault="00B918CD" w:rsidP="00B918CD">
      <w:pPr>
        <w:rPr>
          <w:sz w:val="22"/>
          <w:szCs w:val="22"/>
        </w:rPr>
      </w:pPr>
    </w:p>
    <w:p w:rsidR="00B918CD" w:rsidRPr="00626F1D" w:rsidRDefault="00B918CD" w:rsidP="00B918CD">
      <w:pPr>
        <w:ind w:left="1170" w:right="929"/>
        <w:rPr>
          <w:sz w:val="22"/>
          <w:szCs w:val="22"/>
        </w:rPr>
      </w:pPr>
      <w:r w:rsidRPr="00626F1D">
        <w:rPr>
          <w:sz w:val="22"/>
          <w:szCs w:val="22"/>
        </w:rPr>
        <w:t>Bank Guarantee No……………</w:t>
      </w:r>
    </w:p>
    <w:p w:rsidR="00B918CD" w:rsidRPr="00626F1D" w:rsidRDefault="00B918CD" w:rsidP="00B918CD">
      <w:pPr>
        <w:ind w:left="1170" w:right="929"/>
        <w:jc w:val="both"/>
        <w:rPr>
          <w:sz w:val="22"/>
          <w:szCs w:val="22"/>
        </w:rPr>
      </w:pPr>
      <w:r w:rsidRPr="00626F1D">
        <w:rPr>
          <w:sz w:val="22"/>
          <w:szCs w:val="22"/>
        </w:rPr>
        <w:t>Dated …………………………….</w:t>
      </w:r>
    </w:p>
    <w:p w:rsidR="00B918CD" w:rsidRPr="00626F1D" w:rsidRDefault="00B918CD" w:rsidP="00B918CD">
      <w:pPr>
        <w:ind w:left="1170" w:right="929"/>
        <w:jc w:val="both"/>
        <w:rPr>
          <w:sz w:val="22"/>
          <w:szCs w:val="22"/>
        </w:rPr>
      </w:pPr>
      <w:r w:rsidRPr="00626F1D">
        <w:rPr>
          <w:sz w:val="22"/>
          <w:szCs w:val="22"/>
        </w:rPr>
        <w:t>Amount ………………………….</w:t>
      </w:r>
    </w:p>
    <w:p w:rsidR="00B918CD" w:rsidRPr="00626F1D" w:rsidRDefault="00B918CD" w:rsidP="00B918CD">
      <w:pPr>
        <w:ind w:left="1170" w:right="929"/>
        <w:jc w:val="both"/>
        <w:rPr>
          <w:sz w:val="22"/>
          <w:szCs w:val="22"/>
        </w:rPr>
      </w:pPr>
      <w:r w:rsidRPr="00626F1D">
        <w:rPr>
          <w:sz w:val="22"/>
          <w:szCs w:val="22"/>
        </w:rPr>
        <w:t>Valid upto ……………………….</w:t>
      </w:r>
    </w:p>
    <w:p w:rsidR="00B918CD" w:rsidRPr="00626F1D" w:rsidRDefault="00B918CD" w:rsidP="00B918CD">
      <w:pPr>
        <w:ind w:left="1170" w:right="929"/>
        <w:jc w:val="both"/>
        <w:rPr>
          <w:sz w:val="22"/>
          <w:szCs w:val="22"/>
        </w:rPr>
      </w:pPr>
      <w:r w:rsidRPr="00626F1D">
        <w:rPr>
          <w:sz w:val="22"/>
          <w:szCs w:val="22"/>
        </w:rPr>
        <w:t>Claim upto ………………………</w:t>
      </w:r>
    </w:p>
    <w:p w:rsidR="00B918CD" w:rsidRPr="00626F1D" w:rsidRDefault="00B918CD" w:rsidP="00B918CD">
      <w:pPr>
        <w:ind w:left="1170" w:right="929"/>
        <w:jc w:val="both"/>
        <w:rPr>
          <w:sz w:val="22"/>
          <w:szCs w:val="22"/>
        </w:rPr>
      </w:pPr>
    </w:p>
    <w:p w:rsidR="00B918CD" w:rsidRPr="00626F1D" w:rsidRDefault="00B918CD" w:rsidP="00B918CD">
      <w:pPr>
        <w:ind w:left="1170" w:right="929"/>
        <w:jc w:val="both"/>
        <w:rPr>
          <w:sz w:val="22"/>
          <w:szCs w:val="22"/>
        </w:rPr>
      </w:pPr>
      <w:r w:rsidRPr="00626F1D">
        <w:rPr>
          <w:sz w:val="22"/>
          <w:szCs w:val="22"/>
        </w:rPr>
        <w:t>The General Manager (…)</w:t>
      </w:r>
    </w:p>
    <w:p w:rsidR="00B918CD" w:rsidRPr="00626F1D" w:rsidRDefault="00B918CD" w:rsidP="00B918CD">
      <w:pPr>
        <w:ind w:left="1170" w:right="929"/>
        <w:jc w:val="both"/>
        <w:rPr>
          <w:sz w:val="22"/>
          <w:szCs w:val="22"/>
        </w:rPr>
      </w:pPr>
      <w:r w:rsidRPr="00626F1D">
        <w:rPr>
          <w:sz w:val="22"/>
          <w:szCs w:val="22"/>
        </w:rPr>
        <w:t>BEML Limited</w:t>
      </w:r>
    </w:p>
    <w:p w:rsidR="00B918CD" w:rsidRPr="00626F1D" w:rsidRDefault="00B918CD" w:rsidP="00B918CD">
      <w:pPr>
        <w:ind w:left="1170" w:right="929"/>
        <w:jc w:val="both"/>
        <w:rPr>
          <w:sz w:val="22"/>
          <w:szCs w:val="22"/>
        </w:rPr>
      </w:pPr>
      <w:r w:rsidRPr="00626F1D">
        <w:rPr>
          <w:sz w:val="22"/>
          <w:szCs w:val="22"/>
        </w:rPr>
        <w:t>…………………</w:t>
      </w:r>
    </w:p>
    <w:p w:rsidR="00B918CD" w:rsidRPr="00626F1D" w:rsidRDefault="00B918CD" w:rsidP="00B918CD">
      <w:pPr>
        <w:ind w:left="1170" w:right="929"/>
        <w:jc w:val="both"/>
        <w:rPr>
          <w:sz w:val="22"/>
          <w:szCs w:val="22"/>
        </w:rPr>
      </w:pPr>
      <w:r w:rsidRPr="00626F1D">
        <w:rPr>
          <w:sz w:val="22"/>
          <w:szCs w:val="22"/>
        </w:rPr>
        <w:t>…………………</w:t>
      </w:r>
    </w:p>
    <w:p w:rsidR="00B918CD" w:rsidRPr="00626F1D" w:rsidRDefault="00B918CD" w:rsidP="00B918CD">
      <w:pPr>
        <w:ind w:left="1170" w:right="929"/>
        <w:jc w:val="both"/>
        <w:rPr>
          <w:sz w:val="22"/>
          <w:szCs w:val="22"/>
        </w:rPr>
      </w:pPr>
      <w:r w:rsidRPr="00626F1D">
        <w:rPr>
          <w:sz w:val="22"/>
          <w:szCs w:val="22"/>
        </w:rPr>
        <w:t>…………………</w:t>
      </w:r>
    </w:p>
    <w:p w:rsidR="00B918CD" w:rsidRPr="00626F1D" w:rsidRDefault="00B918CD" w:rsidP="00B918CD">
      <w:pPr>
        <w:ind w:left="1170" w:right="929"/>
        <w:jc w:val="both"/>
        <w:rPr>
          <w:sz w:val="22"/>
          <w:szCs w:val="22"/>
        </w:rPr>
      </w:pPr>
    </w:p>
    <w:p w:rsidR="00B918CD" w:rsidRPr="00626F1D" w:rsidRDefault="00B918CD" w:rsidP="00B918CD">
      <w:pPr>
        <w:ind w:left="1170"/>
        <w:jc w:val="both"/>
        <w:rPr>
          <w:sz w:val="22"/>
          <w:szCs w:val="22"/>
        </w:rPr>
      </w:pPr>
      <w:r w:rsidRPr="00626F1D">
        <w:rPr>
          <w:sz w:val="22"/>
          <w:szCs w:val="22"/>
        </w:rPr>
        <w:t>M/s ………………………….(Name of the Firm) having their office at …………..and its Registered office at …………………………………………….( hereinafter called the Service Provider) has entered into an agreement No:…………………………….</w:t>
      </w:r>
      <w:r w:rsidRPr="00626F1D">
        <w:rPr>
          <w:bCs/>
          <w:sz w:val="22"/>
          <w:szCs w:val="22"/>
        </w:rPr>
        <w:t xml:space="preserve"> (hereinafter</w:t>
      </w:r>
      <w:r w:rsidRPr="00626F1D">
        <w:rPr>
          <w:sz w:val="22"/>
          <w:szCs w:val="22"/>
        </w:rPr>
        <w:t xml:space="preserve"> called the said agreement) with M/s BEML Limited, Bangalore (hereinafter called the Company) for under mentioned Contract---------------------------------------------------------------------------------------------------------------------------------------------------------------------------------------------------------------------- on the terms and conditions in the said agreement.</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w:t>
      </w:r>
      <w:r w:rsidR="00EF2673">
        <w:rPr>
          <w:sz w:val="22"/>
          <w:szCs w:val="22"/>
        </w:rPr>
        <w:t xml:space="preserve"> </w:t>
      </w:r>
      <w:r w:rsidRPr="00626F1D">
        <w:rPr>
          <w:sz w:val="22"/>
          <w:szCs w:val="22"/>
        </w:rPr>
        <w:t>damage caused to or would be caused to or suffered by the company by reason of any breach by the said Service Provider of any of the terms or conditions contained in the said agreement.</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(Name of the BANK) having its office at …………………  …………………………………… has agreed at the request of the Service Provider to give the guarantee hereinafter contained.</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00EF2673">
        <w:rPr>
          <w:sz w:val="22"/>
          <w:szCs w:val="22"/>
        </w:rPr>
        <w:t xml:space="preserve"> </w:t>
      </w:r>
      <w:r w:rsidRPr="00626F1D">
        <w:rPr>
          <w:b/>
          <w:sz w:val="22"/>
          <w:szCs w:val="22"/>
        </w:rPr>
        <w:t>xx/xx/</w:t>
      </w:r>
      <w:r w:rsidR="001172F9" w:rsidRPr="00626F1D">
        <w:rPr>
          <w:b/>
          <w:sz w:val="22"/>
          <w:szCs w:val="22"/>
        </w:rPr>
        <w:t>xxxx</w:t>
      </w:r>
      <w:r w:rsidRPr="00626F1D">
        <w:rPr>
          <w:b/>
          <w:sz w:val="22"/>
          <w:szCs w:val="22"/>
        </w:rPr>
        <w:t xml:space="preserve"> (date)</w:t>
      </w:r>
      <w:r w:rsidRPr="00626F1D">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B918CD" w:rsidRPr="00626F1D" w:rsidRDefault="00B918CD" w:rsidP="00B918CD">
      <w:pPr>
        <w:ind w:left="1170"/>
        <w:jc w:val="both"/>
        <w:rPr>
          <w:sz w:val="22"/>
          <w:szCs w:val="22"/>
        </w:rPr>
      </w:pPr>
    </w:p>
    <w:p w:rsidR="004722A7" w:rsidRPr="00626F1D" w:rsidRDefault="004722A7"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We, (Name of the BANK) further agree that the Guarantee herein contained shall remain in full force and effect during the period that would be taken for the performance of the </w:t>
      </w:r>
      <w:r w:rsidRPr="00626F1D">
        <w:rPr>
          <w:sz w:val="22"/>
          <w:szCs w:val="22"/>
        </w:rPr>
        <w:lastRenderedPageBreak/>
        <w:t>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Unless a demand or claim under this Guarantee is made on us in writing on or before </w:t>
      </w:r>
      <w:r w:rsidRPr="00626F1D">
        <w:rPr>
          <w:b/>
          <w:sz w:val="22"/>
          <w:szCs w:val="22"/>
        </w:rPr>
        <w:t>xx/xx/xxxx (date)</w:t>
      </w:r>
      <w:r w:rsidRPr="00626F1D">
        <w:rPr>
          <w:sz w:val="22"/>
          <w:szCs w:val="22"/>
        </w:rPr>
        <w:t xml:space="preserve"> or the extended period if any, we shall be discharged from all liability under this Guarantee thereafter.</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We, (Name of the BANK) lastly undertake not to revoke this Guarantee during its currency except with the previous consent of the company in writing.</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This Guarantee is effective from </w:t>
      </w:r>
      <w:r w:rsidRPr="00626F1D">
        <w:rPr>
          <w:b/>
          <w:sz w:val="22"/>
          <w:szCs w:val="22"/>
        </w:rPr>
        <w:t>xx/xx/xxxx (date)</w:t>
      </w:r>
      <w:r w:rsidR="00C77E96" w:rsidRPr="00626F1D">
        <w:rPr>
          <w:b/>
          <w:sz w:val="22"/>
          <w:szCs w:val="22"/>
        </w:rPr>
        <w:t xml:space="preserve"> </w:t>
      </w:r>
      <w:r w:rsidRPr="00626F1D">
        <w:rPr>
          <w:b/>
          <w:sz w:val="22"/>
          <w:szCs w:val="22"/>
        </w:rPr>
        <w:t>to  xx/xx/xxxx (date)</w:t>
      </w:r>
      <w:r w:rsidRPr="00626F1D">
        <w:rPr>
          <w:sz w:val="22"/>
          <w:szCs w:val="22"/>
        </w:rPr>
        <w:t xml:space="preserve"> or the extended period if any, including the claim period of 6 (six) months and the same shall be extended at the instance of the Company.</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 xml:space="preserve">This Guarantee will remain valid for a period of </w:t>
      </w:r>
      <w:r w:rsidR="00C77E96" w:rsidRPr="00626F1D">
        <w:rPr>
          <w:sz w:val="22"/>
          <w:szCs w:val="22"/>
        </w:rPr>
        <w:t>4</w:t>
      </w:r>
      <w:r w:rsidR="00244A3A">
        <w:rPr>
          <w:sz w:val="22"/>
          <w:szCs w:val="22"/>
        </w:rPr>
        <w:t>2</w:t>
      </w:r>
      <w:r w:rsidRPr="00626F1D">
        <w:rPr>
          <w:sz w:val="22"/>
          <w:szCs w:val="22"/>
        </w:rPr>
        <w:t xml:space="preserve"> months from </w:t>
      </w:r>
      <w:r w:rsidRPr="00626F1D">
        <w:rPr>
          <w:b/>
          <w:sz w:val="22"/>
          <w:szCs w:val="22"/>
        </w:rPr>
        <w:t>xx/xx/xxxx (date)to  xx/xx/xxxx (date)</w:t>
      </w:r>
      <w:r w:rsidRPr="00626F1D">
        <w:rPr>
          <w:sz w:val="22"/>
          <w:szCs w:val="22"/>
        </w:rPr>
        <w:t xml:space="preserve">  or any extended time and any claim under this Guarantee must be preferred on the Bank in writing within 6 (six) months from the date of expiry i.e. on or before </w:t>
      </w:r>
      <w:r w:rsidRPr="00626F1D">
        <w:rPr>
          <w:b/>
          <w:sz w:val="22"/>
          <w:szCs w:val="22"/>
        </w:rPr>
        <w:t>xx/xx/xxxx (date)</w:t>
      </w:r>
      <w:r w:rsidRPr="00626F1D">
        <w:rPr>
          <w:sz w:val="22"/>
          <w:szCs w:val="22"/>
        </w:rPr>
        <w:t xml:space="preserve">  or the extended period.</w:t>
      </w: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Notwithstanding any thing contained herein above our liability under this Guarantee is limited to Rs……… (Rupees…….. only) in aggregate and it shall remain in full force upto</w:t>
      </w:r>
      <w:r w:rsidRPr="00626F1D">
        <w:rPr>
          <w:b/>
          <w:sz w:val="22"/>
          <w:szCs w:val="22"/>
        </w:rPr>
        <w:t>xx/xx/xxxx (date)</w:t>
      </w:r>
      <w:r w:rsidRPr="00626F1D">
        <w:rPr>
          <w:sz w:val="22"/>
          <w:szCs w:val="22"/>
        </w:rPr>
        <w:t xml:space="preserve">  unless extended. Any claim under this Guarantee must be received by us on or before </w:t>
      </w:r>
      <w:r w:rsidRPr="00626F1D">
        <w:rPr>
          <w:b/>
          <w:sz w:val="22"/>
          <w:szCs w:val="22"/>
        </w:rPr>
        <w:t>xx/xx/xxxx (date)</w:t>
      </w:r>
      <w:r w:rsidRPr="00626F1D">
        <w:rPr>
          <w:sz w:val="22"/>
          <w:szCs w:val="22"/>
        </w:rPr>
        <w:t xml:space="preserve">  or the extended period and if no such claim is received by us within </w:t>
      </w:r>
      <w:r w:rsidRPr="00626F1D">
        <w:rPr>
          <w:b/>
          <w:sz w:val="22"/>
          <w:szCs w:val="22"/>
        </w:rPr>
        <w:t>xx/xx/xxxx (date)</w:t>
      </w:r>
      <w:r w:rsidRPr="00626F1D">
        <w:rPr>
          <w:sz w:val="22"/>
          <w:szCs w:val="22"/>
        </w:rPr>
        <w:t xml:space="preserve">  or the extended period. Company’s right under this Guarantee will cease and we shall be relieved and discharged from all liabilities under this Guarantee thereafter.</w:t>
      </w:r>
    </w:p>
    <w:p w:rsidR="00B918CD" w:rsidRPr="00626F1D" w:rsidRDefault="00B918CD" w:rsidP="00B918CD">
      <w:pPr>
        <w:ind w:left="1170"/>
        <w:jc w:val="both"/>
        <w:rPr>
          <w:strike/>
          <w:sz w:val="22"/>
          <w:szCs w:val="22"/>
        </w:rPr>
      </w:pPr>
    </w:p>
    <w:p w:rsidR="00B918CD" w:rsidRPr="00626F1D" w:rsidRDefault="00B918CD" w:rsidP="00B918CD">
      <w:pPr>
        <w:ind w:left="1170"/>
        <w:jc w:val="both"/>
        <w:rPr>
          <w:sz w:val="22"/>
          <w:szCs w:val="22"/>
        </w:rPr>
      </w:pPr>
    </w:p>
    <w:p w:rsidR="00B918CD" w:rsidRPr="00626F1D" w:rsidRDefault="00B918CD" w:rsidP="00B918CD">
      <w:pPr>
        <w:ind w:left="1170"/>
        <w:jc w:val="both"/>
        <w:rPr>
          <w:sz w:val="22"/>
          <w:szCs w:val="22"/>
        </w:rPr>
      </w:pPr>
      <w:r w:rsidRPr="00626F1D">
        <w:rPr>
          <w:sz w:val="22"/>
          <w:szCs w:val="22"/>
        </w:rPr>
        <w:t>Date :</w:t>
      </w:r>
    </w:p>
    <w:p w:rsidR="00B918CD" w:rsidRPr="00626F1D" w:rsidRDefault="00B918CD" w:rsidP="00B918CD">
      <w:pPr>
        <w:ind w:left="1170"/>
        <w:jc w:val="both"/>
        <w:rPr>
          <w:sz w:val="22"/>
          <w:szCs w:val="22"/>
        </w:rPr>
      </w:pPr>
    </w:p>
    <w:p w:rsidR="00B918CD" w:rsidRDefault="00B918CD" w:rsidP="00DE0F29">
      <w:pPr>
        <w:ind w:left="1170"/>
        <w:jc w:val="both"/>
      </w:pPr>
      <w:r w:rsidRPr="00626F1D">
        <w:rPr>
          <w:sz w:val="22"/>
          <w:szCs w:val="22"/>
        </w:rPr>
        <w:t>Place :</w:t>
      </w:r>
    </w:p>
    <w:p w:rsidR="00B918CD" w:rsidRDefault="00B918CD" w:rsidP="00057428">
      <w:pPr>
        <w:tabs>
          <w:tab w:val="left" w:pos="7260"/>
        </w:tabs>
      </w:pPr>
    </w:p>
    <w:p w:rsidR="00234055" w:rsidRDefault="00234055" w:rsidP="00057428">
      <w:pPr>
        <w:tabs>
          <w:tab w:val="left" w:pos="7260"/>
        </w:tabs>
      </w:pPr>
    </w:p>
    <w:p w:rsidR="00D2530A" w:rsidRDefault="00D2530A" w:rsidP="00057428">
      <w:pPr>
        <w:tabs>
          <w:tab w:val="left" w:pos="7260"/>
        </w:tabs>
      </w:pPr>
    </w:p>
    <w:p w:rsidR="00234055" w:rsidRDefault="00234055" w:rsidP="00057428">
      <w:pPr>
        <w:tabs>
          <w:tab w:val="left" w:pos="7260"/>
        </w:tabs>
      </w:pPr>
    </w:p>
    <w:p w:rsidR="008836A7" w:rsidRDefault="008836A7" w:rsidP="00057428">
      <w:pPr>
        <w:tabs>
          <w:tab w:val="left" w:pos="7260"/>
        </w:tabs>
      </w:pPr>
    </w:p>
    <w:p w:rsidR="008836A7" w:rsidRDefault="008836A7" w:rsidP="00057428">
      <w:pPr>
        <w:tabs>
          <w:tab w:val="left" w:pos="7260"/>
        </w:tabs>
      </w:pPr>
    </w:p>
    <w:p w:rsidR="008836A7" w:rsidRDefault="008836A7" w:rsidP="00057428">
      <w:pPr>
        <w:tabs>
          <w:tab w:val="left" w:pos="7260"/>
        </w:tabs>
      </w:pPr>
    </w:p>
    <w:p w:rsidR="008836A7" w:rsidRDefault="008836A7" w:rsidP="00057428">
      <w:pPr>
        <w:tabs>
          <w:tab w:val="left" w:pos="7260"/>
        </w:tabs>
      </w:pPr>
    </w:p>
    <w:p w:rsidR="007A3CAD" w:rsidRDefault="007A3CAD" w:rsidP="00100A00">
      <w:pPr>
        <w:jc w:val="right"/>
        <w:rPr>
          <w:b/>
        </w:rPr>
      </w:pPr>
    </w:p>
    <w:p w:rsidR="007A3CAD" w:rsidRDefault="007A3CAD" w:rsidP="00100A00">
      <w:pPr>
        <w:jc w:val="right"/>
        <w:rPr>
          <w:b/>
        </w:rPr>
      </w:pPr>
    </w:p>
    <w:p w:rsidR="00234055" w:rsidRPr="00100A00" w:rsidRDefault="00234055" w:rsidP="00100A00">
      <w:pPr>
        <w:jc w:val="right"/>
        <w:rPr>
          <w:b/>
        </w:rPr>
      </w:pPr>
      <w:r w:rsidRPr="00100A00">
        <w:rPr>
          <w:b/>
        </w:rPr>
        <w:t xml:space="preserve">Annexure - </w:t>
      </w:r>
      <w:r w:rsidR="00646FC1" w:rsidRPr="00100A00">
        <w:rPr>
          <w:b/>
        </w:rPr>
        <w:t>J</w:t>
      </w:r>
    </w:p>
    <w:p w:rsidR="00A66C33" w:rsidRDefault="00A66C33" w:rsidP="00A66C33">
      <w:pPr>
        <w:pStyle w:val="Title"/>
        <w:rPr>
          <w:sz w:val="24"/>
        </w:rPr>
      </w:pPr>
    </w:p>
    <w:p w:rsidR="00A66C33" w:rsidRPr="00A66C33" w:rsidRDefault="00A66C33" w:rsidP="00A66C33">
      <w:pPr>
        <w:pStyle w:val="Title"/>
        <w:rPr>
          <w:sz w:val="24"/>
        </w:rPr>
      </w:pPr>
      <w:r w:rsidRPr="00A66C33">
        <w:rPr>
          <w:sz w:val="24"/>
        </w:rPr>
        <w:t>CONFIDENTIALITY AGREEMENT</w:t>
      </w: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rPr>
          <w:b/>
          <w:bCs/>
        </w:rPr>
      </w:pPr>
      <w:r w:rsidRPr="00A66C33">
        <w:t xml:space="preserve">This CONFIDENTIALITY AGREEMENT (the “Agreement”) is made and entered into on this _____ day of April 2017 (the “Effective Date”), by and between </w:t>
      </w:r>
      <w:r w:rsidRPr="00A66C33">
        <w:rPr>
          <w:b/>
        </w:rPr>
        <w:t xml:space="preserve">_________________ </w:t>
      </w:r>
      <w:r w:rsidRPr="00A66C33">
        <w:t xml:space="preserve">and incorporated under The Companies Act, 1956, having its registered office at </w:t>
      </w:r>
      <w:r w:rsidRPr="00A66C33">
        <w:rPr>
          <w:b/>
        </w:rPr>
        <w:t>____________________________</w:t>
      </w:r>
      <w:r w:rsidRPr="00A66C33">
        <w:t xml:space="preserve"> (hereinafter referred to as  “</w:t>
      </w:r>
      <w:r w:rsidRPr="00A66C33">
        <w:rPr>
          <w:b/>
        </w:rPr>
        <w:t>________</w:t>
      </w:r>
      <w:r w:rsidRPr="00A66C33">
        <w:t xml:space="preserve">”, which expression shall, unless it be repugnant or contrary to the context or meaning thereof, mean and include its, successors and permitted assigns) of the ONE PART </w:t>
      </w:r>
      <w:r w:rsidRPr="00A66C33">
        <w:rPr>
          <w:u w:val="single"/>
        </w:rPr>
        <w:t>AND</w:t>
      </w:r>
      <w:r w:rsidRPr="00A66C33">
        <w:t xml:space="preserve"> </w:t>
      </w:r>
      <w:r w:rsidRPr="00A66C33">
        <w:rPr>
          <w:b/>
          <w:bCs/>
        </w:rPr>
        <w:t>BEML LIMITED</w:t>
      </w:r>
      <w:r w:rsidRPr="00A66C33">
        <w:t>, Central</w:t>
      </w:r>
      <w:r w:rsidRPr="00A66C33" w:rsidDel="00B12846">
        <w:t xml:space="preserve"> </w:t>
      </w:r>
      <w:r w:rsidRPr="00A66C33">
        <w:t xml:space="preserve">Public Sector Undertaking, under the administrative control of Ministry of Defence, Department of Defence Production, Government of India  and a Company  incorporated  under the Companies Act, 1956, having  its Corporate  Office at </w:t>
      </w:r>
      <w:r w:rsidRPr="00A66C33">
        <w:rPr>
          <w:b/>
        </w:rPr>
        <w:t>‘BEML SOUDHA’, 23/1, 4</w:t>
      </w:r>
      <w:r w:rsidRPr="00A66C33">
        <w:rPr>
          <w:b/>
          <w:vertAlign w:val="superscript"/>
        </w:rPr>
        <w:t>th</w:t>
      </w:r>
      <w:r w:rsidRPr="00A66C33">
        <w:rPr>
          <w:b/>
        </w:rPr>
        <w:t xml:space="preserve"> MAIN, SAMPANGI RAMA NAGAR, BENGALURU 560027, KARNATAKA</w:t>
      </w:r>
      <w:r w:rsidRPr="00A66C33">
        <w:t xml:space="preserve"> (hereinafter referred to as “</w:t>
      </w:r>
      <w:r w:rsidRPr="00A66C33">
        <w:rPr>
          <w:b/>
          <w:bCs/>
        </w:rPr>
        <w:t>BEML</w:t>
      </w:r>
      <w:r w:rsidRPr="00A66C33">
        <w:t>” which expression shall, unless it be repugnant to the context or meaning thereof, mean and include its successors and permitted assigns), of the OTHER PART:</w:t>
      </w:r>
    </w:p>
    <w:p w:rsidR="00A66C33" w:rsidRPr="00A66C33" w:rsidRDefault="00A66C33" w:rsidP="00A66C33">
      <w:pPr>
        <w:jc w:val="both"/>
      </w:pPr>
    </w:p>
    <w:p w:rsidR="00A66C33" w:rsidRPr="00A66C33" w:rsidRDefault="00A66C33" w:rsidP="00A66C33">
      <w:pPr>
        <w:pStyle w:val="BodyText3"/>
      </w:pPr>
      <w:r w:rsidRPr="00A66C33">
        <w:t>_______ and BEML shall hereinafter jointly be referred to as “Parties” and individually as “Party”.</w:t>
      </w:r>
    </w:p>
    <w:p w:rsidR="00A66C33" w:rsidRPr="00A66C33" w:rsidRDefault="00A66C33" w:rsidP="00A66C33">
      <w:pPr>
        <w:jc w:val="both"/>
      </w:pPr>
    </w:p>
    <w:p w:rsidR="00A66C33" w:rsidRPr="00A66C33" w:rsidRDefault="00A66C33" w:rsidP="00A66C33">
      <w:pPr>
        <w:jc w:val="both"/>
      </w:pPr>
      <w:r w:rsidRPr="00A66C33">
        <w:t>WHEREAS:</w:t>
      </w:r>
    </w:p>
    <w:p w:rsidR="00A66C33" w:rsidRPr="00A66C33" w:rsidRDefault="00A66C33" w:rsidP="00A66C33">
      <w:pPr>
        <w:jc w:val="both"/>
      </w:pPr>
    </w:p>
    <w:p w:rsidR="00A66C33" w:rsidRPr="00A66C33" w:rsidRDefault="00A66C33" w:rsidP="00A66C33">
      <w:pPr>
        <w:jc w:val="both"/>
      </w:pPr>
      <w:r w:rsidRPr="00A66C33">
        <w:t xml:space="preserve">___________ is engaged in the business of ____________________________. </w:t>
      </w:r>
    </w:p>
    <w:p w:rsidR="00A66C33" w:rsidRPr="00A66C33" w:rsidRDefault="00A66C33" w:rsidP="00A66C33"/>
    <w:p w:rsidR="00A66C33" w:rsidRPr="00A66C33" w:rsidRDefault="00A66C33" w:rsidP="00A66C33">
      <w:pPr>
        <w:jc w:val="both"/>
      </w:pPr>
      <w:r w:rsidRPr="00A66C33">
        <w:t>BEML is multi-technology heavy engineering Industry engaged in the business of design, development and manufacture of a variety of Earthmoving, Railways, Defence Equipments, Diesel Engines, Hydraulic &amp; Power line aggregates and also providing services in the areas of engineering, design &amp; development and trading, etc.</w:t>
      </w:r>
    </w:p>
    <w:p w:rsidR="00A66C33" w:rsidRPr="00A66C33" w:rsidRDefault="00A66C33" w:rsidP="00A66C33">
      <w:pPr>
        <w:jc w:val="both"/>
        <w:rPr>
          <w:bCs/>
        </w:rPr>
      </w:pPr>
    </w:p>
    <w:p w:rsidR="00A66C33" w:rsidRPr="00A66C33" w:rsidRDefault="00A66C33" w:rsidP="00A66C33">
      <w:pPr>
        <w:jc w:val="both"/>
      </w:pPr>
      <w:r w:rsidRPr="00A66C33">
        <w:rPr>
          <w:bCs/>
        </w:rPr>
        <w:t xml:space="preserve">BEML issued a Purchase Order No. </w:t>
      </w:r>
      <w:r w:rsidRPr="00A66C33">
        <w:rPr>
          <w:b/>
        </w:rPr>
        <w:t xml:space="preserve">______________ </w:t>
      </w:r>
      <w:r w:rsidRPr="00A66C33">
        <w:rPr>
          <w:bCs/>
        </w:rPr>
        <w:t xml:space="preserve">to __________ for _______________________________ </w:t>
      </w:r>
      <w:r w:rsidRPr="00A66C33">
        <w:t>(hereinafter referred to as “</w:t>
      </w:r>
      <w:r w:rsidRPr="00A66C33">
        <w:rPr>
          <w:b/>
        </w:rPr>
        <w:t>the Purpose”.</w:t>
      </w:r>
    </w:p>
    <w:p w:rsidR="00A66C33" w:rsidRPr="00A66C33" w:rsidRDefault="00A66C33" w:rsidP="00A66C33">
      <w:pPr>
        <w:jc w:val="both"/>
      </w:pPr>
    </w:p>
    <w:p w:rsidR="00A66C33" w:rsidRPr="00A66C33" w:rsidRDefault="00A66C33" w:rsidP="00A66C33">
      <w:pPr>
        <w:jc w:val="both"/>
      </w:pPr>
      <w:r w:rsidRPr="00A66C33">
        <w:t>BEML may disclose, transmit and/or exchange certain “confidential information” as described herein to __________ for the purpose and _________ recognises that careful protection and non-disclosure of the Confidential Information is of vital importance and responsibility of __________.</w:t>
      </w:r>
    </w:p>
    <w:p w:rsidR="00A66C33" w:rsidRPr="00A66C33" w:rsidRDefault="00A66C33" w:rsidP="00A66C33">
      <w:pPr>
        <w:jc w:val="both"/>
      </w:pPr>
    </w:p>
    <w:p w:rsidR="00A66C33" w:rsidRPr="00A66C33" w:rsidRDefault="00A66C33" w:rsidP="00A66C33">
      <w:pPr>
        <w:pStyle w:val="TOC3"/>
        <w:rPr>
          <w:smallCaps/>
        </w:rPr>
      </w:pPr>
      <w:r w:rsidRPr="00A66C33">
        <w:rPr>
          <w:smallCaps/>
        </w:rPr>
        <w:t>NOW THIS AGREEMENT WITNESSETH:</w:t>
      </w:r>
    </w:p>
    <w:p w:rsidR="00A66C33" w:rsidRPr="00A66C33" w:rsidRDefault="00A66C33" w:rsidP="00A66C33">
      <w:pPr>
        <w:jc w:val="both"/>
      </w:pPr>
    </w:p>
    <w:p w:rsidR="00A66C33" w:rsidRPr="00A66C33" w:rsidRDefault="00A66C33" w:rsidP="00A66C33">
      <w:pPr>
        <w:ind w:left="360" w:hanging="360"/>
        <w:jc w:val="both"/>
        <w:rPr>
          <w:b/>
        </w:rPr>
      </w:pPr>
      <w:r w:rsidRPr="00A66C33">
        <w:rPr>
          <w:b/>
        </w:rPr>
        <w:t xml:space="preserve">1. </w:t>
      </w:r>
      <w:r w:rsidRPr="00A66C33">
        <w:rPr>
          <w:b/>
        </w:rPr>
        <w:tab/>
      </w:r>
      <w:r w:rsidRPr="00A66C33">
        <w:rPr>
          <w:b/>
          <w:u w:val="single"/>
        </w:rPr>
        <w:t>Interpretation:</w:t>
      </w:r>
    </w:p>
    <w:p w:rsidR="00A66C33" w:rsidRPr="00A66C33" w:rsidRDefault="00A66C33" w:rsidP="00A66C33">
      <w:pPr>
        <w:jc w:val="both"/>
      </w:pPr>
    </w:p>
    <w:p w:rsidR="00A66C33" w:rsidRPr="00A66C33" w:rsidRDefault="00A66C33" w:rsidP="00A66C33">
      <w:pPr>
        <w:jc w:val="both"/>
      </w:pPr>
      <w:r w:rsidRPr="00A66C33">
        <w:t>In this Agreement “</w:t>
      </w:r>
      <w:r w:rsidRPr="00A66C33">
        <w:rPr>
          <w:b/>
        </w:rPr>
        <w:t>Confidential Information</w:t>
      </w:r>
      <w:r w:rsidRPr="00A66C33">
        <w:t xml:space="preserve">” means all or any information or which is or has been disclosed to __________ (the “Recipient Party”) by BEML (the “Disclosing Party”), or come into the knowledge of __________ during the execution of the Purposeincluding but </w:t>
      </w:r>
      <w:r w:rsidRPr="00A66C33">
        <w:lastRenderedPageBreak/>
        <w:t xml:space="preserve">not limited to,  financial, accounting ,past, current and future customer information, proprietary, technical, personnel, marketing, pricing, sales and/or commercial information as well as ideas, concepts, designs and inventions, embedded hardware design, data and information, computer source and object code and computer programming techniques; </w:t>
      </w:r>
      <w:r w:rsidRPr="00A66C33">
        <w:rPr>
          <w:spacing w:val="-3"/>
        </w:rPr>
        <w:t>algorithms, software programs, program schedule, visual demonstrations, photographs, manuscripts, texts, video recordings, formulations, equipment or apparatus, oral discussions</w:t>
      </w:r>
      <w:r w:rsidRPr="00A66C33">
        <w:t xml:space="preserve">  and all record bearing media containing or disclosing such information which shall interalia include letters, notes, briefs, technologies, notings, drawings, materials, and all other information pertains to the Disclosing Party which has come into the possession or knowledge  of the Receiving Party. Confidential Information does not include information which:</w:t>
      </w:r>
    </w:p>
    <w:p w:rsidR="00A66C33" w:rsidRPr="00A66C33" w:rsidRDefault="00A66C33" w:rsidP="00A66C33">
      <w:pPr>
        <w:jc w:val="both"/>
      </w:pPr>
    </w:p>
    <w:p w:rsidR="00A66C33" w:rsidRPr="00A66C33" w:rsidRDefault="00A66C33" w:rsidP="0074455F">
      <w:pPr>
        <w:numPr>
          <w:ilvl w:val="0"/>
          <w:numId w:val="29"/>
        </w:numPr>
        <w:tabs>
          <w:tab w:val="clear" w:pos="1440"/>
        </w:tabs>
        <w:suppressAutoHyphens w:val="0"/>
        <w:ind w:left="360" w:hanging="360"/>
        <w:jc w:val="both"/>
      </w:pPr>
      <w:r w:rsidRPr="00A66C33">
        <w:t>is publicly available at the time of its disclosure; or</w:t>
      </w:r>
    </w:p>
    <w:p w:rsidR="00A66C33" w:rsidRPr="00A66C33" w:rsidRDefault="00A66C33" w:rsidP="0074455F">
      <w:pPr>
        <w:numPr>
          <w:ilvl w:val="0"/>
          <w:numId w:val="29"/>
        </w:numPr>
        <w:tabs>
          <w:tab w:val="clear" w:pos="1440"/>
        </w:tabs>
        <w:suppressAutoHyphens w:val="0"/>
        <w:ind w:left="360" w:hanging="360"/>
        <w:jc w:val="both"/>
      </w:pPr>
      <w:r w:rsidRPr="00A66C33">
        <w:t xml:space="preserve">becomes publicly available following disclosure; or </w:t>
      </w:r>
    </w:p>
    <w:p w:rsidR="00A66C33" w:rsidRPr="00A66C33" w:rsidRDefault="00A66C33" w:rsidP="0074455F">
      <w:pPr>
        <w:numPr>
          <w:ilvl w:val="0"/>
          <w:numId w:val="29"/>
        </w:numPr>
        <w:tabs>
          <w:tab w:val="clear" w:pos="1440"/>
        </w:tabs>
        <w:suppressAutoHyphens w:val="0"/>
        <w:ind w:left="360" w:hanging="360"/>
        <w:jc w:val="both"/>
      </w:pPr>
      <w:r w:rsidRPr="00A66C33">
        <w:t xml:space="preserve">is already known to or was in the possession of Recipient Party prior to disclosure under this Agreement; or </w:t>
      </w:r>
    </w:p>
    <w:p w:rsidR="00A66C33" w:rsidRPr="00A66C33" w:rsidRDefault="00A66C33" w:rsidP="0074455F">
      <w:pPr>
        <w:numPr>
          <w:ilvl w:val="0"/>
          <w:numId w:val="29"/>
        </w:numPr>
        <w:tabs>
          <w:tab w:val="clear" w:pos="1440"/>
        </w:tabs>
        <w:suppressAutoHyphens w:val="0"/>
        <w:ind w:left="360" w:hanging="360"/>
        <w:jc w:val="both"/>
      </w:pPr>
      <w:r w:rsidRPr="00A66C33">
        <w:t xml:space="preserve">is disclosed to the Recipient Party by a third party, which party is not bound by any obligation of confidentiality; or </w:t>
      </w:r>
    </w:p>
    <w:p w:rsidR="00A66C33" w:rsidRPr="00A66C33" w:rsidRDefault="00A66C33" w:rsidP="0074455F">
      <w:pPr>
        <w:numPr>
          <w:ilvl w:val="0"/>
          <w:numId w:val="29"/>
        </w:numPr>
        <w:tabs>
          <w:tab w:val="clear" w:pos="1440"/>
        </w:tabs>
        <w:suppressAutoHyphens w:val="0"/>
        <w:ind w:left="360" w:hanging="360"/>
        <w:jc w:val="both"/>
      </w:pPr>
      <w:r w:rsidRPr="00A66C33">
        <w:t>is or has been independently developed by the Recipient Party without using the Confidential Information;</w:t>
      </w:r>
    </w:p>
    <w:p w:rsidR="00A66C33" w:rsidRPr="00A66C33" w:rsidRDefault="00A66C33" w:rsidP="0074455F">
      <w:pPr>
        <w:numPr>
          <w:ilvl w:val="0"/>
          <w:numId w:val="29"/>
        </w:numPr>
        <w:tabs>
          <w:tab w:val="clear" w:pos="1440"/>
        </w:tabs>
        <w:suppressAutoHyphens w:val="0"/>
        <w:ind w:left="360" w:hanging="360"/>
        <w:jc w:val="both"/>
      </w:pPr>
      <w:r w:rsidRPr="00A66C33">
        <w:t>is disclosed with the prior consent of the Disclosing Party.</w:t>
      </w:r>
    </w:p>
    <w:p w:rsidR="00A66C33" w:rsidRPr="00A66C33" w:rsidRDefault="00A66C33" w:rsidP="00A66C33">
      <w:pPr>
        <w:ind w:left="360" w:hanging="360"/>
        <w:jc w:val="both"/>
      </w:pPr>
    </w:p>
    <w:p w:rsidR="00A66C33" w:rsidRPr="00A66C33" w:rsidRDefault="00A66C33" w:rsidP="00A66C33">
      <w:pPr>
        <w:ind w:left="360" w:hanging="360"/>
        <w:jc w:val="both"/>
        <w:rPr>
          <w:b/>
        </w:rPr>
      </w:pPr>
      <w:r w:rsidRPr="00A66C33">
        <w:rPr>
          <w:b/>
        </w:rPr>
        <w:t xml:space="preserve">2. </w:t>
      </w:r>
      <w:r w:rsidRPr="00A66C33">
        <w:rPr>
          <w:b/>
        </w:rPr>
        <w:tab/>
      </w:r>
      <w:r w:rsidRPr="00A66C33">
        <w:rPr>
          <w:b/>
          <w:u w:val="single"/>
        </w:rPr>
        <w:t>Confidentiality:</w:t>
      </w:r>
    </w:p>
    <w:p w:rsidR="00A66C33" w:rsidRPr="00A66C33" w:rsidRDefault="00A66C33" w:rsidP="00A66C33">
      <w:pPr>
        <w:pStyle w:val="WW-BodyText2"/>
        <w:suppressAutoHyphens w:val="0"/>
        <w:rPr>
          <w:rFonts w:ascii="Times New Roman" w:hAnsi="Times New Roman"/>
          <w:noProof w:val="0"/>
          <w:sz w:val="24"/>
          <w:szCs w:val="24"/>
        </w:rPr>
      </w:pPr>
    </w:p>
    <w:p w:rsidR="00A66C33" w:rsidRPr="00A66C33" w:rsidRDefault="00A66C33" w:rsidP="0074455F">
      <w:pPr>
        <w:pStyle w:val="WW-BodyText2"/>
        <w:numPr>
          <w:ilvl w:val="1"/>
          <w:numId w:val="30"/>
        </w:numPr>
        <w:tabs>
          <w:tab w:val="clear" w:pos="720"/>
        </w:tabs>
        <w:suppressAutoHyphens w:val="0"/>
        <w:ind w:left="0" w:firstLine="0"/>
        <w:rPr>
          <w:rFonts w:ascii="Times New Roman" w:hAnsi="Times New Roman"/>
          <w:noProof w:val="0"/>
          <w:sz w:val="24"/>
          <w:szCs w:val="24"/>
        </w:rPr>
      </w:pPr>
      <w:r w:rsidRPr="00A66C33">
        <w:rPr>
          <w:rFonts w:ascii="Times New Roman" w:hAnsi="Times New Roman"/>
          <w:noProof w:val="0"/>
          <w:sz w:val="24"/>
          <w:szCs w:val="24"/>
        </w:rPr>
        <w:t>The Recipient Party agrees to regard, preserve and keep as secret and confidential all confidential information of the Disclosing Party or its clients or any member of their group howsoever obtained. In maintaining confidentiality hereunder the Recipient Party agrees, accepts, warrants and covenants that it shall not, either on its own account or jointly with or for any other person, firm, company or any other entity, without obtaining the written consent of the disclosing party;</w:t>
      </w:r>
    </w:p>
    <w:p w:rsidR="00A66C33" w:rsidRPr="00A66C33" w:rsidRDefault="00A66C33" w:rsidP="0074455F">
      <w:pPr>
        <w:numPr>
          <w:ilvl w:val="0"/>
          <w:numId w:val="27"/>
        </w:numPr>
        <w:tabs>
          <w:tab w:val="clear" w:pos="1440"/>
        </w:tabs>
        <w:suppressAutoHyphens w:val="0"/>
        <w:ind w:left="360" w:hanging="360"/>
        <w:jc w:val="both"/>
      </w:pPr>
      <w:r w:rsidRPr="00A66C33">
        <w:t xml:space="preserve">disclose, transmit, reproduce or make available any such Confidential Information to any  person firm, company or any other entity other than its directors, partners, advisers, agents or employees, who need to know the  same for the purpose of evaluating, preparing, considering, negotiating, advising in relation to or in furtherance of the purpose aforesaid; or </w:t>
      </w:r>
    </w:p>
    <w:p w:rsidR="00A66C33" w:rsidRPr="00A66C33" w:rsidRDefault="00A66C33" w:rsidP="0074455F">
      <w:pPr>
        <w:numPr>
          <w:ilvl w:val="0"/>
          <w:numId w:val="27"/>
        </w:numPr>
        <w:tabs>
          <w:tab w:val="clear" w:pos="1440"/>
        </w:tabs>
        <w:suppressAutoHyphens w:val="0"/>
        <w:ind w:left="360" w:hanging="360"/>
        <w:jc w:val="both"/>
      </w:pPr>
      <w:r w:rsidRPr="00A66C33">
        <w:t xml:space="preserve">use the Confidential Information for any purpose other than evaluating, preparing, considering, negotiating, advising in relation to or in furtherance of the purpose mentioned aforesaid; or </w:t>
      </w:r>
      <w:r w:rsidRPr="00A66C33">
        <w:tab/>
      </w:r>
    </w:p>
    <w:p w:rsidR="00A66C33" w:rsidRPr="00A66C33" w:rsidRDefault="00A66C33" w:rsidP="0074455F">
      <w:pPr>
        <w:numPr>
          <w:ilvl w:val="0"/>
          <w:numId w:val="27"/>
        </w:numPr>
        <w:tabs>
          <w:tab w:val="clear" w:pos="1440"/>
        </w:tabs>
        <w:suppressAutoHyphens w:val="0"/>
        <w:ind w:left="360" w:hanging="360"/>
        <w:jc w:val="both"/>
      </w:pPr>
      <w:r w:rsidRPr="00A66C33">
        <w:t>disclose, announce or otherwise publicize the existence of its association with the Disclosing Party or the existence of the project with the Disclosing Party or any other arrangement (existing or possible) between the disclosing party, its clients  or itself in connection with any project/assignment; or</w:t>
      </w:r>
    </w:p>
    <w:p w:rsidR="00A66C33" w:rsidRPr="00A66C33" w:rsidRDefault="00A66C33" w:rsidP="0074455F">
      <w:pPr>
        <w:numPr>
          <w:ilvl w:val="0"/>
          <w:numId w:val="27"/>
        </w:numPr>
        <w:tabs>
          <w:tab w:val="clear" w:pos="1440"/>
        </w:tabs>
        <w:suppressAutoHyphens w:val="0"/>
        <w:ind w:left="360" w:hanging="360"/>
        <w:jc w:val="both"/>
      </w:pPr>
      <w:r w:rsidRPr="00A66C33">
        <w:t>use any such Confidential Information for its own benefit or the benefit of others or do anything prejudicial to the interests of the Disclosing Party or its clients or any member of their group or their projects.</w:t>
      </w:r>
    </w:p>
    <w:p w:rsidR="00A66C33" w:rsidRPr="00A66C33" w:rsidRDefault="00A66C33" w:rsidP="00A66C33">
      <w:pPr>
        <w:jc w:val="both"/>
      </w:pPr>
    </w:p>
    <w:p w:rsidR="00A66C33" w:rsidRPr="00A66C33" w:rsidRDefault="00A66C33" w:rsidP="0074455F">
      <w:pPr>
        <w:numPr>
          <w:ilvl w:val="1"/>
          <w:numId w:val="30"/>
        </w:numPr>
        <w:tabs>
          <w:tab w:val="clear" w:pos="720"/>
        </w:tabs>
        <w:suppressAutoHyphens w:val="0"/>
        <w:ind w:left="0" w:firstLine="0"/>
        <w:jc w:val="both"/>
      </w:pPr>
      <w:r w:rsidRPr="00A66C33">
        <w:t>The Recipient Party also agrees, accepts and warrants that it shall:</w:t>
      </w:r>
    </w:p>
    <w:p w:rsidR="00A66C33" w:rsidRPr="00A66C33" w:rsidRDefault="00A66C33" w:rsidP="0074455F">
      <w:pPr>
        <w:numPr>
          <w:ilvl w:val="0"/>
          <w:numId w:val="26"/>
        </w:numPr>
        <w:tabs>
          <w:tab w:val="clear" w:pos="1440"/>
        </w:tabs>
        <w:suppressAutoHyphens w:val="0"/>
        <w:ind w:left="360" w:hanging="360"/>
        <w:jc w:val="both"/>
      </w:pPr>
      <w:r w:rsidRPr="00A66C33">
        <w:lastRenderedPageBreak/>
        <w:t>use at least the same degree of care in safeguarding such Confidential Information as it uses for its own Confidential information of like importance and such degree of care shall be at least that which is reasonably calculated to prevent such inadvertent disclosure;</w:t>
      </w:r>
    </w:p>
    <w:p w:rsidR="00A66C33" w:rsidRPr="00A66C33" w:rsidRDefault="00A66C33" w:rsidP="0074455F">
      <w:pPr>
        <w:numPr>
          <w:ilvl w:val="0"/>
          <w:numId w:val="26"/>
        </w:numPr>
        <w:tabs>
          <w:tab w:val="clear" w:pos="1440"/>
        </w:tabs>
        <w:suppressAutoHyphens w:val="0"/>
        <w:ind w:left="360" w:hanging="360"/>
        <w:jc w:val="both"/>
      </w:pPr>
      <w:r w:rsidRPr="00A66C33">
        <w:t xml:space="preserve">keep the Confidential Information and any copies thereof secure and in such a way so as to prevent unauthorised access by any third party; </w:t>
      </w:r>
    </w:p>
    <w:p w:rsidR="00A66C33" w:rsidRPr="00A66C33" w:rsidRDefault="00A66C33" w:rsidP="0074455F">
      <w:pPr>
        <w:numPr>
          <w:ilvl w:val="0"/>
          <w:numId w:val="26"/>
        </w:numPr>
        <w:tabs>
          <w:tab w:val="clear" w:pos="1440"/>
        </w:tabs>
        <w:suppressAutoHyphens w:val="0"/>
        <w:ind w:left="360" w:hanging="360"/>
        <w:jc w:val="both"/>
      </w:pPr>
      <w:r w:rsidRPr="00A66C33">
        <w:t xml:space="preserve">limit access to such Confidential Information to those of its directors, partners, advisers, agents or employees who are directly involved in the consideration/evaluation of the Confidential Information and bind each of its directors, partners, advisers, agents or employees so involved to protect the Confidential Information  in the manner prescribed in this Agreement; and </w:t>
      </w:r>
    </w:p>
    <w:p w:rsidR="00A66C33" w:rsidRPr="00A66C33" w:rsidRDefault="00A66C33" w:rsidP="0074455F">
      <w:pPr>
        <w:numPr>
          <w:ilvl w:val="0"/>
          <w:numId w:val="26"/>
        </w:numPr>
        <w:tabs>
          <w:tab w:val="clear" w:pos="1440"/>
        </w:tabs>
        <w:suppressAutoHyphens w:val="0"/>
        <w:ind w:left="360" w:hanging="360"/>
        <w:jc w:val="both"/>
      </w:pPr>
      <w:r w:rsidRPr="00A66C33">
        <w:t>upon discovery of any disclosure or suspected disclosure of Confidential Information, to promptly inform the Disclosing Party of such disclosure in writing and immediately return to the Disclosing Party all such Information, in whatsoever form, including any and all copies thereof.</w:t>
      </w:r>
    </w:p>
    <w:p w:rsidR="00A66C33" w:rsidRPr="00A66C33" w:rsidRDefault="00A66C33" w:rsidP="00A66C33">
      <w:pPr>
        <w:jc w:val="both"/>
        <w:rPr>
          <w:b/>
        </w:rPr>
      </w:pPr>
    </w:p>
    <w:p w:rsidR="00A66C33" w:rsidRPr="00A66C33" w:rsidRDefault="00A66C33" w:rsidP="00A66C33">
      <w:pPr>
        <w:ind w:left="360" w:hanging="360"/>
        <w:jc w:val="both"/>
        <w:rPr>
          <w:b/>
        </w:rPr>
      </w:pPr>
      <w:r w:rsidRPr="00A66C33">
        <w:rPr>
          <w:b/>
        </w:rPr>
        <w:t>3.</w:t>
      </w:r>
      <w:r w:rsidRPr="00A66C33">
        <w:rPr>
          <w:b/>
        </w:rPr>
        <w:tab/>
      </w:r>
      <w:r w:rsidRPr="00A66C33">
        <w:rPr>
          <w:b/>
          <w:u w:val="single"/>
        </w:rPr>
        <w:t>Return or destruction:</w:t>
      </w:r>
    </w:p>
    <w:p w:rsidR="00A66C33" w:rsidRPr="00A66C33" w:rsidRDefault="00A66C33" w:rsidP="00A66C33">
      <w:pPr>
        <w:jc w:val="both"/>
      </w:pPr>
    </w:p>
    <w:p w:rsidR="00A66C33" w:rsidRPr="00A66C33" w:rsidRDefault="00A66C33" w:rsidP="00A66C33">
      <w:pPr>
        <w:jc w:val="both"/>
      </w:pPr>
      <w:r w:rsidRPr="00A66C33">
        <w:t>The Recipient Party shall, upon completion of the purpose mentioned aforesaid or at any time on receipt of a written demand from the disclosing party:</w:t>
      </w:r>
    </w:p>
    <w:p w:rsidR="00A66C33" w:rsidRPr="00A66C33" w:rsidRDefault="00A66C33" w:rsidP="0074455F">
      <w:pPr>
        <w:numPr>
          <w:ilvl w:val="0"/>
          <w:numId w:val="28"/>
        </w:numPr>
        <w:tabs>
          <w:tab w:val="clear" w:pos="1440"/>
        </w:tabs>
        <w:suppressAutoHyphens w:val="0"/>
        <w:ind w:left="360" w:hanging="360"/>
        <w:jc w:val="both"/>
      </w:pPr>
      <w:r w:rsidRPr="00A66C33">
        <w:t xml:space="preserve">immediately return all written Confidential Information and all copies thereof provided to, or produced by, it or its advisers, as the case may be, which is in such party’s possession or under its custody and control; </w:t>
      </w:r>
    </w:p>
    <w:p w:rsidR="00A66C33" w:rsidRPr="00A66C33" w:rsidRDefault="00A66C33" w:rsidP="0074455F">
      <w:pPr>
        <w:numPr>
          <w:ilvl w:val="0"/>
          <w:numId w:val="28"/>
        </w:numPr>
        <w:tabs>
          <w:tab w:val="clear" w:pos="1440"/>
        </w:tabs>
        <w:suppressAutoHyphens w:val="0"/>
        <w:ind w:left="360" w:hanging="360"/>
        <w:jc w:val="both"/>
      </w:pPr>
      <w:r w:rsidRPr="00A66C33">
        <w:t xml:space="preserve">to the extent practicable, but without prejudice to the obligations of confidentiality herein, immediately destroy all analyses, compilations, notes, studies, memoranda or other documents prepared by it or its advisers to the extent that the same contain, reflect or derive from Confidential Information relating to the other party; </w:t>
      </w:r>
    </w:p>
    <w:p w:rsidR="00A66C33" w:rsidRPr="00A66C33" w:rsidRDefault="00A66C33" w:rsidP="0074455F">
      <w:pPr>
        <w:numPr>
          <w:ilvl w:val="0"/>
          <w:numId w:val="28"/>
        </w:numPr>
        <w:tabs>
          <w:tab w:val="clear" w:pos="1440"/>
        </w:tabs>
        <w:suppressAutoHyphens w:val="0"/>
        <w:ind w:left="360" w:hanging="360"/>
        <w:jc w:val="both"/>
      </w:pPr>
      <w:r w:rsidRPr="00A66C33">
        <w:t>so far as it is practicable to do so (but, in any event, without prejudice to the obligations of confidentiality contained in this Agreement), immediately expunge any Confidential Information relating to the Disclosing Party or its clients or any member of their group or their projects from any computer, word processor or other device in its possession or under its custody and control; and</w:t>
      </w:r>
    </w:p>
    <w:p w:rsidR="00A66C33" w:rsidRPr="00A66C33" w:rsidRDefault="00A66C33" w:rsidP="0074455F">
      <w:pPr>
        <w:numPr>
          <w:ilvl w:val="0"/>
          <w:numId w:val="28"/>
        </w:numPr>
        <w:tabs>
          <w:tab w:val="clear" w:pos="1440"/>
        </w:tabs>
        <w:suppressAutoHyphens w:val="0"/>
        <w:ind w:left="360" w:hanging="360"/>
        <w:jc w:val="both"/>
      </w:pPr>
      <w:r w:rsidRPr="00A66C33">
        <w:t>to the extent practicable, but without prejudice to the obligations of confidentiality herein, immediately furnish a certificate signed by its director or other responsible officer confirming that to the best of his/her knowledge, information and belief, having made all proper enquiries the requirements of this paragraph have been fully complied with.</w:t>
      </w:r>
    </w:p>
    <w:p w:rsidR="00A66C33" w:rsidRPr="00A66C33" w:rsidRDefault="00A66C33" w:rsidP="00A66C33">
      <w:pPr>
        <w:tabs>
          <w:tab w:val="left" w:pos="-2520"/>
        </w:tabs>
        <w:jc w:val="both"/>
      </w:pPr>
    </w:p>
    <w:p w:rsidR="00A66C33" w:rsidRPr="00A66C33" w:rsidRDefault="00A66C33" w:rsidP="0074455F">
      <w:pPr>
        <w:numPr>
          <w:ilvl w:val="0"/>
          <w:numId w:val="31"/>
        </w:numPr>
        <w:tabs>
          <w:tab w:val="clear" w:pos="540"/>
          <w:tab w:val="left" w:pos="-2520"/>
        </w:tabs>
        <w:suppressAutoHyphens w:val="0"/>
        <w:ind w:left="360" w:hanging="360"/>
        <w:jc w:val="both"/>
        <w:rPr>
          <w:b/>
        </w:rPr>
      </w:pPr>
      <w:r w:rsidRPr="00A66C33">
        <w:rPr>
          <w:b/>
          <w:u w:val="single"/>
        </w:rPr>
        <w:t>Permitted disclosure:</w:t>
      </w:r>
    </w:p>
    <w:p w:rsidR="00A66C33" w:rsidRPr="00A66C33" w:rsidRDefault="00A66C33" w:rsidP="00A66C33">
      <w:pPr>
        <w:jc w:val="both"/>
      </w:pPr>
    </w:p>
    <w:p w:rsidR="00A66C33" w:rsidRDefault="00A66C33" w:rsidP="00A66C33">
      <w:pPr>
        <w:jc w:val="both"/>
      </w:pPr>
      <w:r w:rsidRPr="00A66C33">
        <w:t>The provisions of paragraph 2 shall not restrict any disclosure required by law or by  order of any court of competent jurisdiction, the rules and regulations of any recognised stock exchange or any enquiry or investigation by any governmental, official or regulatory body which is lawfully entitled to require any such disclosure and if so  the Recipient Party shall disclose only to the extent of the Confidential Information required to be disclosed under the  Order, rules or staute provided that, so far as it is lawful and practical to do so prior to such disclosure, the Recipient Party shall promptly notify the other party of such requirement with a view to providing the opportunity for the Provider to contest such disclosure or otherwise to agree the timing and content of such disclosure.</w:t>
      </w:r>
    </w:p>
    <w:p w:rsidR="008836A7" w:rsidRDefault="008836A7" w:rsidP="00A66C33">
      <w:pPr>
        <w:jc w:val="both"/>
      </w:pPr>
    </w:p>
    <w:p w:rsidR="00A66C33" w:rsidRPr="00A66C33" w:rsidRDefault="00A66C33" w:rsidP="00A66C33">
      <w:pPr>
        <w:jc w:val="both"/>
        <w:rPr>
          <w:b/>
        </w:rPr>
      </w:pPr>
    </w:p>
    <w:p w:rsidR="00A66C33" w:rsidRPr="00A66C33" w:rsidRDefault="00A66C33" w:rsidP="0074455F">
      <w:pPr>
        <w:numPr>
          <w:ilvl w:val="0"/>
          <w:numId w:val="31"/>
        </w:numPr>
        <w:tabs>
          <w:tab w:val="clear" w:pos="540"/>
          <w:tab w:val="left" w:pos="-2520"/>
        </w:tabs>
        <w:suppressAutoHyphens w:val="0"/>
        <w:ind w:left="360" w:hanging="360"/>
        <w:jc w:val="both"/>
        <w:rPr>
          <w:b/>
        </w:rPr>
      </w:pPr>
      <w:r w:rsidRPr="00A66C33">
        <w:rPr>
          <w:b/>
          <w:u w:val="single"/>
        </w:rPr>
        <w:t>No Representation:</w:t>
      </w:r>
    </w:p>
    <w:p w:rsidR="00A66C33" w:rsidRPr="00A66C33" w:rsidRDefault="00A66C33" w:rsidP="00A66C33">
      <w:pPr>
        <w:jc w:val="both"/>
      </w:pPr>
    </w:p>
    <w:p w:rsidR="00A66C33" w:rsidRPr="00A66C33" w:rsidRDefault="00A66C33" w:rsidP="00A66C33">
      <w:pPr>
        <w:jc w:val="both"/>
      </w:pPr>
      <w:r w:rsidRPr="00A66C33">
        <w:t>Neither the disclosure, transmission receipt or exchange of Confidential Information nor anything else in this Agreement will constitute an offer by or on behalf of the Disclosing Party or be construed as soliciting any business or organization changes or any assurance of any business commitment or an inducement to incur / undertake  any obligations not specified herein and neither party will be under any obligation to accept any offer or proposal which may be made by the other or on behalf of such other party. Neither the Confidential Information nor anything else in this Agreement will commit or bind the other party to enter into a contract or otherwise or form the basis of any contract which will be constituted solely by any final agreement(s) negotiated and entered into between the parties to this Agreement.</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No Assignment:</w:t>
      </w:r>
    </w:p>
    <w:p w:rsidR="00A66C33" w:rsidRPr="00A66C33" w:rsidRDefault="00A66C33" w:rsidP="00A66C33">
      <w:pPr>
        <w:jc w:val="both"/>
      </w:pPr>
    </w:p>
    <w:p w:rsidR="00A66C33" w:rsidRPr="00A66C33" w:rsidRDefault="00A66C33" w:rsidP="00A66C33">
      <w:pPr>
        <w:jc w:val="both"/>
      </w:pPr>
      <w:r w:rsidRPr="00A66C33">
        <w:t>This Agreement shall not be assigned by either party, by operation of law or otherwise, without the prior written consent of the other party. This Agreement shall inure to the benefit of and will be binding upon the parties’ respective successors and permitted assigns.</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Severability:</w:t>
      </w:r>
    </w:p>
    <w:p w:rsidR="00A66C33" w:rsidRPr="00A66C33" w:rsidRDefault="00A66C33" w:rsidP="00A66C33">
      <w:pPr>
        <w:jc w:val="both"/>
      </w:pPr>
    </w:p>
    <w:p w:rsidR="00A66C33" w:rsidRPr="00A66C33" w:rsidRDefault="00A66C33" w:rsidP="00A66C33">
      <w:pPr>
        <w:jc w:val="both"/>
      </w:pPr>
      <w:r w:rsidRPr="00A66C33">
        <w:t xml:space="preserve">In the event that any of the provisions contained in this Agreement is found to be invalid, illegal or unenforceable in any respect by a Court of competent jurisdiction, the validity, legality, or enforceability of the remaining provisions contained in this agreement will not be in any way affected or impaired by such a finding.  </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Delay or Waiver:</w:t>
      </w:r>
    </w:p>
    <w:p w:rsidR="00A66C33" w:rsidRPr="00A66C33" w:rsidRDefault="00A66C33" w:rsidP="00A66C33">
      <w:pPr>
        <w:jc w:val="both"/>
      </w:pPr>
    </w:p>
    <w:p w:rsidR="00A66C33" w:rsidRPr="00A66C33" w:rsidRDefault="00A66C33" w:rsidP="00A66C33">
      <w:pPr>
        <w:jc w:val="both"/>
      </w:pPr>
      <w:r w:rsidRPr="00A66C33">
        <w:t xml:space="preserve">No delay or failure of either Party in exercising any right hereunder and no partial or single exercise thereof shall be deemed of itself to constitute a waiver or an expectation of non-enforcement of such right or any other rights hereunder. No waiver of any provision of this Agreement shall be valid unless the same is in writing and signed by the party against whom such waiver is sought to be enforced. A waiver or consent given by either party on any one occasion is effective only in that instance and will not be construed as a bar to or waiver of any right on any other occasion. </w:t>
      </w:r>
    </w:p>
    <w:p w:rsidR="00A66C33" w:rsidRPr="00A66C33" w:rsidRDefault="00A66C33" w:rsidP="00A66C33">
      <w:pPr>
        <w:jc w:val="both"/>
      </w:pPr>
    </w:p>
    <w:p w:rsidR="00A66C33" w:rsidRPr="00A66C33" w:rsidRDefault="00A66C33" w:rsidP="0074455F">
      <w:pPr>
        <w:numPr>
          <w:ilvl w:val="0"/>
          <w:numId w:val="31"/>
        </w:numPr>
        <w:tabs>
          <w:tab w:val="left" w:pos="-2520"/>
        </w:tabs>
        <w:suppressAutoHyphens w:val="0"/>
        <w:jc w:val="both"/>
        <w:rPr>
          <w:b/>
        </w:rPr>
      </w:pPr>
      <w:r w:rsidRPr="00A66C33">
        <w:rPr>
          <w:b/>
          <w:u w:val="single"/>
        </w:rPr>
        <w:t>Notices:</w:t>
      </w:r>
    </w:p>
    <w:p w:rsidR="00A66C33" w:rsidRPr="00A66C33" w:rsidRDefault="00A66C33" w:rsidP="00A66C33">
      <w:pPr>
        <w:jc w:val="both"/>
      </w:pPr>
    </w:p>
    <w:p w:rsidR="00A66C33" w:rsidRPr="00A66C33" w:rsidRDefault="00A66C33" w:rsidP="00A66C33">
      <w:pPr>
        <w:jc w:val="both"/>
      </w:pPr>
      <w:r w:rsidRPr="00A66C33">
        <w:t>Notices as required by this Agreement shall be sent to the Parties at the addresses mentioned first herein above or such other addresses as the Parties may designate from time to time, and shall be sent by certified or registered mail with acknowledgement due on receipt.</w:t>
      </w:r>
    </w:p>
    <w:p w:rsidR="00A66C33" w:rsidRDefault="00A66C33" w:rsidP="00A66C33">
      <w:pPr>
        <w:tabs>
          <w:tab w:val="left" w:pos="-2520"/>
        </w:tabs>
        <w:jc w:val="both"/>
        <w:rPr>
          <w:b/>
        </w:rPr>
      </w:pPr>
    </w:p>
    <w:p w:rsidR="007A3CAD" w:rsidRDefault="007A3CAD" w:rsidP="00A66C33">
      <w:pPr>
        <w:tabs>
          <w:tab w:val="left" w:pos="-2520"/>
        </w:tabs>
        <w:jc w:val="both"/>
        <w:rPr>
          <w:b/>
        </w:rPr>
      </w:pPr>
    </w:p>
    <w:p w:rsidR="007A3CAD" w:rsidRDefault="007A3CAD" w:rsidP="00A66C33">
      <w:pPr>
        <w:tabs>
          <w:tab w:val="left" w:pos="-2520"/>
        </w:tabs>
        <w:jc w:val="both"/>
        <w:rPr>
          <w:b/>
        </w:rPr>
      </w:pPr>
    </w:p>
    <w:p w:rsidR="007A3CAD" w:rsidRDefault="007A3CAD" w:rsidP="00A66C33">
      <w:pPr>
        <w:tabs>
          <w:tab w:val="left" w:pos="-2520"/>
        </w:tabs>
        <w:jc w:val="both"/>
        <w:rPr>
          <w:b/>
        </w:rPr>
      </w:pPr>
    </w:p>
    <w:p w:rsidR="007A3CAD" w:rsidRDefault="007A3CAD" w:rsidP="00A66C33">
      <w:pPr>
        <w:tabs>
          <w:tab w:val="left" w:pos="-2520"/>
        </w:tabs>
        <w:jc w:val="both"/>
        <w:rPr>
          <w:b/>
        </w:rPr>
      </w:pPr>
    </w:p>
    <w:p w:rsidR="007A3CAD" w:rsidRDefault="007A3CAD" w:rsidP="00A66C33">
      <w:pPr>
        <w:tabs>
          <w:tab w:val="left" w:pos="-2520"/>
        </w:tabs>
        <w:jc w:val="both"/>
        <w:rPr>
          <w:b/>
        </w:rPr>
      </w:pPr>
    </w:p>
    <w:p w:rsidR="007A3CAD" w:rsidRPr="00A66C33" w:rsidRDefault="007A3CAD"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lastRenderedPageBreak/>
        <w:t>Dispute Resolution &amp; Governing Law:</w:t>
      </w:r>
    </w:p>
    <w:p w:rsidR="00A66C33" w:rsidRPr="00A66C33" w:rsidRDefault="00A66C33" w:rsidP="00A66C33">
      <w:pPr>
        <w:widowControl w:val="0"/>
        <w:jc w:val="both"/>
      </w:pPr>
    </w:p>
    <w:p w:rsidR="00A66C33" w:rsidRPr="00A66C33" w:rsidRDefault="00A66C33" w:rsidP="00A66C33">
      <w:pPr>
        <w:widowControl w:val="0"/>
        <w:jc w:val="both"/>
        <w:rPr>
          <w:snapToGrid w:val="0"/>
          <w:color w:val="000000"/>
        </w:rPr>
      </w:pPr>
      <w:r w:rsidRPr="00A66C33">
        <w:t>Any dispute or disagreement arising between the Parties in connection with the interpretation of any Article or provision of this Agreement, or the compliance or noncompliance therewith, or the validity or enforceability thereof, or any other dispute related to this Agreement which is not settled to the mutual satisfaction of the Parties within thirty (30) days (or such longer period as may be mutually agreed upon) from the date that either Party informs the other, in writing, that such dispute or disagreement exists, shall be settled by arbitration. Such arbitration shall be held in Bengaluru and be conducted in the English Language and all issues and matters arising therein shall be construed in accordance with and be governed by the provisions of Arbitration and Conciliation Act, 1996 and Rules framed there</w:t>
      </w:r>
      <w:r w:rsidR="00EF2673">
        <w:t xml:space="preserve"> </w:t>
      </w:r>
      <w:r w:rsidRPr="00A66C33">
        <w:t xml:space="preserve">under as may be amended from time to time. The arbitral tribunal shall be comprised of  a sole arbitrator to be appointed by  mutual consent of the parties failing which the Arbitrator shall be Appointed in accordance with the Arbitration and Conciliation Act,1996. The award of the arbitral Tribunal shall be final and conclusive and binding upon the Parties, </w:t>
      </w:r>
      <w:r w:rsidRPr="00A66C33">
        <w:rPr>
          <w:snapToGrid w:val="0"/>
          <w:color w:val="000000"/>
        </w:rPr>
        <w:t xml:space="preserve">The rights and obligations of the Parties under, or pursuant to, this Clause, including the arbitration agreement in this Clause, shall be under the exclusive jurisdiction of the Courts at Bengaluru  and shall be in accordance with the Laws of India. </w:t>
      </w:r>
    </w:p>
    <w:p w:rsidR="00A66C33" w:rsidRPr="00A66C33" w:rsidRDefault="00A66C33" w:rsidP="00A66C33"/>
    <w:p w:rsidR="00A66C33" w:rsidRPr="00A66C33" w:rsidRDefault="00A66C33" w:rsidP="0074455F">
      <w:pPr>
        <w:numPr>
          <w:ilvl w:val="0"/>
          <w:numId w:val="31"/>
        </w:numPr>
        <w:tabs>
          <w:tab w:val="left" w:pos="-2520"/>
        </w:tabs>
        <w:suppressAutoHyphens w:val="0"/>
        <w:jc w:val="both"/>
        <w:rPr>
          <w:b/>
          <w:u w:val="single"/>
        </w:rPr>
      </w:pPr>
      <w:r w:rsidRPr="00A66C33">
        <w:rPr>
          <w:b/>
          <w:u w:val="single"/>
        </w:rPr>
        <w:t>Term</w:t>
      </w:r>
    </w:p>
    <w:p w:rsidR="00A66C33" w:rsidRPr="00A66C33" w:rsidRDefault="00A66C33" w:rsidP="00A66C33">
      <w:pPr>
        <w:pStyle w:val="BodyText3"/>
        <w:tabs>
          <w:tab w:val="left" w:pos="-2520"/>
        </w:tabs>
        <w:rPr>
          <w:bCs/>
        </w:rPr>
      </w:pPr>
    </w:p>
    <w:p w:rsidR="00A66C33" w:rsidRPr="00A66C33" w:rsidRDefault="00A66C33" w:rsidP="00A66C33">
      <w:pPr>
        <w:pStyle w:val="BodyText3"/>
        <w:tabs>
          <w:tab w:val="left" w:pos="-2520"/>
        </w:tabs>
        <w:rPr>
          <w:bCs/>
        </w:rPr>
      </w:pPr>
      <w:r w:rsidRPr="00A66C33">
        <w:rPr>
          <w:bCs/>
        </w:rPr>
        <w:t xml:space="preserve">This Agreement shall commence from the Effective Date of this Agreement and shall be valid for a period of </w:t>
      </w:r>
      <w:r w:rsidRPr="00A66C33">
        <w:rPr>
          <w:b/>
          <w:bCs/>
        </w:rPr>
        <w:t>_________</w:t>
      </w:r>
      <w:r w:rsidRPr="00A66C33">
        <w:rPr>
          <w:bCs/>
        </w:rPr>
        <w:t xml:space="preserve"> years there from. Either Party may terminate this Agreement for breach, if the defaulting Party fails to rectify the breach within one month notice period issued by the non-defaulting Party. Notwithstanding the above, the obligations of the parties under this Agreement shall be in force for two years from the date of expiry or effective date of termination </w:t>
      </w:r>
    </w:p>
    <w:p w:rsidR="00A66C33" w:rsidRPr="00A66C33" w:rsidRDefault="00A66C33" w:rsidP="00A66C33">
      <w:pPr>
        <w:tabs>
          <w:tab w:val="left" w:pos="-2520"/>
        </w:tabs>
        <w:jc w:val="both"/>
      </w:pPr>
    </w:p>
    <w:p w:rsidR="00A66C33" w:rsidRPr="00A66C33" w:rsidRDefault="00A66C33" w:rsidP="0074455F">
      <w:pPr>
        <w:numPr>
          <w:ilvl w:val="0"/>
          <w:numId w:val="31"/>
        </w:numPr>
        <w:tabs>
          <w:tab w:val="left" w:pos="-2520"/>
        </w:tabs>
        <w:suppressAutoHyphens w:val="0"/>
        <w:jc w:val="both"/>
        <w:rPr>
          <w:b/>
        </w:rPr>
      </w:pPr>
      <w:r w:rsidRPr="00A66C33">
        <w:rPr>
          <w:b/>
          <w:u w:val="single"/>
        </w:rPr>
        <w:t>Entire Agreement:</w:t>
      </w:r>
    </w:p>
    <w:p w:rsidR="00A66C33" w:rsidRPr="00A66C33" w:rsidRDefault="00A66C33" w:rsidP="00A66C33">
      <w:pPr>
        <w:jc w:val="both"/>
      </w:pPr>
    </w:p>
    <w:p w:rsidR="00A66C33" w:rsidRDefault="00A66C33" w:rsidP="00A66C33">
      <w:pPr>
        <w:jc w:val="both"/>
      </w:pPr>
      <w:r w:rsidRPr="00A66C33">
        <w:t>This Agreement, including all Annexures, Exhibits and Schedules (if any) attached hereto, shall constitute the entire agreement amongst the parties hereto. It shall supersede all prior or contemporaneous oral or written communications, proposals, conditions, representations and warranties and prevails over any conflicting or additional terms of any quote, order, acknowledgement or other communication between the parties relating to its subject matter during the term of this Agreement.</w:t>
      </w:r>
    </w:p>
    <w:p w:rsidR="00A66C33" w:rsidRDefault="00A66C33" w:rsidP="00A66C33">
      <w:pPr>
        <w:jc w:val="both"/>
      </w:pPr>
    </w:p>
    <w:p w:rsidR="00A66C33" w:rsidRDefault="00A66C33"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7A3CAD" w:rsidRDefault="007A3CAD" w:rsidP="00A66C33">
      <w:pPr>
        <w:jc w:val="both"/>
      </w:pPr>
    </w:p>
    <w:p w:rsidR="00A66C33" w:rsidRPr="00A66C33" w:rsidRDefault="00A66C33" w:rsidP="00A66C33">
      <w:pPr>
        <w:jc w:val="both"/>
        <w:rPr>
          <w:snapToGrid w:val="0"/>
        </w:rPr>
      </w:pPr>
    </w:p>
    <w:p w:rsidR="00A66C33" w:rsidRPr="00A66C33" w:rsidRDefault="00A66C33" w:rsidP="0074455F">
      <w:pPr>
        <w:numPr>
          <w:ilvl w:val="0"/>
          <w:numId w:val="31"/>
        </w:numPr>
        <w:tabs>
          <w:tab w:val="left" w:pos="-2520"/>
        </w:tabs>
        <w:suppressAutoHyphens w:val="0"/>
        <w:jc w:val="both"/>
        <w:rPr>
          <w:b/>
        </w:rPr>
      </w:pPr>
      <w:r w:rsidRPr="00A66C33">
        <w:rPr>
          <w:b/>
          <w:u w:val="single"/>
        </w:rPr>
        <w:t>Headings:</w:t>
      </w:r>
    </w:p>
    <w:p w:rsidR="00A66C33" w:rsidRPr="00A66C33" w:rsidRDefault="00A66C33" w:rsidP="00A66C33">
      <w:pPr>
        <w:jc w:val="both"/>
      </w:pPr>
    </w:p>
    <w:p w:rsidR="00A66C33" w:rsidRPr="00A66C33" w:rsidRDefault="00A66C33" w:rsidP="00A66C33">
      <w:pPr>
        <w:jc w:val="both"/>
      </w:pPr>
      <w:r w:rsidRPr="00A66C33">
        <w:t>The headings given herein above are for easy reference only and shall not attach or have any effect/ meaning whatsoever contrary to what is stated in the agreement.</w:t>
      </w:r>
    </w:p>
    <w:p w:rsidR="00A66C33" w:rsidRPr="00A66C33" w:rsidRDefault="00A66C33" w:rsidP="00A66C33">
      <w:pPr>
        <w:tabs>
          <w:tab w:val="left" w:pos="-2520"/>
        </w:tabs>
        <w:jc w:val="both"/>
        <w:rPr>
          <w:b/>
        </w:rPr>
      </w:pPr>
    </w:p>
    <w:p w:rsidR="00A66C33" w:rsidRPr="00A66C33" w:rsidRDefault="00A66C33" w:rsidP="0074455F">
      <w:pPr>
        <w:numPr>
          <w:ilvl w:val="0"/>
          <w:numId w:val="31"/>
        </w:numPr>
        <w:tabs>
          <w:tab w:val="left" w:pos="-2520"/>
        </w:tabs>
        <w:suppressAutoHyphens w:val="0"/>
        <w:jc w:val="both"/>
        <w:rPr>
          <w:b/>
        </w:rPr>
      </w:pPr>
      <w:r w:rsidRPr="00A66C33">
        <w:rPr>
          <w:b/>
          <w:u w:val="single"/>
        </w:rPr>
        <w:t>Counterparts:</w:t>
      </w:r>
    </w:p>
    <w:p w:rsidR="00A66C33" w:rsidRPr="00A66C33" w:rsidRDefault="00A66C33" w:rsidP="00A66C33">
      <w:pPr>
        <w:jc w:val="both"/>
        <w:rPr>
          <w:snapToGrid w:val="0"/>
          <w:color w:val="000000"/>
        </w:rPr>
      </w:pPr>
    </w:p>
    <w:p w:rsidR="00A66C33" w:rsidRPr="00A66C33" w:rsidRDefault="00A66C33" w:rsidP="00A66C33">
      <w:pPr>
        <w:jc w:val="both"/>
        <w:rPr>
          <w:snapToGrid w:val="0"/>
          <w:color w:val="000000"/>
        </w:rPr>
      </w:pPr>
      <w:r w:rsidRPr="00A66C33">
        <w:rPr>
          <w:snapToGrid w:val="0"/>
          <w:color w:val="000000"/>
        </w:rPr>
        <w:t>This Agreement has been signed in duplicate, each of which shall be deemed to be original.</w:t>
      </w:r>
    </w:p>
    <w:p w:rsidR="00A66C33" w:rsidRPr="00A66C33" w:rsidRDefault="00A66C33" w:rsidP="00A66C33">
      <w:pPr>
        <w:jc w:val="both"/>
      </w:pPr>
    </w:p>
    <w:p w:rsidR="00A66C33" w:rsidRPr="00A66C33" w:rsidRDefault="00A66C33" w:rsidP="00A66C33">
      <w:pPr>
        <w:jc w:val="both"/>
      </w:pPr>
      <w:r w:rsidRPr="00A66C33">
        <w:t>IN WITNESS WHEREOF THE PARTIES HERETO HAVE CAUSED THIS AGREEMENT TO BE EXECUTED BY THEIR AUTHORIZED REPRESENTATIVES ON THIS _______ DAY OF _____ 20</w:t>
      </w:r>
      <w:r>
        <w:t>20</w:t>
      </w:r>
      <w:r w:rsidRPr="00A66C33">
        <w:t>.</w:t>
      </w:r>
    </w:p>
    <w:p w:rsidR="00A66C33" w:rsidRPr="00A66C33" w:rsidRDefault="00A66C33" w:rsidP="00A66C33">
      <w:pPr>
        <w:ind w:right="-180"/>
        <w:jc w:val="both"/>
      </w:pPr>
    </w:p>
    <w:p w:rsidR="00A66C33" w:rsidRPr="00A66C33" w:rsidRDefault="00A66C33" w:rsidP="00A66C33">
      <w:pPr>
        <w:ind w:right="-180"/>
        <w:jc w:val="both"/>
      </w:pPr>
    </w:p>
    <w:p w:rsidR="00A66C33" w:rsidRPr="00A66C33" w:rsidRDefault="00A66C33" w:rsidP="00A66C33">
      <w:pPr>
        <w:ind w:right="-180"/>
        <w:jc w:val="both"/>
      </w:pPr>
    </w:p>
    <w:p w:rsidR="00A66C33" w:rsidRPr="00A66C33" w:rsidRDefault="00A66C33" w:rsidP="00A66C33">
      <w:pPr>
        <w:ind w:right="-180"/>
        <w:jc w:val="both"/>
      </w:pPr>
      <w:r w:rsidRPr="00A66C33">
        <w:t xml:space="preserve">Signed and delivered by </w:t>
      </w:r>
      <w:r w:rsidRPr="00A66C33">
        <w:tab/>
      </w:r>
      <w:r w:rsidRPr="00A66C33">
        <w:tab/>
      </w:r>
      <w:r w:rsidRPr="00A66C33">
        <w:tab/>
      </w:r>
      <w:r w:rsidRPr="00A66C33">
        <w:tab/>
      </w:r>
      <w:r w:rsidRPr="00A66C33">
        <w:tab/>
        <w:t>Signed and delivered by</w:t>
      </w:r>
    </w:p>
    <w:p w:rsidR="00A66C33" w:rsidRPr="00A66C33" w:rsidRDefault="00A66C33" w:rsidP="00A66C33">
      <w:pPr>
        <w:jc w:val="both"/>
      </w:pPr>
    </w:p>
    <w:p w:rsidR="00A66C33" w:rsidRPr="00A66C33" w:rsidRDefault="00A66C33" w:rsidP="00A66C33">
      <w:pPr>
        <w:jc w:val="both"/>
        <w:rPr>
          <w:b/>
        </w:rPr>
      </w:pPr>
      <w:r w:rsidRPr="00A66C33">
        <w:rPr>
          <w:b/>
        </w:rPr>
        <w:t>For _____________________________</w:t>
      </w:r>
      <w:r w:rsidRPr="00A66C33">
        <w:rPr>
          <w:b/>
        </w:rPr>
        <w:tab/>
      </w:r>
      <w:r w:rsidRPr="00A66C33">
        <w:rPr>
          <w:b/>
        </w:rPr>
        <w:tab/>
      </w:r>
      <w:r w:rsidRPr="00A66C33">
        <w:rPr>
          <w:b/>
        </w:rPr>
        <w:tab/>
        <w:t>For BEML LIMITED</w:t>
      </w: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p>
    <w:p w:rsidR="00A66C33" w:rsidRPr="00A66C33" w:rsidRDefault="00A66C33" w:rsidP="00A66C33">
      <w:pPr>
        <w:jc w:val="both"/>
      </w:pPr>
      <w:r w:rsidRPr="00A66C33">
        <w:t>Signed by:</w:t>
      </w:r>
      <w:r w:rsidRPr="00A66C33">
        <w:tab/>
      </w:r>
      <w:r w:rsidRPr="00A66C33">
        <w:tab/>
      </w:r>
      <w:r w:rsidRPr="00A66C33">
        <w:tab/>
      </w:r>
      <w:r w:rsidRPr="00A66C33">
        <w:tab/>
      </w:r>
      <w:r w:rsidRPr="00A66C33">
        <w:tab/>
      </w:r>
      <w:r w:rsidRPr="00A66C33">
        <w:tab/>
      </w:r>
      <w:r w:rsidRPr="00A66C33">
        <w:tab/>
        <w:t>Signed by:</w:t>
      </w:r>
    </w:p>
    <w:p w:rsidR="00A66C33" w:rsidRPr="00A66C33" w:rsidRDefault="00A66C33" w:rsidP="00A66C33">
      <w:pPr>
        <w:jc w:val="both"/>
        <w:rPr>
          <w:b/>
        </w:rPr>
      </w:pPr>
      <w:r w:rsidRPr="00A66C33">
        <w:t>Name:</w:t>
      </w:r>
      <w:r w:rsidRPr="00A66C33">
        <w:tab/>
      </w:r>
      <w:r w:rsidRPr="00A66C33">
        <w:tab/>
      </w:r>
      <w:r w:rsidRPr="00A66C33">
        <w:tab/>
      </w:r>
      <w:r w:rsidRPr="00A66C33">
        <w:tab/>
      </w:r>
      <w:r w:rsidRPr="00A66C33">
        <w:tab/>
      </w:r>
      <w:r w:rsidRPr="00A66C33">
        <w:tab/>
      </w:r>
      <w:r w:rsidRPr="00A66C33">
        <w:tab/>
      </w:r>
      <w:r w:rsidRPr="00A66C33">
        <w:tab/>
        <w:t xml:space="preserve">Name: </w:t>
      </w:r>
    </w:p>
    <w:p w:rsidR="00A66C33" w:rsidRPr="00A66C33" w:rsidRDefault="00A66C33" w:rsidP="00A66C33">
      <w:pPr>
        <w:jc w:val="both"/>
      </w:pPr>
      <w:r w:rsidRPr="00A66C33">
        <w:t>Title:</w:t>
      </w:r>
      <w:r w:rsidRPr="00A66C33">
        <w:tab/>
      </w:r>
      <w:r w:rsidRPr="00A66C33">
        <w:tab/>
      </w:r>
      <w:r w:rsidRPr="00A66C33">
        <w:tab/>
      </w:r>
      <w:r w:rsidRPr="00A66C33">
        <w:tab/>
      </w:r>
      <w:r w:rsidRPr="00A66C33">
        <w:tab/>
      </w:r>
      <w:r w:rsidRPr="00A66C33">
        <w:tab/>
      </w:r>
      <w:r w:rsidRPr="00A66C33">
        <w:tab/>
      </w:r>
      <w:r w:rsidRPr="00A66C33">
        <w:tab/>
        <w:t xml:space="preserve">Title: </w:t>
      </w:r>
    </w:p>
    <w:p w:rsidR="00A66C33" w:rsidRPr="00A66C33" w:rsidRDefault="00A66C33" w:rsidP="00A66C33">
      <w:pPr>
        <w:jc w:val="both"/>
      </w:pPr>
    </w:p>
    <w:p w:rsidR="00A66C33" w:rsidRPr="00A66C33" w:rsidRDefault="00A66C33" w:rsidP="00A66C33">
      <w:pPr>
        <w:jc w:val="both"/>
      </w:pPr>
      <w:r w:rsidRPr="00A66C33">
        <w:t>Witnesses:</w:t>
      </w:r>
      <w:r w:rsidRPr="00A66C33">
        <w:tab/>
      </w:r>
      <w:r w:rsidRPr="00A66C33">
        <w:tab/>
      </w:r>
      <w:r w:rsidRPr="00A66C33">
        <w:tab/>
      </w:r>
      <w:r w:rsidRPr="00A66C33">
        <w:tab/>
      </w:r>
      <w:r w:rsidRPr="00A66C33">
        <w:tab/>
      </w:r>
      <w:r w:rsidRPr="00A66C33">
        <w:tab/>
      </w:r>
      <w:r w:rsidRPr="00A66C33">
        <w:tab/>
        <w:t>Witnesses:</w:t>
      </w:r>
    </w:p>
    <w:p w:rsidR="00A66C33" w:rsidRPr="00A66C33" w:rsidRDefault="00A66C33" w:rsidP="00A66C33">
      <w:pPr>
        <w:jc w:val="both"/>
      </w:pPr>
    </w:p>
    <w:p w:rsidR="00A66C33" w:rsidRPr="00A66C33" w:rsidRDefault="00A66C33" w:rsidP="00A66C33">
      <w:pPr>
        <w:jc w:val="both"/>
      </w:pPr>
    </w:p>
    <w:p w:rsidR="00A66C33" w:rsidRPr="00A66C33" w:rsidRDefault="00A66C33" w:rsidP="0074455F">
      <w:pPr>
        <w:numPr>
          <w:ilvl w:val="0"/>
          <w:numId w:val="32"/>
        </w:numPr>
        <w:tabs>
          <w:tab w:val="clear" w:pos="6120"/>
          <w:tab w:val="left" w:pos="5760"/>
        </w:tabs>
        <w:suppressAutoHyphens w:val="0"/>
        <w:ind w:left="5760"/>
        <w:jc w:val="both"/>
      </w:pPr>
      <w:r w:rsidRPr="00A66C33">
        <w:t>1.</w:t>
      </w:r>
    </w:p>
    <w:p w:rsidR="00A66C33" w:rsidRPr="00A66C33" w:rsidRDefault="00A66C33" w:rsidP="00A66C33">
      <w:pPr>
        <w:tabs>
          <w:tab w:val="left" w:pos="5760"/>
        </w:tabs>
        <w:jc w:val="both"/>
      </w:pPr>
    </w:p>
    <w:p w:rsidR="00A66C33" w:rsidRPr="00A66C33" w:rsidRDefault="00A66C33" w:rsidP="00A66C33">
      <w:pPr>
        <w:tabs>
          <w:tab w:val="left" w:pos="5760"/>
        </w:tabs>
        <w:jc w:val="both"/>
      </w:pPr>
    </w:p>
    <w:p w:rsidR="00A66C33" w:rsidRPr="00A66C33" w:rsidRDefault="00A66C33" w:rsidP="00A66C33">
      <w:pPr>
        <w:tabs>
          <w:tab w:val="left" w:pos="5760"/>
        </w:tabs>
        <w:jc w:val="both"/>
      </w:pPr>
    </w:p>
    <w:p w:rsidR="00A66C33" w:rsidRPr="00A66C33" w:rsidRDefault="00A66C33" w:rsidP="00A66C33">
      <w:pPr>
        <w:tabs>
          <w:tab w:val="left" w:pos="5760"/>
        </w:tabs>
        <w:jc w:val="both"/>
      </w:pPr>
    </w:p>
    <w:p w:rsidR="00A66C33" w:rsidRPr="00A66C33" w:rsidRDefault="00A66C33" w:rsidP="00A66C33">
      <w:pPr>
        <w:jc w:val="both"/>
      </w:pPr>
    </w:p>
    <w:p w:rsidR="00A66C33" w:rsidRPr="00A66C33" w:rsidRDefault="00A66C33" w:rsidP="0074455F">
      <w:pPr>
        <w:numPr>
          <w:ilvl w:val="0"/>
          <w:numId w:val="32"/>
        </w:numPr>
        <w:tabs>
          <w:tab w:val="clear" w:pos="6120"/>
          <w:tab w:val="num" w:pos="5760"/>
        </w:tabs>
        <w:suppressAutoHyphens w:val="0"/>
        <w:ind w:left="5850" w:hanging="5850"/>
        <w:jc w:val="both"/>
      </w:pPr>
      <w:r w:rsidRPr="00A66C33">
        <w:t>2.</w:t>
      </w:r>
      <w:r w:rsidRPr="00A66C33">
        <w:rPr>
          <w:lang w:val="en-GB"/>
        </w:rPr>
        <w:t xml:space="preserve"> </w:t>
      </w:r>
    </w:p>
    <w:p w:rsidR="00A66C33" w:rsidRPr="00A66C33" w:rsidRDefault="00A66C33" w:rsidP="00234055">
      <w:pPr>
        <w:tabs>
          <w:tab w:val="left" w:pos="7260"/>
        </w:tabs>
        <w:jc w:val="center"/>
      </w:pPr>
    </w:p>
    <w:sectPr w:rsidR="00A66C33" w:rsidRPr="00A66C33" w:rsidSect="00230015">
      <w:headerReference w:type="default" r:id="rId16"/>
      <w:footerReference w:type="default" r:id="rId17"/>
      <w:footnotePr>
        <w:pos w:val="beneathText"/>
      </w:footnotePr>
      <w:type w:val="continuous"/>
      <w:pgSz w:w="11905" w:h="16837"/>
      <w:pgMar w:top="1080" w:right="1273"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954" w:rsidRDefault="00FE5954">
      <w:r>
        <w:separator/>
      </w:r>
    </w:p>
  </w:endnote>
  <w:endnote w:type="continuationSeparator" w:id="1">
    <w:p w:rsidR="00FE5954" w:rsidRDefault="00FE59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urich BT">
    <w:altName w:val="Arial"/>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EF9" w:rsidRDefault="00447EF9">
    <w:pPr>
      <w:pStyle w:val="Footer"/>
      <w:jc w:val="right"/>
    </w:pPr>
    <w:r>
      <w:t xml:space="preserve">Page </w:t>
    </w:r>
    <w:r>
      <w:rPr>
        <w:b/>
      </w:rPr>
      <w:fldChar w:fldCharType="begin"/>
    </w:r>
    <w:r>
      <w:rPr>
        <w:b/>
      </w:rPr>
      <w:instrText xml:space="preserve"> PAGE </w:instrText>
    </w:r>
    <w:r>
      <w:rPr>
        <w:b/>
      </w:rPr>
      <w:fldChar w:fldCharType="separate"/>
    </w:r>
    <w:r w:rsidR="005D3873">
      <w:rPr>
        <w:b/>
        <w:noProof/>
      </w:rPr>
      <w:t>11</w:t>
    </w:r>
    <w:r>
      <w:rPr>
        <w:b/>
      </w:rPr>
      <w:fldChar w:fldCharType="end"/>
    </w:r>
    <w:r>
      <w:t xml:space="preserve"> of </w:t>
    </w:r>
    <w:r>
      <w:rPr>
        <w:b/>
      </w:rPr>
      <w:fldChar w:fldCharType="begin"/>
    </w:r>
    <w:r>
      <w:rPr>
        <w:b/>
      </w:rPr>
      <w:instrText xml:space="preserve"> NUMPAGES  </w:instrText>
    </w:r>
    <w:r>
      <w:rPr>
        <w:b/>
      </w:rPr>
      <w:fldChar w:fldCharType="separate"/>
    </w:r>
    <w:r w:rsidR="005D3873">
      <w:rPr>
        <w:b/>
        <w:noProof/>
      </w:rPr>
      <w:t>62</w:t>
    </w:r>
    <w:r>
      <w:rPr>
        <w:b/>
      </w:rPr>
      <w:fldChar w:fldCharType="end"/>
    </w:r>
  </w:p>
  <w:p w:rsidR="00447EF9" w:rsidRDefault="00447EF9"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954" w:rsidRDefault="00FE5954">
      <w:r>
        <w:separator/>
      </w:r>
    </w:p>
  </w:footnote>
  <w:footnote w:type="continuationSeparator" w:id="1">
    <w:p w:rsidR="00FE5954" w:rsidRDefault="00FE5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EF9" w:rsidRPr="00A75AC9" w:rsidRDefault="00447EF9" w:rsidP="008E0C2E">
    <w:pPr>
      <w:jc w:val="right"/>
    </w:pPr>
    <w:r w:rsidRPr="00A75AC9">
      <w:tab/>
    </w:r>
    <w:r w:rsidRPr="00A75AC9">
      <w:tab/>
    </w:r>
  </w:p>
  <w:p w:rsidR="00447EF9" w:rsidRPr="00A75AC9" w:rsidRDefault="00447EF9" w:rsidP="008E0C2E">
    <w:pPr>
      <w:jc w:val="center"/>
      <w:rPr>
        <w:b/>
        <w:sz w:val="28"/>
        <w:szCs w:val="28"/>
      </w:rPr>
    </w:pPr>
    <w:r w:rsidRPr="00A75AC9">
      <w:rPr>
        <w:b/>
        <w:sz w:val="28"/>
        <w:szCs w:val="28"/>
      </w:rPr>
      <w:t>BEML LIMITED</w:t>
    </w:r>
  </w:p>
  <w:p w:rsidR="00447EF9" w:rsidRPr="00A75AC9" w:rsidRDefault="00447EF9" w:rsidP="008E0C2E">
    <w:pPr>
      <w:jc w:val="center"/>
    </w:pPr>
    <w:r w:rsidRPr="00A75AC9">
      <w:t>(A Government of India Mini Ratna Company under Ministry of Defence)</w:t>
    </w:r>
  </w:p>
  <w:p w:rsidR="00447EF9" w:rsidRPr="00A75AC9" w:rsidRDefault="00447EF9" w:rsidP="008E0C2E">
    <w:pPr>
      <w:jc w:val="center"/>
    </w:pPr>
    <w:r w:rsidRPr="00A75AC9">
      <w:t>"BEML SOUDHA " 23/1, 4</w:t>
    </w:r>
    <w:r w:rsidRPr="00A75AC9">
      <w:rPr>
        <w:vertAlign w:val="superscript"/>
      </w:rPr>
      <w:t>TH</w:t>
    </w:r>
    <w:r w:rsidRPr="00A75AC9">
      <w:t xml:space="preserve">  Main, S.R. Nagar, Bangalore 560027</w:t>
    </w:r>
  </w:p>
  <w:p w:rsidR="00447EF9" w:rsidRDefault="00447EF9" w:rsidP="008E0C2E">
    <w:pPr>
      <w:pStyle w:val="Header"/>
      <w:pBdr>
        <w:bottom w:val="single" w:sz="6" w:space="1" w:color="auto"/>
      </w:pBdr>
      <w:jc w:val="center"/>
    </w:pPr>
    <w:r w:rsidRPr="00A75AC9">
      <w:t>Phone : 080 22963179 / 22963315.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47F25AC"/>
    <w:multiLevelType w:val="hybridMultilevel"/>
    <w:tmpl w:val="007CD538"/>
    <w:lvl w:ilvl="0" w:tplc="40090017">
      <w:start w:val="1"/>
      <w:numFmt w:val="lowerLetter"/>
      <w:lvlText w:val="%1)"/>
      <w:lvlJc w:val="left"/>
      <w:pPr>
        <w:ind w:left="1600" w:hanging="360"/>
      </w:pPr>
    </w:lvl>
    <w:lvl w:ilvl="1" w:tplc="40090019" w:tentative="1">
      <w:start w:val="1"/>
      <w:numFmt w:val="lowerLetter"/>
      <w:lvlText w:val="%2."/>
      <w:lvlJc w:val="left"/>
      <w:pPr>
        <w:ind w:left="2320" w:hanging="360"/>
      </w:pPr>
    </w:lvl>
    <w:lvl w:ilvl="2" w:tplc="4009001B" w:tentative="1">
      <w:start w:val="1"/>
      <w:numFmt w:val="lowerRoman"/>
      <w:lvlText w:val="%3."/>
      <w:lvlJc w:val="right"/>
      <w:pPr>
        <w:ind w:left="3040" w:hanging="180"/>
      </w:pPr>
    </w:lvl>
    <w:lvl w:ilvl="3" w:tplc="4009000F" w:tentative="1">
      <w:start w:val="1"/>
      <w:numFmt w:val="decimal"/>
      <w:lvlText w:val="%4."/>
      <w:lvlJc w:val="left"/>
      <w:pPr>
        <w:ind w:left="3760" w:hanging="360"/>
      </w:pPr>
    </w:lvl>
    <w:lvl w:ilvl="4" w:tplc="40090019" w:tentative="1">
      <w:start w:val="1"/>
      <w:numFmt w:val="lowerLetter"/>
      <w:lvlText w:val="%5."/>
      <w:lvlJc w:val="left"/>
      <w:pPr>
        <w:ind w:left="4480" w:hanging="360"/>
      </w:pPr>
    </w:lvl>
    <w:lvl w:ilvl="5" w:tplc="4009001B" w:tentative="1">
      <w:start w:val="1"/>
      <w:numFmt w:val="lowerRoman"/>
      <w:lvlText w:val="%6."/>
      <w:lvlJc w:val="right"/>
      <w:pPr>
        <w:ind w:left="5200" w:hanging="180"/>
      </w:pPr>
    </w:lvl>
    <w:lvl w:ilvl="6" w:tplc="4009000F" w:tentative="1">
      <w:start w:val="1"/>
      <w:numFmt w:val="decimal"/>
      <w:lvlText w:val="%7."/>
      <w:lvlJc w:val="left"/>
      <w:pPr>
        <w:ind w:left="5920" w:hanging="360"/>
      </w:pPr>
    </w:lvl>
    <w:lvl w:ilvl="7" w:tplc="40090019" w:tentative="1">
      <w:start w:val="1"/>
      <w:numFmt w:val="lowerLetter"/>
      <w:lvlText w:val="%8."/>
      <w:lvlJc w:val="left"/>
      <w:pPr>
        <w:ind w:left="6640" w:hanging="360"/>
      </w:pPr>
    </w:lvl>
    <w:lvl w:ilvl="8" w:tplc="4009001B" w:tentative="1">
      <w:start w:val="1"/>
      <w:numFmt w:val="lowerRoman"/>
      <w:lvlText w:val="%9."/>
      <w:lvlJc w:val="right"/>
      <w:pPr>
        <w:ind w:left="7360" w:hanging="180"/>
      </w:pPr>
    </w:lvl>
  </w:abstractNum>
  <w:abstractNum w:abstractNumId="21">
    <w:nsid w:val="07267EB2"/>
    <w:multiLevelType w:val="singleLevel"/>
    <w:tmpl w:val="ECAE5284"/>
    <w:lvl w:ilvl="0">
      <w:start w:val="1"/>
      <w:numFmt w:val="lowerRoman"/>
      <w:lvlText w:val="%1."/>
      <w:lvlJc w:val="left"/>
      <w:pPr>
        <w:tabs>
          <w:tab w:val="num" w:pos="1440"/>
        </w:tabs>
        <w:ind w:left="1440" w:hanging="720"/>
      </w:pPr>
      <w:rPr>
        <w:rFonts w:hint="default"/>
      </w:rPr>
    </w:lvl>
  </w:abstractNum>
  <w:abstractNum w:abstractNumId="22">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3">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A796448"/>
    <w:multiLevelType w:val="hybridMultilevel"/>
    <w:tmpl w:val="B2D08424"/>
    <w:lvl w:ilvl="0" w:tplc="20FE13CE">
      <w:start w:val="16"/>
      <w:numFmt w:val="decimal"/>
      <w:lvlText w:val="%1."/>
      <w:lvlJc w:val="left"/>
      <w:pPr>
        <w:ind w:left="880" w:hanging="360"/>
      </w:pPr>
      <w:rPr>
        <w:rFonts w:hint="default"/>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C803233"/>
    <w:multiLevelType w:val="hybridMultilevel"/>
    <w:tmpl w:val="DB9A6702"/>
    <w:lvl w:ilvl="0" w:tplc="40090017">
      <w:start w:val="1"/>
      <w:numFmt w:val="lowerLetter"/>
      <w:lvlText w:val="%1)"/>
      <w:lvlJc w:val="left"/>
      <w:pPr>
        <w:ind w:left="783" w:hanging="360"/>
      </w:pPr>
    </w:lvl>
    <w:lvl w:ilvl="1" w:tplc="40090019" w:tentative="1">
      <w:start w:val="1"/>
      <w:numFmt w:val="lowerLetter"/>
      <w:lvlText w:val="%2."/>
      <w:lvlJc w:val="left"/>
      <w:pPr>
        <w:ind w:left="1503" w:hanging="360"/>
      </w:pPr>
    </w:lvl>
    <w:lvl w:ilvl="2" w:tplc="4009001B" w:tentative="1">
      <w:start w:val="1"/>
      <w:numFmt w:val="lowerRoman"/>
      <w:lvlText w:val="%3."/>
      <w:lvlJc w:val="right"/>
      <w:pPr>
        <w:ind w:left="2223" w:hanging="180"/>
      </w:pPr>
    </w:lvl>
    <w:lvl w:ilvl="3" w:tplc="4009000F" w:tentative="1">
      <w:start w:val="1"/>
      <w:numFmt w:val="decimal"/>
      <w:lvlText w:val="%4."/>
      <w:lvlJc w:val="left"/>
      <w:pPr>
        <w:ind w:left="2943" w:hanging="360"/>
      </w:pPr>
    </w:lvl>
    <w:lvl w:ilvl="4" w:tplc="40090019" w:tentative="1">
      <w:start w:val="1"/>
      <w:numFmt w:val="lowerLetter"/>
      <w:lvlText w:val="%5."/>
      <w:lvlJc w:val="left"/>
      <w:pPr>
        <w:ind w:left="3663" w:hanging="360"/>
      </w:pPr>
    </w:lvl>
    <w:lvl w:ilvl="5" w:tplc="4009001B" w:tentative="1">
      <w:start w:val="1"/>
      <w:numFmt w:val="lowerRoman"/>
      <w:lvlText w:val="%6."/>
      <w:lvlJc w:val="right"/>
      <w:pPr>
        <w:ind w:left="4383" w:hanging="180"/>
      </w:pPr>
    </w:lvl>
    <w:lvl w:ilvl="6" w:tplc="4009000F" w:tentative="1">
      <w:start w:val="1"/>
      <w:numFmt w:val="decimal"/>
      <w:lvlText w:val="%7."/>
      <w:lvlJc w:val="left"/>
      <w:pPr>
        <w:ind w:left="5103" w:hanging="360"/>
      </w:pPr>
    </w:lvl>
    <w:lvl w:ilvl="7" w:tplc="40090019" w:tentative="1">
      <w:start w:val="1"/>
      <w:numFmt w:val="lowerLetter"/>
      <w:lvlText w:val="%8."/>
      <w:lvlJc w:val="left"/>
      <w:pPr>
        <w:ind w:left="5823" w:hanging="360"/>
      </w:pPr>
    </w:lvl>
    <w:lvl w:ilvl="8" w:tplc="4009001B" w:tentative="1">
      <w:start w:val="1"/>
      <w:numFmt w:val="lowerRoman"/>
      <w:lvlText w:val="%9."/>
      <w:lvlJc w:val="right"/>
      <w:pPr>
        <w:ind w:left="6543" w:hanging="180"/>
      </w:pPr>
    </w:lvl>
  </w:abstractNum>
  <w:abstractNum w:abstractNumId="28">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0013474"/>
    <w:multiLevelType w:val="hybridMultilevel"/>
    <w:tmpl w:val="9216F7AE"/>
    <w:lvl w:ilvl="0" w:tplc="735C214C">
      <w:start w:val="20"/>
      <w:numFmt w:val="decimal"/>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nsid w:val="12FD371F"/>
    <w:multiLevelType w:val="hybridMultilevel"/>
    <w:tmpl w:val="57D281C2"/>
    <w:lvl w:ilvl="0" w:tplc="D57EF41C">
      <w:start w:val="1"/>
      <w:numFmt w:val="decimal"/>
      <w:lvlText w:val="%1."/>
      <w:lvlJc w:val="left"/>
      <w:pPr>
        <w:ind w:left="880" w:hanging="360"/>
      </w:pPr>
      <w:rPr>
        <w:b w:val="0"/>
      </w:rPr>
    </w:lvl>
    <w:lvl w:ilvl="1" w:tplc="40090019">
      <w:start w:val="1"/>
      <w:numFmt w:val="lowerLetter"/>
      <w:lvlText w:val="%2."/>
      <w:lvlJc w:val="left"/>
      <w:pPr>
        <w:ind w:left="1600" w:hanging="360"/>
      </w:pPr>
    </w:lvl>
    <w:lvl w:ilvl="2" w:tplc="4009001B" w:tentative="1">
      <w:start w:val="1"/>
      <w:numFmt w:val="lowerRoman"/>
      <w:lvlText w:val="%3."/>
      <w:lvlJc w:val="right"/>
      <w:pPr>
        <w:ind w:left="2320" w:hanging="180"/>
      </w:pPr>
    </w:lvl>
    <w:lvl w:ilvl="3" w:tplc="4009000F" w:tentative="1">
      <w:start w:val="1"/>
      <w:numFmt w:val="decimal"/>
      <w:lvlText w:val="%4."/>
      <w:lvlJc w:val="left"/>
      <w:pPr>
        <w:ind w:left="3040" w:hanging="360"/>
      </w:pPr>
    </w:lvl>
    <w:lvl w:ilvl="4" w:tplc="40090019" w:tentative="1">
      <w:start w:val="1"/>
      <w:numFmt w:val="lowerLetter"/>
      <w:lvlText w:val="%5."/>
      <w:lvlJc w:val="left"/>
      <w:pPr>
        <w:ind w:left="3760" w:hanging="360"/>
      </w:pPr>
    </w:lvl>
    <w:lvl w:ilvl="5" w:tplc="4009001B" w:tentative="1">
      <w:start w:val="1"/>
      <w:numFmt w:val="lowerRoman"/>
      <w:lvlText w:val="%6."/>
      <w:lvlJc w:val="right"/>
      <w:pPr>
        <w:ind w:left="4480" w:hanging="180"/>
      </w:pPr>
    </w:lvl>
    <w:lvl w:ilvl="6" w:tplc="4009000F" w:tentative="1">
      <w:start w:val="1"/>
      <w:numFmt w:val="decimal"/>
      <w:lvlText w:val="%7."/>
      <w:lvlJc w:val="left"/>
      <w:pPr>
        <w:ind w:left="5200" w:hanging="360"/>
      </w:pPr>
    </w:lvl>
    <w:lvl w:ilvl="7" w:tplc="40090019" w:tentative="1">
      <w:start w:val="1"/>
      <w:numFmt w:val="lowerLetter"/>
      <w:lvlText w:val="%8."/>
      <w:lvlJc w:val="left"/>
      <w:pPr>
        <w:ind w:left="5920" w:hanging="360"/>
      </w:pPr>
    </w:lvl>
    <w:lvl w:ilvl="8" w:tplc="4009001B" w:tentative="1">
      <w:start w:val="1"/>
      <w:numFmt w:val="lowerRoman"/>
      <w:lvlText w:val="%9."/>
      <w:lvlJc w:val="right"/>
      <w:pPr>
        <w:ind w:left="6640" w:hanging="180"/>
      </w:pPr>
    </w:lvl>
  </w:abstractNum>
  <w:abstractNum w:abstractNumId="31">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nsid w:val="143B5B61"/>
    <w:multiLevelType w:val="hybridMultilevel"/>
    <w:tmpl w:val="DB9A6702"/>
    <w:lvl w:ilvl="0" w:tplc="40090017">
      <w:start w:val="1"/>
      <w:numFmt w:val="lowerLetter"/>
      <w:lvlText w:val="%1)"/>
      <w:lvlJc w:val="left"/>
      <w:pPr>
        <w:ind w:left="783" w:hanging="360"/>
      </w:pPr>
    </w:lvl>
    <w:lvl w:ilvl="1" w:tplc="40090019" w:tentative="1">
      <w:start w:val="1"/>
      <w:numFmt w:val="lowerLetter"/>
      <w:lvlText w:val="%2."/>
      <w:lvlJc w:val="left"/>
      <w:pPr>
        <w:ind w:left="1503" w:hanging="360"/>
      </w:pPr>
    </w:lvl>
    <w:lvl w:ilvl="2" w:tplc="4009001B" w:tentative="1">
      <w:start w:val="1"/>
      <w:numFmt w:val="lowerRoman"/>
      <w:lvlText w:val="%3."/>
      <w:lvlJc w:val="right"/>
      <w:pPr>
        <w:ind w:left="2223" w:hanging="180"/>
      </w:pPr>
    </w:lvl>
    <w:lvl w:ilvl="3" w:tplc="4009000F" w:tentative="1">
      <w:start w:val="1"/>
      <w:numFmt w:val="decimal"/>
      <w:lvlText w:val="%4."/>
      <w:lvlJc w:val="left"/>
      <w:pPr>
        <w:ind w:left="2943" w:hanging="360"/>
      </w:pPr>
    </w:lvl>
    <w:lvl w:ilvl="4" w:tplc="40090019" w:tentative="1">
      <w:start w:val="1"/>
      <w:numFmt w:val="lowerLetter"/>
      <w:lvlText w:val="%5."/>
      <w:lvlJc w:val="left"/>
      <w:pPr>
        <w:ind w:left="3663" w:hanging="360"/>
      </w:pPr>
    </w:lvl>
    <w:lvl w:ilvl="5" w:tplc="4009001B" w:tentative="1">
      <w:start w:val="1"/>
      <w:numFmt w:val="lowerRoman"/>
      <w:lvlText w:val="%6."/>
      <w:lvlJc w:val="right"/>
      <w:pPr>
        <w:ind w:left="4383" w:hanging="180"/>
      </w:pPr>
    </w:lvl>
    <w:lvl w:ilvl="6" w:tplc="4009000F" w:tentative="1">
      <w:start w:val="1"/>
      <w:numFmt w:val="decimal"/>
      <w:lvlText w:val="%7."/>
      <w:lvlJc w:val="left"/>
      <w:pPr>
        <w:ind w:left="5103" w:hanging="360"/>
      </w:pPr>
    </w:lvl>
    <w:lvl w:ilvl="7" w:tplc="40090019" w:tentative="1">
      <w:start w:val="1"/>
      <w:numFmt w:val="lowerLetter"/>
      <w:lvlText w:val="%8."/>
      <w:lvlJc w:val="left"/>
      <w:pPr>
        <w:ind w:left="5823" w:hanging="360"/>
      </w:pPr>
    </w:lvl>
    <w:lvl w:ilvl="8" w:tplc="4009001B" w:tentative="1">
      <w:start w:val="1"/>
      <w:numFmt w:val="lowerRoman"/>
      <w:lvlText w:val="%9."/>
      <w:lvlJc w:val="right"/>
      <w:pPr>
        <w:ind w:left="6543" w:hanging="180"/>
      </w:pPr>
    </w:lvl>
  </w:abstractNum>
  <w:abstractNum w:abstractNumId="33">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nsid w:val="1D087A7F"/>
    <w:multiLevelType w:val="hybridMultilevel"/>
    <w:tmpl w:val="DEEA63B0"/>
    <w:lvl w:ilvl="0" w:tplc="EF620E84">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1D19718D"/>
    <w:multiLevelType w:val="hybridMultilevel"/>
    <w:tmpl w:val="C7D4B64A"/>
    <w:lvl w:ilvl="0" w:tplc="40090017">
      <w:start w:val="1"/>
      <w:numFmt w:val="lowerLetter"/>
      <w:lvlText w:val="%1)"/>
      <w:lvlJc w:val="left"/>
      <w:pPr>
        <w:ind w:left="1240" w:hanging="360"/>
      </w:pPr>
    </w:lvl>
    <w:lvl w:ilvl="1" w:tplc="40090019" w:tentative="1">
      <w:start w:val="1"/>
      <w:numFmt w:val="lowerLetter"/>
      <w:lvlText w:val="%2."/>
      <w:lvlJc w:val="left"/>
      <w:pPr>
        <w:ind w:left="1960" w:hanging="360"/>
      </w:pPr>
    </w:lvl>
    <w:lvl w:ilvl="2" w:tplc="4009001B" w:tentative="1">
      <w:start w:val="1"/>
      <w:numFmt w:val="lowerRoman"/>
      <w:lvlText w:val="%3."/>
      <w:lvlJc w:val="right"/>
      <w:pPr>
        <w:ind w:left="2680" w:hanging="180"/>
      </w:pPr>
    </w:lvl>
    <w:lvl w:ilvl="3" w:tplc="4009000F" w:tentative="1">
      <w:start w:val="1"/>
      <w:numFmt w:val="decimal"/>
      <w:lvlText w:val="%4."/>
      <w:lvlJc w:val="left"/>
      <w:pPr>
        <w:ind w:left="3400" w:hanging="360"/>
      </w:pPr>
    </w:lvl>
    <w:lvl w:ilvl="4" w:tplc="40090019" w:tentative="1">
      <w:start w:val="1"/>
      <w:numFmt w:val="lowerLetter"/>
      <w:lvlText w:val="%5."/>
      <w:lvlJc w:val="left"/>
      <w:pPr>
        <w:ind w:left="4120" w:hanging="360"/>
      </w:pPr>
    </w:lvl>
    <w:lvl w:ilvl="5" w:tplc="4009001B" w:tentative="1">
      <w:start w:val="1"/>
      <w:numFmt w:val="lowerRoman"/>
      <w:lvlText w:val="%6."/>
      <w:lvlJc w:val="right"/>
      <w:pPr>
        <w:ind w:left="4840" w:hanging="180"/>
      </w:pPr>
    </w:lvl>
    <w:lvl w:ilvl="6" w:tplc="4009000F" w:tentative="1">
      <w:start w:val="1"/>
      <w:numFmt w:val="decimal"/>
      <w:lvlText w:val="%7."/>
      <w:lvlJc w:val="left"/>
      <w:pPr>
        <w:ind w:left="5560" w:hanging="360"/>
      </w:pPr>
    </w:lvl>
    <w:lvl w:ilvl="7" w:tplc="40090019" w:tentative="1">
      <w:start w:val="1"/>
      <w:numFmt w:val="lowerLetter"/>
      <w:lvlText w:val="%8."/>
      <w:lvlJc w:val="left"/>
      <w:pPr>
        <w:ind w:left="6280" w:hanging="360"/>
      </w:pPr>
    </w:lvl>
    <w:lvl w:ilvl="8" w:tplc="4009001B" w:tentative="1">
      <w:start w:val="1"/>
      <w:numFmt w:val="lowerRoman"/>
      <w:lvlText w:val="%9."/>
      <w:lvlJc w:val="right"/>
      <w:pPr>
        <w:ind w:left="7000" w:hanging="180"/>
      </w:pPr>
    </w:lvl>
  </w:abstractNum>
  <w:abstractNum w:abstractNumId="37">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1EB6E29"/>
    <w:multiLevelType w:val="hybridMultilevel"/>
    <w:tmpl w:val="EFC4DCD0"/>
    <w:lvl w:ilvl="0" w:tplc="4009001B">
      <w:start w:val="1"/>
      <w:numFmt w:val="lowerRoman"/>
      <w:lvlText w:val="%1."/>
      <w:lvlJc w:val="right"/>
      <w:pPr>
        <w:ind w:left="2320" w:hanging="360"/>
      </w:pPr>
    </w:lvl>
    <w:lvl w:ilvl="1" w:tplc="40090019" w:tentative="1">
      <w:start w:val="1"/>
      <w:numFmt w:val="lowerLetter"/>
      <w:lvlText w:val="%2."/>
      <w:lvlJc w:val="left"/>
      <w:pPr>
        <w:ind w:left="3040" w:hanging="360"/>
      </w:pPr>
    </w:lvl>
    <w:lvl w:ilvl="2" w:tplc="4009001B" w:tentative="1">
      <w:start w:val="1"/>
      <w:numFmt w:val="lowerRoman"/>
      <w:lvlText w:val="%3."/>
      <w:lvlJc w:val="right"/>
      <w:pPr>
        <w:ind w:left="3760" w:hanging="180"/>
      </w:pPr>
    </w:lvl>
    <w:lvl w:ilvl="3" w:tplc="4009000F" w:tentative="1">
      <w:start w:val="1"/>
      <w:numFmt w:val="decimal"/>
      <w:lvlText w:val="%4."/>
      <w:lvlJc w:val="left"/>
      <w:pPr>
        <w:ind w:left="4480" w:hanging="360"/>
      </w:pPr>
    </w:lvl>
    <w:lvl w:ilvl="4" w:tplc="40090019" w:tentative="1">
      <w:start w:val="1"/>
      <w:numFmt w:val="lowerLetter"/>
      <w:lvlText w:val="%5."/>
      <w:lvlJc w:val="left"/>
      <w:pPr>
        <w:ind w:left="5200" w:hanging="360"/>
      </w:pPr>
    </w:lvl>
    <w:lvl w:ilvl="5" w:tplc="4009001B" w:tentative="1">
      <w:start w:val="1"/>
      <w:numFmt w:val="lowerRoman"/>
      <w:lvlText w:val="%6."/>
      <w:lvlJc w:val="right"/>
      <w:pPr>
        <w:ind w:left="5920" w:hanging="180"/>
      </w:pPr>
    </w:lvl>
    <w:lvl w:ilvl="6" w:tplc="4009000F" w:tentative="1">
      <w:start w:val="1"/>
      <w:numFmt w:val="decimal"/>
      <w:lvlText w:val="%7."/>
      <w:lvlJc w:val="left"/>
      <w:pPr>
        <w:ind w:left="6640" w:hanging="360"/>
      </w:pPr>
    </w:lvl>
    <w:lvl w:ilvl="7" w:tplc="40090019" w:tentative="1">
      <w:start w:val="1"/>
      <w:numFmt w:val="lowerLetter"/>
      <w:lvlText w:val="%8."/>
      <w:lvlJc w:val="left"/>
      <w:pPr>
        <w:ind w:left="7360" w:hanging="360"/>
      </w:pPr>
    </w:lvl>
    <w:lvl w:ilvl="8" w:tplc="4009001B" w:tentative="1">
      <w:start w:val="1"/>
      <w:numFmt w:val="lowerRoman"/>
      <w:lvlText w:val="%9."/>
      <w:lvlJc w:val="right"/>
      <w:pPr>
        <w:ind w:left="8080" w:hanging="180"/>
      </w:pPr>
    </w:lvl>
  </w:abstractNum>
  <w:abstractNum w:abstractNumId="39">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225D77E6"/>
    <w:multiLevelType w:val="hybridMultilevel"/>
    <w:tmpl w:val="60A2A394"/>
    <w:lvl w:ilvl="0" w:tplc="DE2E314A">
      <w:start w:val="4"/>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nsid w:val="23C041F7"/>
    <w:multiLevelType w:val="multilevel"/>
    <w:tmpl w:val="C45C7868"/>
    <w:lvl w:ilvl="0">
      <w:start w:val="1"/>
      <w:numFmt w:val="decimal"/>
      <w:lvlText w:val="%1."/>
      <w:lvlJc w:val="right"/>
      <w:pPr>
        <w:ind w:left="1211"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3">
    <w:nsid w:val="24B62564"/>
    <w:multiLevelType w:val="hybridMultilevel"/>
    <w:tmpl w:val="303CC9A4"/>
    <w:lvl w:ilvl="0" w:tplc="4009001B">
      <w:start w:val="1"/>
      <w:numFmt w:val="lowerRoman"/>
      <w:lvlText w:val="%1."/>
      <w:lvlJc w:val="righ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5">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6">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7">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8">
    <w:nsid w:val="38A67722"/>
    <w:multiLevelType w:val="singleLevel"/>
    <w:tmpl w:val="53EA97B6"/>
    <w:lvl w:ilvl="0">
      <w:start w:val="1"/>
      <w:numFmt w:val="lowerRoman"/>
      <w:lvlText w:val="%1)"/>
      <w:lvlJc w:val="left"/>
      <w:pPr>
        <w:tabs>
          <w:tab w:val="num" w:pos="1440"/>
        </w:tabs>
        <w:ind w:left="1440" w:hanging="900"/>
      </w:pPr>
      <w:rPr>
        <w:rFonts w:hint="default"/>
      </w:rPr>
    </w:lvl>
  </w:abstractNum>
  <w:abstractNum w:abstractNumId="49">
    <w:nsid w:val="3C763AA4"/>
    <w:multiLevelType w:val="hybridMultilevel"/>
    <w:tmpl w:val="84E48FD4"/>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3F641E1B"/>
    <w:multiLevelType w:val="singleLevel"/>
    <w:tmpl w:val="550AE936"/>
    <w:lvl w:ilvl="0">
      <w:start w:val="1"/>
      <w:numFmt w:val="lowerRoman"/>
      <w:lvlText w:val="%1)"/>
      <w:lvlJc w:val="left"/>
      <w:pPr>
        <w:tabs>
          <w:tab w:val="num" w:pos="1440"/>
        </w:tabs>
        <w:ind w:left="1440" w:hanging="900"/>
      </w:pPr>
      <w:rPr>
        <w:rFonts w:hint="default"/>
      </w:rPr>
    </w:lvl>
  </w:abstractNum>
  <w:abstractNum w:abstractNumId="51">
    <w:nsid w:val="3FC82998"/>
    <w:multiLevelType w:val="hybridMultilevel"/>
    <w:tmpl w:val="B7D4C436"/>
    <w:lvl w:ilvl="0" w:tplc="17628DA6">
      <w:start w:val="1"/>
      <w:numFmt w:val="decimal"/>
      <w:lvlText w:val="%1."/>
      <w:lvlJc w:val="left"/>
      <w:pPr>
        <w:ind w:left="88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40581F7C"/>
    <w:multiLevelType w:val="hybridMultilevel"/>
    <w:tmpl w:val="57D281C2"/>
    <w:lvl w:ilvl="0" w:tplc="D57EF41C">
      <w:start w:val="1"/>
      <w:numFmt w:val="decimal"/>
      <w:lvlText w:val="%1."/>
      <w:lvlJc w:val="left"/>
      <w:pPr>
        <w:ind w:left="880" w:hanging="360"/>
      </w:pPr>
      <w:rPr>
        <w:b w:val="0"/>
      </w:rPr>
    </w:lvl>
    <w:lvl w:ilvl="1" w:tplc="40090019">
      <w:start w:val="1"/>
      <w:numFmt w:val="lowerLetter"/>
      <w:lvlText w:val="%2."/>
      <w:lvlJc w:val="left"/>
      <w:pPr>
        <w:ind w:left="1600" w:hanging="360"/>
      </w:pPr>
    </w:lvl>
    <w:lvl w:ilvl="2" w:tplc="4009001B" w:tentative="1">
      <w:start w:val="1"/>
      <w:numFmt w:val="lowerRoman"/>
      <w:lvlText w:val="%3."/>
      <w:lvlJc w:val="right"/>
      <w:pPr>
        <w:ind w:left="2320" w:hanging="180"/>
      </w:pPr>
    </w:lvl>
    <w:lvl w:ilvl="3" w:tplc="4009000F" w:tentative="1">
      <w:start w:val="1"/>
      <w:numFmt w:val="decimal"/>
      <w:lvlText w:val="%4."/>
      <w:lvlJc w:val="left"/>
      <w:pPr>
        <w:ind w:left="3040" w:hanging="360"/>
      </w:pPr>
    </w:lvl>
    <w:lvl w:ilvl="4" w:tplc="40090019" w:tentative="1">
      <w:start w:val="1"/>
      <w:numFmt w:val="lowerLetter"/>
      <w:lvlText w:val="%5."/>
      <w:lvlJc w:val="left"/>
      <w:pPr>
        <w:ind w:left="3760" w:hanging="360"/>
      </w:pPr>
    </w:lvl>
    <w:lvl w:ilvl="5" w:tplc="4009001B" w:tentative="1">
      <w:start w:val="1"/>
      <w:numFmt w:val="lowerRoman"/>
      <w:lvlText w:val="%6."/>
      <w:lvlJc w:val="right"/>
      <w:pPr>
        <w:ind w:left="4480" w:hanging="180"/>
      </w:pPr>
    </w:lvl>
    <w:lvl w:ilvl="6" w:tplc="4009000F" w:tentative="1">
      <w:start w:val="1"/>
      <w:numFmt w:val="decimal"/>
      <w:lvlText w:val="%7."/>
      <w:lvlJc w:val="left"/>
      <w:pPr>
        <w:ind w:left="5200" w:hanging="360"/>
      </w:pPr>
    </w:lvl>
    <w:lvl w:ilvl="7" w:tplc="40090019" w:tentative="1">
      <w:start w:val="1"/>
      <w:numFmt w:val="lowerLetter"/>
      <w:lvlText w:val="%8."/>
      <w:lvlJc w:val="left"/>
      <w:pPr>
        <w:ind w:left="5920" w:hanging="360"/>
      </w:pPr>
    </w:lvl>
    <w:lvl w:ilvl="8" w:tplc="4009001B" w:tentative="1">
      <w:start w:val="1"/>
      <w:numFmt w:val="lowerRoman"/>
      <w:lvlText w:val="%9."/>
      <w:lvlJc w:val="right"/>
      <w:pPr>
        <w:ind w:left="6640" w:hanging="180"/>
      </w:pPr>
    </w:lvl>
  </w:abstractNum>
  <w:abstractNum w:abstractNumId="53">
    <w:nsid w:val="41A341AA"/>
    <w:multiLevelType w:val="hybridMultilevel"/>
    <w:tmpl w:val="A6848E08"/>
    <w:lvl w:ilvl="0" w:tplc="40090017">
      <w:start w:val="1"/>
      <w:numFmt w:val="lowerLetter"/>
      <w:lvlText w:val="%1)"/>
      <w:lvlJc w:val="left"/>
      <w:pPr>
        <w:ind w:left="1600" w:hanging="360"/>
      </w:pPr>
    </w:lvl>
    <w:lvl w:ilvl="1" w:tplc="40090019" w:tentative="1">
      <w:start w:val="1"/>
      <w:numFmt w:val="lowerLetter"/>
      <w:lvlText w:val="%2."/>
      <w:lvlJc w:val="left"/>
      <w:pPr>
        <w:ind w:left="2320" w:hanging="360"/>
      </w:pPr>
    </w:lvl>
    <w:lvl w:ilvl="2" w:tplc="4009001B" w:tentative="1">
      <w:start w:val="1"/>
      <w:numFmt w:val="lowerRoman"/>
      <w:lvlText w:val="%3."/>
      <w:lvlJc w:val="right"/>
      <w:pPr>
        <w:ind w:left="3040" w:hanging="180"/>
      </w:pPr>
    </w:lvl>
    <w:lvl w:ilvl="3" w:tplc="4009000F" w:tentative="1">
      <w:start w:val="1"/>
      <w:numFmt w:val="decimal"/>
      <w:lvlText w:val="%4."/>
      <w:lvlJc w:val="left"/>
      <w:pPr>
        <w:ind w:left="3760" w:hanging="360"/>
      </w:pPr>
    </w:lvl>
    <w:lvl w:ilvl="4" w:tplc="40090019" w:tentative="1">
      <w:start w:val="1"/>
      <w:numFmt w:val="lowerLetter"/>
      <w:lvlText w:val="%5."/>
      <w:lvlJc w:val="left"/>
      <w:pPr>
        <w:ind w:left="4480" w:hanging="360"/>
      </w:pPr>
    </w:lvl>
    <w:lvl w:ilvl="5" w:tplc="4009001B" w:tentative="1">
      <w:start w:val="1"/>
      <w:numFmt w:val="lowerRoman"/>
      <w:lvlText w:val="%6."/>
      <w:lvlJc w:val="right"/>
      <w:pPr>
        <w:ind w:left="5200" w:hanging="180"/>
      </w:pPr>
    </w:lvl>
    <w:lvl w:ilvl="6" w:tplc="4009000F" w:tentative="1">
      <w:start w:val="1"/>
      <w:numFmt w:val="decimal"/>
      <w:lvlText w:val="%7."/>
      <w:lvlJc w:val="left"/>
      <w:pPr>
        <w:ind w:left="5920" w:hanging="360"/>
      </w:pPr>
    </w:lvl>
    <w:lvl w:ilvl="7" w:tplc="40090019" w:tentative="1">
      <w:start w:val="1"/>
      <w:numFmt w:val="lowerLetter"/>
      <w:lvlText w:val="%8."/>
      <w:lvlJc w:val="left"/>
      <w:pPr>
        <w:ind w:left="6640" w:hanging="360"/>
      </w:pPr>
    </w:lvl>
    <w:lvl w:ilvl="8" w:tplc="4009001B" w:tentative="1">
      <w:start w:val="1"/>
      <w:numFmt w:val="lowerRoman"/>
      <w:lvlText w:val="%9."/>
      <w:lvlJc w:val="right"/>
      <w:pPr>
        <w:ind w:left="7360" w:hanging="180"/>
      </w:pPr>
    </w:lvl>
  </w:abstractNum>
  <w:abstractNum w:abstractNumId="54">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4E83371"/>
    <w:multiLevelType w:val="hybridMultilevel"/>
    <w:tmpl w:val="671AB070"/>
    <w:lvl w:ilvl="0" w:tplc="26669608">
      <w:start w:val="1"/>
      <w:numFmt w:val="upperRoman"/>
      <w:lvlText w:val="%1."/>
      <w:lvlJc w:val="right"/>
      <w:pPr>
        <w:ind w:left="720" w:hanging="360"/>
      </w:pPr>
      <w:rPr>
        <w:b/>
        <w:strike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49737C3F"/>
    <w:multiLevelType w:val="singleLevel"/>
    <w:tmpl w:val="9B5A6DF6"/>
    <w:lvl w:ilvl="0">
      <w:start w:val="1"/>
      <w:numFmt w:val="lowerRoman"/>
      <w:lvlText w:val="%1)"/>
      <w:lvlJc w:val="left"/>
      <w:pPr>
        <w:tabs>
          <w:tab w:val="num" w:pos="1440"/>
        </w:tabs>
        <w:ind w:left="1440" w:hanging="900"/>
      </w:pPr>
      <w:rPr>
        <w:rFonts w:hint="default"/>
      </w:rPr>
    </w:lvl>
  </w:abstractNum>
  <w:abstractNum w:abstractNumId="57">
    <w:nsid w:val="5A1D4C6D"/>
    <w:multiLevelType w:val="hybridMultilevel"/>
    <w:tmpl w:val="661CD23C"/>
    <w:lvl w:ilvl="0" w:tplc="4D9CF270">
      <w:numFmt w:val="bullet"/>
      <w:lvlText w:val="•"/>
      <w:lvlJc w:val="left"/>
      <w:pPr>
        <w:ind w:left="717" w:hanging="645"/>
      </w:pPr>
      <w:rPr>
        <w:rFonts w:ascii="Arial" w:eastAsia="Arial" w:hAnsi="Arial" w:cs="Arial"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58">
    <w:nsid w:val="5B2146C4"/>
    <w:multiLevelType w:val="multilevel"/>
    <w:tmpl w:val="82AA2970"/>
    <w:lvl w:ilvl="0">
      <w:start w:val="1"/>
      <w:numFmt w:val="lowerLetter"/>
      <w:lvlText w:val="%1."/>
      <w:lvlJc w:val="left"/>
      <w:pPr>
        <w:ind w:left="1571" w:hanging="360"/>
      </w:pPr>
      <w:rPr>
        <w:rFonts w:hint="default"/>
        <w:b w:val="0"/>
      </w:rPr>
    </w:lvl>
    <w:lvl w:ilvl="1">
      <w:start w:val="1"/>
      <w:numFmt w:val="decimal"/>
      <w:isLgl/>
      <w:lvlText w:val="%1.%2."/>
      <w:lvlJc w:val="left"/>
      <w:pPr>
        <w:ind w:left="1699" w:hanging="405"/>
      </w:pPr>
      <w:rPr>
        <w:rFonts w:hint="default"/>
      </w:rPr>
    </w:lvl>
    <w:lvl w:ilvl="2">
      <w:start w:val="1"/>
      <w:numFmt w:val="decimal"/>
      <w:isLgl/>
      <w:lvlText w:val="%1.%2.%3."/>
      <w:lvlJc w:val="left"/>
      <w:pPr>
        <w:ind w:left="2014" w:hanging="720"/>
      </w:pPr>
      <w:rPr>
        <w:rFonts w:hint="default"/>
      </w:rPr>
    </w:lvl>
    <w:lvl w:ilvl="3">
      <w:start w:val="1"/>
      <w:numFmt w:val="decimal"/>
      <w:isLgl/>
      <w:lvlText w:val="%1.%2.%3.%4."/>
      <w:lvlJc w:val="left"/>
      <w:pPr>
        <w:ind w:left="2014" w:hanging="720"/>
      </w:pPr>
      <w:rPr>
        <w:rFonts w:hint="default"/>
      </w:rPr>
    </w:lvl>
    <w:lvl w:ilvl="4">
      <w:start w:val="1"/>
      <w:numFmt w:val="decimal"/>
      <w:isLgl/>
      <w:lvlText w:val="%1.%2.%3.%4.%5."/>
      <w:lvlJc w:val="left"/>
      <w:pPr>
        <w:ind w:left="2374" w:hanging="1080"/>
      </w:pPr>
      <w:rPr>
        <w:rFonts w:hint="default"/>
      </w:rPr>
    </w:lvl>
    <w:lvl w:ilvl="5">
      <w:start w:val="1"/>
      <w:numFmt w:val="decimal"/>
      <w:isLgl/>
      <w:lvlText w:val="%1.%2.%3.%4.%5.%6."/>
      <w:lvlJc w:val="left"/>
      <w:pPr>
        <w:ind w:left="2374" w:hanging="1080"/>
      </w:pPr>
      <w:rPr>
        <w:rFonts w:hint="default"/>
      </w:rPr>
    </w:lvl>
    <w:lvl w:ilvl="6">
      <w:start w:val="1"/>
      <w:numFmt w:val="decimal"/>
      <w:isLgl/>
      <w:lvlText w:val="%1.%2.%3.%4.%5.%6.%7."/>
      <w:lvlJc w:val="left"/>
      <w:pPr>
        <w:ind w:left="2734" w:hanging="1440"/>
      </w:pPr>
      <w:rPr>
        <w:rFonts w:hint="default"/>
      </w:rPr>
    </w:lvl>
    <w:lvl w:ilvl="7">
      <w:start w:val="1"/>
      <w:numFmt w:val="decimal"/>
      <w:isLgl/>
      <w:lvlText w:val="%1.%2.%3.%4.%5.%6.%7.%8."/>
      <w:lvlJc w:val="left"/>
      <w:pPr>
        <w:ind w:left="2734" w:hanging="1440"/>
      </w:pPr>
      <w:rPr>
        <w:rFonts w:hint="default"/>
      </w:rPr>
    </w:lvl>
    <w:lvl w:ilvl="8">
      <w:start w:val="1"/>
      <w:numFmt w:val="decimal"/>
      <w:isLgl/>
      <w:lvlText w:val="%1.%2.%3.%4.%5.%6.%7.%8.%9."/>
      <w:lvlJc w:val="left"/>
      <w:pPr>
        <w:ind w:left="3094" w:hanging="1800"/>
      </w:pPr>
      <w:rPr>
        <w:rFonts w:hint="default"/>
      </w:rPr>
    </w:lvl>
  </w:abstractNum>
  <w:abstractNum w:abstractNumId="59">
    <w:nsid w:val="5C4B727A"/>
    <w:multiLevelType w:val="hybridMultilevel"/>
    <w:tmpl w:val="FF08803C"/>
    <w:lvl w:ilvl="0" w:tplc="2C787486">
      <w:start w:val="7"/>
      <w:numFmt w:val="upperRoman"/>
      <w:lvlText w:val="%1."/>
      <w:lvlJc w:val="right"/>
      <w:pPr>
        <w:ind w:left="11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62">
    <w:nsid w:val="6A9F1D7B"/>
    <w:multiLevelType w:val="hybridMultilevel"/>
    <w:tmpl w:val="A35EE952"/>
    <w:lvl w:ilvl="0" w:tplc="8D520A6E">
      <w:start w:val="1"/>
      <w:numFmt w:val="decimal"/>
      <w:lvlText w:val="%1."/>
      <w:lvlJc w:val="left"/>
      <w:pPr>
        <w:tabs>
          <w:tab w:val="num" w:pos="6120"/>
        </w:tabs>
        <w:ind w:left="6120" w:hanging="57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AD53990"/>
    <w:multiLevelType w:val="singleLevel"/>
    <w:tmpl w:val="0A3E3B30"/>
    <w:lvl w:ilvl="0">
      <w:start w:val="4"/>
      <w:numFmt w:val="decimal"/>
      <w:lvlText w:val="%1."/>
      <w:lvlJc w:val="left"/>
      <w:pPr>
        <w:tabs>
          <w:tab w:val="num" w:pos="540"/>
        </w:tabs>
        <w:ind w:left="540" w:hanging="540"/>
      </w:pPr>
      <w:rPr>
        <w:rFonts w:hint="default"/>
      </w:rPr>
    </w:lvl>
  </w:abstractNum>
  <w:abstractNum w:abstractNumId="65">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CED168A"/>
    <w:multiLevelType w:val="multilevel"/>
    <w:tmpl w:val="173E0432"/>
    <w:lvl w:ilvl="0">
      <w:start w:val="2"/>
      <w:numFmt w:val="decimal"/>
      <w:lvlText w:val="%1"/>
      <w:lvlJc w:val="left"/>
      <w:pPr>
        <w:tabs>
          <w:tab w:val="num" w:pos="720"/>
        </w:tabs>
        <w:ind w:left="720" w:hanging="720"/>
      </w:pPr>
      <w:rPr>
        <w:rFonts w:ascii="Zurich BT" w:hAnsi="Zurich BT" w:hint="default"/>
        <w:b w:val="0"/>
        <w:i/>
        <w:sz w:val="22"/>
      </w:rPr>
    </w:lvl>
    <w:lvl w:ilvl="1">
      <w:start w:val="1"/>
      <w:numFmt w:val="decimalZero"/>
      <w:lvlText w:val="%1.%2"/>
      <w:lvlJc w:val="left"/>
      <w:pPr>
        <w:tabs>
          <w:tab w:val="num" w:pos="720"/>
        </w:tabs>
        <w:ind w:left="720" w:hanging="720"/>
      </w:pPr>
      <w:rPr>
        <w:b w:val="0"/>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1080"/>
        </w:tabs>
        <w:ind w:left="1080" w:hanging="1080"/>
      </w:pPr>
      <w:rPr>
        <w:rFonts w:hint="default"/>
        <w:i/>
      </w:rPr>
    </w:lvl>
    <w:lvl w:ilvl="4">
      <w:start w:val="1"/>
      <w:numFmt w:val="decimal"/>
      <w:lvlText w:val="%1.%2.%3.%4.%5"/>
      <w:lvlJc w:val="left"/>
      <w:pPr>
        <w:tabs>
          <w:tab w:val="num" w:pos="1440"/>
        </w:tabs>
        <w:ind w:left="1440" w:hanging="1440"/>
      </w:pPr>
      <w:rPr>
        <w:rFonts w:hint="default"/>
        <w:i/>
      </w:rPr>
    </w:lvl>
    <w:lvl w:ilvl="5">
      <w:start w:val="1"/>
      <w:numFmt w:val="decimal"/>
      <w:lvlText w:val="%1.%2.%3.%4.%5.%6"/>
      <w:lvlJc w:val="left"/>
      <w:pPr>
        <w:tabs>
          <w:tab w:val="num" w:pos="1800"/>
        </w:tabs>
        <w:ind w:left="1800" w:hanging="1800"/>
      </w:pPr>
      <w:rPr>
        <w:rFonts w:hint="default"/>
        <w:i/>
      </w:rPr>
    </w:lvl>
    <w:lvl w:ilvl="6">
      <w:start w:val="1"/>
      <w:numFmt w:val="decimal"/>
      <w:lvlText w:val="%1.%2.%3.%4.%5.%6.%7"/>
      <w:lvlJc w:val="left"/>
      <w:pPr>
        <w:tabs>
          <w:tab w:val="num" w:pos="1800"/>
        </w:tabs>
        <w:ind w:left="1800" w:hanging="1800"/>
      </w:pPr>
      <w:rPr>
        <w:rFonts w:hint="default"/>
        <w:i/>
      </w:rPr>
    </w:lvl>
    <w:lvl w:ilvl="7">
      <w:start w:val="1"/>
      <w:numFmt w:val="decimal"/>
      <w:lvlText w:val="%1.%2.%3.%4.%5.%6.%7.%8"/>
      <w:lvlJc w:val="left"/>
      <w:pPr>
        <w:tabs>
          <w:tab w:val="num" w:pos="2160"/>
        </w:tabs>
        <w:ind w:left="2160" w:hanging="2160"/>
      </w:pPr>
      <w:rPr>
        <w:rFonts w:hint="default"/>
        <w:i/>
      </w:rPr>
    </w:lvl>
    <w:lvl w:ilvl="8">
      <w:start w:val="1"/>
      <w:numFmt w:val="decimal"/>
      <w:lvlText w:val="%1.%2.%3.%4.%5.%6.%7.%8.%9"/>
      <w:lvlJc w:val="left"/>
      <w:pPr>
        <w:tabs>
          <w:tab w:val="num" w:pos="2520"/>
        </w:tabs>
        <w:ind w:left="2520" w:hanging="2520"/>
      </w:pPr>
      <w:rPr>
        <w:rFonts w:hint="default"/>
        <w:i/>
      </w:rPr>
    </w:lvl>
  </w:abstractNum>
  <w:abstractNum w:abstractNumId="67">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8">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79980A0F"/>
    <w:multiLevelType w:val="multilevel"/>
    <w:tmpl w:val="BDA60BF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nsid w:val="7A7A712C"/>
    <w:multiLevelType w:val="hybridMultilevel"/>
    <w:tmpl w:val="99D60D5A"/>
    <w:lvl w:ilvl="0" w:tplc="40090017">
      <w:start w:val="1"/>
      <w:numFmt w:val="lowerLetter"/>
      <w:lvlText w:val="%1)"/>
      <w:lvlJc w:val="left"/>
      <w:pPr>
        <w:ind w:left="1600" w:hanging="360"/>
      </w:pPr>
    </w:lvl>
    <w:lvl w:ilvl="1" w:tplc="40090019" w:tentative="1">
      <w:start w:val="1"/>
      <w:numFmt w:val="lowerLetter"/>
      <w:lvlText w:val="%2."/>
      <w:lvlJc w:val="left"/>
      <w:pPr>
        <w:ind w:left="2320" w:hanging="360"/>
      </w:pPr>
    </w:lvl>
    <w:lvl w:ilvl="2" w:tplc="4009001B" w:tentative="1">
      <w:start w:val="1"/>
      <w:numFmt w:val="lowerRoman"/>
      <w:lvlText w:val="%3."/>
      <w:lvlJc w:val="right"/>
      <w:pPr>
        <w:ind w:left="3040" w:hanging="180"/>
      </w:pPr>
    </w:lvl>
    <w:lvl w:ilvl="3" w:tplc="4009000F" w:tentative="1">
      <w:start w:val="1"/>
      <w:numFmt w:val="decimal"/>
      <w:lvlText w:val="%4."/>
      <w:lvlJc w:val="left"/>
      <w:pPr>
        <w:ind w:left="3760" w:hanging="360"/>
      </w:pPr>
    </w:lvl>
    <w:lvl w:ilvl="4" w:tplc="40090019" w:tentative="1">
      <w:start w:val="1"/>
      <w:numFmt w:val="lowerLetter"/>
      <w:lvlText w:val="%5."/>
      <w:lvlJc w:val="left"/>
      <w:pPr>
        <w:ind w:left="4480" w:hanging="360"/>
      </w:pPr>
    </w:lvl>
    <w:lvl w:ilvl="5" w:tplc="4009001B" w:tentative="1">
      <w:start w:val="1"/>
      <w:numFmt w:val="lowerRoman"/>
      <w:lvlText w:val="%6."/>
      <w:lvlJc w:val="right"/>
      <w:pPr>
        <w:ind w:left="5200" w:hanging="180"/>
      </w:pPr>
    </w:lvl>
    <w:lvl w:ilvl="6" w:tplc="4009000F" w:tentative="1">
      <w:start w:val="1"/>
      <w:numFmt w:val="decimal"/>
      <w:lvlText w:val="%7."/>
      <w:lvlJc w:val="left"/>
      <w:pPr>
        <w:ind w:left="5920" w:hanging="360"/>
      </w:pPr>
    </w:lvl>
    <w:lvl w:ilvl="7" w:tplc="40090019" w:tentative="1">
      <w:start w:val="1"/>
      <w:numFmt w:val="lowerLetter"/>
      <w:lvlText w:val="%8."/>
      <w:lvlJc w:val="left"/>
      <w:pPr>
        <w:ind w:left="6640" w:hanging="360"/>
      </w:pPr>
    </w:lvl>
    <w:lvl w:ilvl="8" w:tplc="4009001B" w:tentative="1">
      <w:start w:val="1"/>
      <w:numFmt w:val="lowerRoman"/>
      <w:lvlText w:val="%9."/>
      <w:lvlJc w:val="right"/>
      <w:pPr>
        <w:ind w:left="7360" w:hanging="180"/>
      </w:pPr>
    </w:lvl>
  </w:abstractNum>
  <w:abstractNum w:abstractNumId="71">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72">
    <w:nsid w:val="7BA532CB"/>
    <w:multiLevelType w:val="hybridMultilevel"/>
    <w:tmpl w:val="D416F882"/>
    <w:lvl w:ilvl="0" w:tplc="D57EF41C">
      <w:start w:val="1"/>
      <w:numFmt w:val="decimal"/>
      <w:lvlText w:val="%1."/>
      <w:lvlJc w:val="left"/>
      <w:pPr>
        <w:ind w:left="880" w:hanging="360"/>
      </w:pPr>
      <w:rPr>
        <w:b w:val="0"/>
      </w:rPr>
    </w:lvl>
    <w:lvl w:ilvl="1" w:tplc="40090019">
      <w:start w:val="1"/>
      <w:numFmt w:val="lowerLetter"/>
      <w:lvlText w:val="%2."/>
      <w:lvlJc w:val="left"/>
      <w:pPr>
        <w:ind w:left="1600" w:hanging="360"/>
      </w:pPr>
    </w:lvl>
    <w:lvl w:ilvl="2" w:tplc="4009001B" w:tentative="1">
      <w:start w:val="1"/>
      <w:numFmt w:val="lowerRoman"/>
      <w:lvlText w:val="%3."/>
      <w:lvlJc w:val="right"/>
      <w:pPr>
        <w:ind w:left="2320" w:hanging="180"/>
      </w:pPr>
    </w:lvl>
    <w:lvl w:ilvl="3" w:tplc="4009000F" w:tentative="1">
      <w:start w:val="1"/>
      <w:numFmt w:val="decimal"/>
      <w:lvlText w:val="%4."/>
      <w:lvlJc w:val="left"/>
      <w:pPr>
        <w:ind w:left="3040" w:hanging="360"/>
      </w:pPr>
    </w:lvl>
    <w:lvl w:ilvl="4" w:tplc="40090019" w:tentative="1">
      <w:start w:val="1"/>
      <w:numFmt w:val="lowerLetter"/>
      <w:lvlText w:val="%5."/>
      <w:lvlJc w:val="left"/>
      <w:pPr>
        <w:ind w:left="3760" w:hanging="360"/>
      </w:pPr>
    </w:lvl>
    <w:lvl w:ilvl="5" w:tplc="4009001B" w:tentative="1">
      <w:start w:val="1"/>
      <w:numFmt w:val="lowerRoman"/>
      <w:lvlText w:val="%6."/>
      <w:lvlJc w:val="right"/>
      <w:pPr>
        <w:ind w:left="4480" w:hanging="180"/>
      </w:pPr>
    </w:lvl>
    <w:lvl w:ilvl="6" w:tplc="4009000F" w:tentative="1">
      <w:start w:val="1"/>
      <w:numFmt w:val="decimal"/>
      <w:lvlText w:val="%7."/>
      <w:lvlJc w:val="left"/>
      <w:pPr>
        <w:ind w:left="5200" w:hanging="360"/>
      </w:pPr>
    </w:lvl>
    <w:lvl w:ilvl="7" w:tplc="40090019" w:tentative="1">
      <w:start w:val="1"/>
      <w:numFmt w:val="lowerLetter"/>
      <w:lvlText w:val="%8."/>
      <w:lvlJc w:val="left"/>
      <w:pPr>
        <w:ind w:left="5920" w:hanging="360"/>
      </w:pPr>
    </w:lvl>
    <w:lvl w:ilvl="8" w:tplc="4009001B" w:tentative="1">
      <w:start w:val="1"/>
      <w:numFmt w:val="lowerRoman"/>
      <w:lvlText w:val="%9."/>
      <w:lvlJc w:val="right"/>
      <w:pPr>
        <w:ind w:left="6640" w:hanging="180"/>
      </w:pPr>
    </w:lvl>
  </w:abstractNum>
  <w:num w:numId="1">
    <w:abstractNumId w:val="0"/>
  </w:num>
  <w:num w:numId="2">
    <w:abstractNumId w:val="18"/>
  </w:num>
  <w:num w:numId="3">
    <w:abstractNumId w:val="43"/>
  </w:num>
  <w:num w:numId="4">
    <w:abstractNumId w:val="54"/>
  </w:num>
  <w:num w:numId="5">
    <w:abstractNumId w:val="42"/>
  </w:num>
  <w:num w:numId="6">
    <w:abstractNumId w:val="47"/>
  </w:num>
  <w:num w:numId="7">
    <w:abstractNumId w:val="33"/>
  </w:num>
  <w:num w:numId="8">
    <w:abstractNumId w:val="44"/>
  </w:num>
  <w:num w:numId="9">
    <w:abstractNumId w:val="68"/>
  </w:num>
  <w:num w:numId="10">
    <w:abstractNumId w:val="49"/>
  </w:num>
  <w:num w:numId="11">
    <w:abstractNumId w:val="35"/>
  </w:num>
  <w:num w:numId="12">
    <w:abstractNumId w:val="19"/>
  </w:num>
  <w:num w:numId="13">
    <w:abstractNumId w:val="39"/>
  </w:num>
  <w:num w:numId="14">
    <w:abstractNumId w:val="41"/>
  </w:num>
  <w:num w:numId="15">
    <w:abstractNumId w:val="55"/>
  </w:num>
  <w:num w:numId="16">
    <w:abstractNumId w:val="59"/>
  </w:num>
  <w:num w:numId="17">
    <w:abstractNumId w:val="63"/>
  </w:num>
  <w:num w:numId="18">
    <w:abstractNumId w:val="40"/>
  </w:num>
  <w:num w:numId="19">
    <w:abstractNumId w:val="52"/>
  </w:num>
  <w:num w:numId="20">
    <w:abstractNumId w:val="57"/>
  </w:num>
  <w:num w:numId="21">
    <w:abstractNumId w:val="53"/>
  </w:num>
  <w:num w:numId="22">
    <w:abstractNumId w:val="36"/>
  </w:num>
  <w:num w:numId="23">
    <w:abstractNumId w:val="20"/>
  </w:num>
  <w:num w:numId="24">
    <w:abstractNumId w:val="38"/>
  </w:num>
  <w:num w:numId="25">
    <w:abstractNumId w:val="70"/>
  </w:num>
  <w:num w:numId="26">
    <w:abstractNumId w:val="48"/>
  </w:num>
  <w:num w:numId="27">
    <w:abstractNumId w:val="50"/>
  </w:num>
  <w:num w:numId="28">
    <w:abstractNumId w:val="56"/>
  </w:num>
  <w:num w:numId="29">
    <w:abstractNumId w:val="21"/>
  </w:num>
  <w:num w:numId="30">
    <w:abstractNumId w:val="66"/>
  </w:num>
  <w:num w:numId="31">
    <w:abstractNumId w:val="64"/>
  </w:num>
  <w:num w:numId="32">
    <w:abstractNumId w:val="62"/>
  </w:num>
  <w:num w:numId="33">
    <w:abstractNumId w:val="69"/>
  </w:num>
  <w:num w:numId="34">
    <w:abstractNumId w:val="58"/>
  </w:num>
  <w:num w:numId="35">
    <w:abstractNumId w:val="29"/>
  </w:num>
  <w:num w:numId="36">
    <w:abstractNumId w:val="25"/>
  </w:num>
  <w:num w:numId="37">
    <w:abstractNumId w:val="31"/>
  </w:num>
  <w:num w:numId="38">
    <w:abstractNumId w:val="46"/>
  </w:num>
  <w:num w:numId="39">
    <w:abstractNumId w:val="67"/>
  </w:num>
  <w:num w:numId="40">
    <w:abstractNumId w:val="45"/>
  </w:num>
  <w:num w:numId="41">
    <w:abstractNumId w:val="34"/>
  </w:num>
  <w:num w:numId="42">
    <w:abstractNumId w:val="37"/>
  </w:num>
  <w:num w:numId="43">
    <w:abstractNumId w:val="28"/>
  </w:num>
  <w:num w:numId="44">
    <w:abstractNumId w:val="26"/>
  </w:num>
  <w:num w:numId="45">
    <w:abstractNumId w:val="24"/>
  </w:num>
  <w:num w:numId="46">
    <w:abstractNumId w:val="32"/>
  </w:num>
  <w:num w:numId="47">
    <w:abstractNumId w:val="27"/>
  </w:num>
  <w:num w:numId="48">
    <w:abstractNumId w:val="51"/>
  </w:num>
  <w:num w:numId="49">
    <w:abstractNumId w:val="72"/>
  </w:num>
  <w:num w:numId="50">
    <w:abstractNumId w:val="3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1CDD"/>
    <w:rsid w:val="00001ED4"/>
    <w:rsid w:val="0000265F"/>
    <w:rsid w:val="000048FA"/>
    <w:rsid w:val="000065AC"/>
    <w:rsid w:val="00006EE7"/>
    <w:rsid w:val="000077C3"/>
    <w:rsid w:val="00010CAB"/>
    <w:rsid w:val="00012602"/>
    <w:rsid w:val="000128D6"/>
    <w:rsid w:val="000143F1"/>
    <w:rsid w:val="0001626F"/>
    <w:rsid w:val="0002020D"/>
    <w:rsid w:val="000223FA"/>
    <w:rsid w:val="000231E3"/>
    <w:rsid w:val="00023BE8"/>
    <w:rsid w:val="00026ADF"/>
    <w:rsid w:val="00026BD9"/>
    <w:rsid w:val="00031D0D"/>
    <w:rsid w:val="00031D2B"/>
    <w:rsid w:val="00035A88"/>
    <w:rsid w:val="00037974"/>
    <w:rsid w:val="00037AB6"/>
    <w:rsid w:val="0004486E"/>
    <w:rsid w:val="0004595F"/>
    <w:rsid w:val="00045ABA"/>
    <w:rsid w:val="000508D0"/>
    <w:rsid w:val="00051687"/>
    <w:rsid w:val="00057428"/>
    <w:rsid w:val="000601C8"/>
    <w:rsid w:val="0006198C"/>
    <w:rsid w:val="00061C67"/>
    <w:rsid w:val="00063484"/>
    <w:rsid w:val="00066D34"/>
    <w:rsid w:val="00067ADA"/>
    <w:rsid w:val="00067E49"/>
    <w:rsid w:val="00071BAF"/>
    <w:rsid w:val="00071D11"/>
    <w:rsid w:val="00071E28"/>
    <w:rsid w:val="00074FED"/>
    <w:rsid w:val="00075B9A"/>
    <w:rsid w:val="00082515"/>
    <w:rsid w:val="00084667"/>
    <w:rsid w:val="00086E03"/>
    <w:rsid w:val="0009192B"/>
    <w:rsid w:val="00091BE9"/>
    <w:rsid w:val="00093B68"/>
    <w:rsid w:val="0009528C"/>
    <w:rsid w:val="00095959"/>
    <w:rsid w:val="00096475"/>
    <w:rsid w:val="000A1748"/>
    <w:rsid w:val="000A2E53"/>
    <w:rsid w:val="000A407C"/>
    <w:rsid w:val="000A4C0A"/>
    <w:rsid w:val="000A4DEB"/>
    <w:rsid w:val="000A58B4"/>
    <w:rsid w:val="000A72ED"/>
    <w:rsid w:val="000B08E8"/>
    <w:rsid w:val="000B1B00"/>
    <w:rsid w:val="000B1E1B"/>
    <w:rsid w:val="000C20B3"/>
    <w:rsid w:val="000C386A"/>
    <w:rsid w:val="000C4935"/>
    <w:rsid w:val="000D135D"/>
    <w:rsid w:val="000D2115"/>
    <w:rsid w:val="000D36D3"/>
    <w:rsid w:val="000D38B8"/>
    <w:rsid w:val="000D3BEE"/>
    <w:rsid w:val="000D4286"/>
    <w:rsid w:val="000D7DC1"/>
    <w:rsid w:val="000E0311"/>
    <w:rsid w:val="000E061A"/>
    <w:rsid w:val="000E0C48"/>
    <w:rsid w:val="000E25D5"/>
    <w:rsid w:val="000E4C86"/>
    <w:rsid w:val="000E58D1"/>
    <w:rsid w:val="000F087C"/>
    <w:rsid w:val="000F0C95"/>
    <w:rsid w:val="000F4AC8"/>
    <w:rsid w:val="001004A3"/>
    <w:rsid w:val="0010099A"/>
    <w:rsid w:val="00100A00"/>
    <w:rsid w:val="00100FB0"/>
    <w:rsid w:val="001022A8"/>
    <w:rsid w:val="001028DA"/>
    <w:rsid w:val="00104277"/>
    <w:rsid w:val="00104315"/>
    <w:rsid w:val="00104594"/>
    <w:rsid w:val="00106A5B"/>
    <w:rsid w:val="00110C35"/>
    <w:rsid w:val="00112163"/>
    <w:rsid w:val="00113B01"/>
    <w:rsid w:val="001155D9"/>
    <w:rsid w:val="001172F9"/>
    <w:rsid w:val="001220A4"/>
    <w:rsid w:val="00123EC6"/>
    <w:rsid w:val="00123EDB"/>
    <w:rsid w:val="0012448D"/>
    <w:rsid w:val="00126DCC"/>
    <w:rsid w:val="001279C8"/>
    <w:rsid w:val="00127A8D"/>
    <w:rsid w:val="00130CCB"/>
    <w:rsid w:val="001321D6"/>
    <w:rsid w:val="00133D10"/>
    <w:rsid w:val="00140665"/>
    <w:rsid w:val="0014099E"/>
    <w:rsid w:val="0014432F"/>
    <w:rsid w:val="0014708D"/>
    <w:rsid w:val="00152472"/>
    <w:rsid w:val="00152AE2"/>
    <w:rsid w:val="0015590B"/>
    <w:rsid w:val="00156818"/>
    <w:rsid w:val="0015764C"/>
    <w:rsid w:val="0016155B"/>
    <w:rsid w:val="001631CD"/>
    <w:rsid w:val="00163EBC"/>
    <w:rsid w:val="001644DB"/>
    <w:rsid w:val="00167457"/>
    <w:rsid w:val="0017074A"/>
    <w:rsid w:val="00172204"/>
    <w:rsid w:val="0017369F"/>
    <w:rsid w:val="00173CE9"/>
    <w:rsid w:val="00175C15"/>
    <w:rsid w:val="00175D94"/>
    <w:rsid w:val="00176BC7"/>
    <w:rsid w:val="001802D5"/>
    <w:rsid w:val="00181F67"/>
    <w:rsid w:val="00190295"/>
    <w:rsid w:val="00190709"/>
    <w:rsid w:val="001A0379"/>
    <w:rsid w:val="001A7D2D"/>
    <w:rsid w:val="001B1593"/>
    <w:rsid w:val="001B1B55"/>
    <w:rsid w:val="001B27D7"/>
    <w:rsid w:val="001C13A5"/>
    <w:rsid w:val="001C7278"/>
    <w:rsid w:val="001D3D19"/>
    <w:rsid w:val="001D4CF7"/>
    <w:rsid w:val="001D5252"/>
    <w:rsid w:val="001D6513"/>
    <w:rsid w:val="001D6EB6"/>
    <w:rsid w:val="001D7F1F"/>
    <w:rsid w:val="001E11E8"/>
    <w:rsid w:val="001E1444"/>
    <w:rsid w:val="001E3243"/>
    <w:rsid w:val="001F6C08"/>
    <w:rsid w:val="001F6C1D"/>
    <w:rsid w:val="00200E8D"/>
    <w:rsid w:val="00203246"/>
    <w:rsid w:val="00211CB1"/>
    <w:rsid w:val="002137D7"/>
    <w:rsid w:val="0021384B"/>
    <w:rsid w:val="002148CB"/>
    <w:rsid w:val="00214C59"/>
    <w:rsid w:val="002150C0"/>
    <w:rsid w:val="00223BEF"/>
    <w:rsid w:val="00224EB0"/>
    <w:rsid w:val="002260A3"/>
    <w:rsid w:val="00230015"/>
    <w:rsid w:val="002311DD"/>
    <w:rsid w:val="0023258B"/>
    <w:rsid w:val="0023308C"/>
    <w:rsid w:val="00233F9B"/>
    <w:rsid w:val="00234055"/>
    <w:rsid w:val="00235626"/>
    <w:rsid w:val="00235EC0"/>
    <w:rsid w:val="00236503"/>
    <w:rsid w:val="00236F6C"/>
    <w:rsid w:val="00237306"/>
    <w:rsid w:val="00244891"/>
    <w:rsid w:val="00244A3A"/>
    <w:rsid w:val="00246D21"/>
    <w:rsid w:val="0024715D"/>
    <w:rsid w:val="00252882"/>
    <w:rsid w:val="00253640"/>
    <w:rsid w:val="00253C32"/>
    <w:rsid w:val="00257283"/>
    <w:rsid w:val="002611E7"/>
    <w:rsid w:val="00266663"/>
    <w:rsid w:val="00271377"/>
    <w:rsid w:val="00272BC1"/>
    <w:rsid w:val="002749D3"/>
    <w:rsid w:val="00275F3D"/>
    <w:rsid w:val="00276E2C"/>
    <w:rsid w:val="002777EE"/>
    <w:rsid w:val="00280C3C"/>
    <w:rsid w:val="0028183A"/>
    <w:rsid w:val="00281EFD"/>
    <w:rsid w:val="0028521A"/>
    <w:rsid w:val="00292AE0"/>
    <w:rsid w:val="00292F14"/>
    <w:rsid w:val="00295656"/>
    <w:rsid w:val="002957B4"/>
    <w:rsid w:val="00296659"/>
    <w:rsid w:val="002A0CD7"/>
    <w:rsid w:val="002A1A50"/>
    <w:rsid w:val="002A6454"/>
    <w:rsid w:val="002A6E2C"/>
    <w:rsid w:val="002B4C94"/>
    <w:rsid w:val="002B6E71"/>
    <w:rsid w:val="002B7E29"/>
    <w:rsid w:val="002C2F74"/>
    <w:rsid w:val="002C4673"/>
    <w:rsid w:val="002C6973"/>
    <w:rsid w:val="002C6AB5"/>
    <w:rsid w:val="002C6FFA"/>
    <w:rsid w:val="002D1372"/>
    <w:rsid w:val="002D3120"/>
    <w:rsid w:val="002D3E15"/>
    <w:rsid w:val="002E18BE"/>
    <w:rsid w:val="002E303C"/>
    <w:rsid w:val="002E4DA7"/>
    <w:rsid w:val="002E7F1C"/>
    <w:rsid w:val="002F0510"/>
    <w:rsid w:val="002F05E9"/>
    <w:rsid w:val="002F159A"/>
    <w:rsid w:val="002F4537"/>
    <w:rsid w:val="002F4D32"/>
    <w:rsid w:val="00300925"/>
    <w:rsid w:val="00302B83"/>
    <w:rsid w:val="00303237"/>
    <w:rsid w:val="00306B32"/>
    <w:rsid w:val="003143E0"/>
    <w:rsid w:val="003162B8"/>
    <w:rsid w:val="00322928"/>
    <w:rsid w:val="00323E71"/>
    <w:rsid w:val="00323F18"/>
    <w:rsid w:val="00324588"/>
    <w:rsid w:val="00330560"/>
    <w:rsid w:val="00330B4D"/>
    <w:rsid w:val="00332C45"/>
    <w:rsid w:val="00333ADA"/>
    <w:rsid w:val="00335067"/>
    <w:rsid w:val="0033614E"/>
    <w:rsid w:val="00336825"/>
    <w:rsid w:val="003427B2"/>
    <w:rsid w:val="0034363C"/>
    <w:rsid w:val="00343C6F"/>
    <w:rsid w:val="00350162"/>
    <w:rsid w:val="00350241"/>
    <w:rsid w:val="00350542"/>
    <w:rsid w:val="0035330D"/>
    <w:rsid w:val="00353ABD"/>
    <w:rsid w:val="00354158"/>
    <w:rsid w:val="003544C6"/>
    <w:rsid w:val="00355ED5"/>
    <w:rsid w:val="003566F3"/>
    <w:rsid w:val="00357940"/>
    <w:rsid w:val="00357C17"/>
    <w:rsid w:val="00362C55"/>
    <w:rsid w:val="003666C0"/>
    <w:rsid w:val="0036734E"/>
    <w:rsid w:val="003679E0"/>
    <w:rsid w:val="00370D40"/>
    <w:rsid w:val="003716C8"/>
    <w:rsid w:val="003860D1"/>
    <w:rsid w:val="00392D8F"/>
    <w:rsid w:val="00393C27"/>
    <w:rsid w:val="0039777E"/>
    <w:rsid w:val="003A22A7"/>
    <w:rsid w:val="003A343D"/>
    <w:rsid w:val="003A457A"/>
    <w:rsid w:val="003A5288"/>
    <w:rsid w:val="003A56DF"/>
    <w:rsid w:val="003A6A34"/>
    <w:rsid w:val="003A7AA4"/>
    <w:rsid w:val="003B1068"/>
    <w:rsid w:val="003B2900"/>
    <w:rsid w:val="003B3C7F"/>
    <w:rsid w:val="003B513C"/>
    <w:rsid w:val="003B714B"/>
    <w:rsid w:val="003C1BAB"/>
    <w:rsid w:val="003C3961"/>
    <w:rsid w:val="003C3DFF"/>
    <w:rsid w:val="003C4E28"/>
    <w:rsid w:val="003D02AA"/>
    <w:rsid w:val="003D25CD"/>
    <w:rsid w:val="003D342C"/>
    <w:rsid w:val="003D6835"/>
    <w:rsid w:val="003D7AD9"/>
    <w:rsid w:val="003E1AED"/>
    <w:rsid w:val="003E30AA"/>
    <w:rsid w:val="003E36AE"/>
    <w:rsid w:val="003E6E82"/>
    <w:rsid w:val="003E743E"/>
    <w:rsid w:val="003E7CA1"/>
    <w:rsid w:val="003F3103"/>
    <w:rsid w:val="003F37D7"/>
    <w:rsid w:val="003F4852"/>
    <w:rsid w:val="003F5EE7"/>
    <w:rsid w:val="003F618F"/>
    <w:rsid w:val="003F673A"/>
    <w:rsid w:val="00401BE8"/>
    <w:rsid w:val="00402DC0"/>
    <w:rsid w:val="004069B6"/>
    <w:rsid w:val="00415BE7"/>
    <w:rsid w:val="00415BFE"/>
    <w:rsid w:val="00421846"/>
    <w:rsid w:val="00423C47"/>
    <w:rsid w:val="00426508"/>
    <w:rsid w:val="00426B81"/>
    <w:rsid w:val="00426BB1"/>
    <w:rsid w:val="00427935"/>
    <w:rsid w:val="004339FD"/>
    <w:rsid w:val="00440A78"/>
    <w:rsid w:val="00441723"/>
    <w:rsid w:val="00441CF2"/>
    <w:rsid w:val="004434CF"/>
    <w:rsid w:val="00443958"/>
    <w:rsid w:val="00443E6D"/>
    <w:rsid w:val="00444E74"/>
    <w:rsid w:val="00446B9C"/>
    <w:rsid w:val="00447EF9"/>
    <w:rsid w:val="00450698"/>
    <w:rsid w:val="00450A7A"/>
    <w:rsid w:val="00455355"/>
    <w:rsid w:val="004559B7"/>
    <w:rsid w:val="00456FEB"/>
    <w:rsid w:val="004575BC"/>
    <w:rsid w:val="00460EAC"/>
    <w:rsid w:val="00464AA9"/>
    <w:rsid w:val="0046551F"/>
    <w:rsid w:val="00466EF3"/>
    <w:rsid w:val="004722A7"/>
    <w:rsid w:val="004726CF"/>
    <w:rsid w:val="004730E2"/>
    <w:rsid w:val="004745A8"/>
    <w:rsid w:val="00475350"/>
    <w:rsid w:val="00477882"/>
    <w:rsid w:val="00477C5F"/>
    <w:rsid w:val="00491D9E"/>
    <w:rsid w:val="00494BFA"/>
    <w:rsid w:val="00497813"/>
    <w:rsid w:val="004979D4"/>
    <w:rsid w:val="00497BC4"/>
    <w:rsid w:val="004A3BB0"/>
    <w:rsid w:val="004A5F0E"/>
    <w:rsid w:val="004B1E1E"/>
    <w:rsid w:val="004B30DE"/>
    <w:rsid w:val="004B3D98"/>
    <w:rsid w:val="004B5538"/>
    <w:rsid w:val="004B7292"/>
    <w:rsid w:val="004C0827"/>
    <w:rsid w:val="004C0849"/>
    <w:rsid w:val="004C0A4F"/>
    <w:rsid w:val="004C2F32"/>
    <w:rsid w:val="004C6D6A"/>
    <w:rsid w:val="004D02C6"/>
    <w:rsid w:val="004D1DE9"/>
    <w:rsid w:val="004D3CB8"/>
    <w:rsid w:val="004D474C"/>
    <w:rsid w:val="004D51DD"/>
    <w:rsid w:val="004D5687"/>
    <w:rsid w:val="004D7EA1"/>
    <w:rsid w:val="004E14B3"/>
    <w:rsid w:val="004E17EF"/>
    <w:rsid w:val="004E1BCC"/>
    <w:rsid w:val="004E55ED"/>
    <w:rsid w:val="004E7368"/>
    <w:rsid w:val="004F24A8"/>
    <w:rsid w:val="004F3E0F"/>
    <w:rsid w:val="005014BD"/>
    <w:rsid w:val="00505B42"/>
    <w:rsid w:val="00507F54"/>
    <w:rsid w:val="0051016A"/>
    <w:rsid w:val="005101E2"/>
    <w:rsid w:val="00510715"/>
    <w:rsid w:val="00525133"/>
    <w:rsid w:val="00526E8F"/>
    <w:rsid w:val="00530C59"/>
    <w:rsid w:val="0053209F"/>
    <w:rsid w:val="00535626"/>
    <w:rsid w:val="0054122A"/>
    <w:rsid w:val="00543D44"/>
    <w:rsid w:val="0055058C"/>
    <w:rsid w:val="005506FA"/>
    <w:rsid w:val="00557E44"/>
    <w:rsid w:val="00571B41"/>
    <w:rsid w:val="0057377E"/>
    <w:rsid w:val="00573D67"/>
    <w:rsid w:val="00576A8A"/>
    <w:rsid w:val="005802DF"/>
    <w:rsid w:val="00582A1F"/>
    <w:rsid w:val="00583D67"/>
    <w:rsid w:val="0058775F"/>
    <w:rsid w:val="00587D43"/>
    <w:rsid w:val="0059121C"/>
    <w:rsid w:val="00593E4C"/>
    <w:rsid w:val="00597B8F"/>
    <w:rsid w:val="005A32A2"/>
    <w:rsid w:val="005A6513"/>
    <w:rsid w:val="005A799A"/>
    <w:rsid w:val="005B1452"/>
    <w:rsid w:val="005B60E1"/>
    <w:rsid w:val="005B6AF9"/>
    <w:rsid w:val="005B74F3"/>
    <w:rsid w:val="005C0D5D"/>
    <w:rsid w:val="005C16E0"/>
    <w:rsid w:val="005C17A1"/>
    <w:rsid w:val="005C346A"/>
    <w:rsid w:val="005C517F"/>
    <w:rsid w:val="005C7CBD"/>
    <w:rsid w:val="005D34CD"/>
    <w:rsid w:val="005D3873"/>
    <w:rsid w:val="005D3CBE"/>
    <w:rsid w:val="005D4CCB"/>
    <w:rsid w:val="005D5FEF"/>
    <w:rsid w:val="005D68DE"/>
    <w:rsid w:val="005E0E47"/>
    <w:rsid w:val="005E1073"/>
    <w:rsid w:val="005E2730"/>
    <w:rsid w:val="005E36A2"/>
    <w:rsid w:val="005E6699"/>
    <w:rsid w:val="005E68F3"/>
    <w:rsid w:val="005E74F5"/>
    <w:rsid w:val="005E772D"/>
    <w:rsid w:val="005F0A09"/>
    <w:rsid w:val="005F3ABE"/>
    <w:rsid w:val="005F69F0"/>
    <w:rsid w:val="005F6B28"/>
    <w:rsid w:val="005F6BC8"/>
    <w:rsid w:val="005F7696"/>
    <w:rsid w:val="006003A3"/>
    <w:rsid w:val="00601A6D"/>
    <w:rsid w:val="00604EEA"/>
    <w:rsid w:val="006050B7"/>
    <w:rsid w:val="006059A1"/>
    <w:rsid w:val="00605D2A"/>
    <w:rsid w:val="00610A04"/>
    <w:rsid w:val="00613B62"/>
    <w:rsid w:val="00621E9D"/>
    <w:rsid w:val="006249E8"/>
    <w:rsid w:val="00624AB8"/>
    <w:rsid w:val="0062565C"/>
    <w:rsid w:val="00626485"/>
    <w:rsid w:val="00626F1D"/>
    <w:rsid w:val="006277A4"/>
    <w:rsid w:val="00627C65"/>
    <w:rsid w:val="006305E2"/>
    <w:rsid w:val="00634792"/>
    <w:rsid w:val="0063672E"/>
    <w:rsid w:val="006402E8"/>
    <w:rsid w:val="006410F2"/>
    <w:rsid w:val="006412FC"/>
    <w:rsid w:val="00641C0F"/>
    <w:rsid w:val="00643345"/>
    <w:rsid w:val="006433BD"/>
    <w:rsid w:val="0064407A"/>
    <w:rsid w:val="00646FC1"/>
    <w:rsid w:val="00651928"/>
    <w:rsid w:val="0065420D"/>
    <w:rsid w:val="00654B07"/>
    <w:rsid w:val="00655110"/>
    <w:rsid w:val="006558EA"/>
    <w:rsid w:val="00656736"/>
    <w:rsid w:val="00657011"/>
    <w:rsid w:val="00660623"/>
    <w:rsid w:val="006623C5"/>
    <w:rsid w:val="006663BF"/>
    <w:rsid w:val="00674E1A"/>
    <w:rsid w:val="00675A70"/>
    <w:rsid w:val="00675BF8"/>
    <w:rsid w:val="0068093D"/>
    <w:rsid w:val="006818B6"/>
    <w:rsid w:val="00683C22"/>
    <w:rsid w:val="00685567"/>
    <w:rsid w:val="00691567"/>
    <w:rsid w:val="006918FD"/>
    <w:rsid w:val="00692E3D"/>
    <w:rsid w:val="006A1199"/>
    <w:rsid w:val="006A2822"/>
    <w:rsid w:val="006A2CEF"/>
    <w:rsid w:val="006A7516"/>
    <w:rsid w:val="006B0489"/>
    <w:rsid w:val="006B0695"/>
    <w:rsid w:val="006B4388"/>
    <w:rsid w:val="006C0802"/>
    <w:rsid w:val="006C556F"/>
    <w:rsid w:val="006C6247"/>
    <w:rsid w:val="006D0DA0"/>
    <w:rsid w:val="006D1741"/>
    <w:rsid w:val="006D3AA7"/>
    <w:rsid w:val="006D4384"/>
    <w:rsid w:val="006D4783"/>
    <w:rsid w:val="006D5F3B"/>
    <w:rsid w:val="006D60ED"/>
    <w:rsid w:val="006D6528"/>
    <w:rsid w:val="006E01F7"/>
    <w:rsid w:val="006E11D6"/>
    <w:rsid w:val="006E3837"/>
    <w:rsid w:val="006E6FFC"/>
    <w:rsid w:val="006E74F3"/>
    <w:rsid w:val="006F336D"/>
    <w:rsid w:val="006F43CF"/>
    <w:rsid w:val="006F719F"/>
    <w:rsid w:val="00702FEF"/>
    <w:rsid w:val="00703B18"/>
    <w:rsid w:val="0070487E"/>
    <w:rsid w:val="007100B6"/>
    <w:rsid w:val="00710833"/>
    <w:rsid w:val="0071284C"/>
    <w:rsid w:val="0071318A"/>
    <w:rsid w:val="00714B9B"/>
    <w:rsid w:val="00715CFC"/>
    <w:rsid w:val="00716386"/>
    <w:rsid w:val="00722AE9"/>
    <w:rsid w:val="00723062"/>
    <w:rsid w:val="007244EB"/>
    <w:rsid w:val="00731B26"/>
    <w:rsid w:val="00731D60"/>
    <w:rsid w:val="00732307"/>
    <w:rsid w:val="00734C08"/>
    <w:rsid w:val="00737893"/>
    <w:rsid w:val="00740A16"/>
    <w:rsid w:val="00741FB1"/>
    <w:rsid w:val="007437BF"/>
    <w:rsid w:val="0074455F"/>
    <w:rsid w:val="00744827"/>
    <w:rsid w:val="00752152"/>
    <w:rsid w:val="00755B09"/>
    <w:rsid w:val="00756F61"/>
    <w:rsid w:val="00760294"/>
    <w:rsid w:val="00760ADF"/>
    <w:rsid w:val="007617BC"/>
    <w:rsid w:val="007624C2"/>
    <w:rsid w:val="007628E7"/>
    <w:rsid w:val="00764C6F"/>
    <w:rsid w:val="007656F7"/>
    <w:rsid w:val="00765CC3"/>
    <w:rsid w:val="00766252"/>
    <w:rsid w:val="007701B4"/>
    <w:rsid w:val="00770491"/>
    <w:rsid w:val="0077176E"/>
    <w:rsid w:val="007742BD"/>
    <w:rsid w:val="00775F87"/>
    <w:rsid w:val="00780D1B"/>
    <w:rsid w:val="00781069"/>
    <w:rsid w:val="00781522"/>
    <w:rsid w:val="00782498"/>
    <w:rsid w:val="00787CEE"/>
    <w:rsid w:val="007934EE"/>
    <w:rsid w:val="007A3CAD"/>
    <w:rsid w:val="007A47A2"/>
    <w:rsid w:val="007A50CF"/>
    <w:rsid w:val="007A5703"/>
    <w:rsid w:val="007A5ECF"/>
    <w:rsid w:val="007A7A7A"/>
    <w:rsid w:val="007B47C9"/>
    <w:rsid w:val="007B51C4"/>
    <w:rsid w:val="007B54B6"/>
    <w:rsid w:val="007B5622"/>
    <w:rsid w:val="007B68D2"/>
    <w:rsid w:val="007B6E5D"/>
    <w:rsid w:val="007C145D"/>
    <w:rsid w:val="007C6258"/>
    <w:rsid w:val="007C65C5"/>
    <w:rsid w:val="007C6D25"/>
    <w:rsid w:val="007C79EA"/>
    <w:rsid w:val="007D0573"/>
    <w:rsid w:val="007D5402"/>
    <w:rsid w:val="007D5644"/>
    <w:rsid w:val="007D5DAD"/>
    <w:rsid w:val="007D6E37"/>
    <w:rsid w:val="007E223A"/>
    <w:rsid w:val="007E7288"/>
    <w:rsid w:val="007F07A5"/>
    <w:rsid w:val="007F2D32"/>
    <w:rsid w:val="007F3672"/>
    <w:rsid w:val="0080169C"/>
    <w:rsid w:val="00803558"/>
    <w:rsid w:val="00804A68"/>
    <w:rsid w:val="0081194D"/>
    <w:rsid w:val="00813868"/>
    <w:rsid w:val="008161B8"/>
    <w:rsid w:val="008201E8"/>
    <w:rsid w:val="008207F5"/>
    <w:rsid w:val="0082140E"/>
    <w:rsid w:val="00821C8E"/>
    <w:rsid w:val="0082371B"/>
    <w:rsid w:val="008249CC"/>
    <w:rsid w:val="008261A8"/>
    <w:rsid w:val="0082661A"/>
    <w:rsid w:val="00826F48"/>
    <w:rsid w:val="008314E3"/>
    <w:rsid w:val="00831B9A"/>
    <w:rsid w:val="00831C4D"/>
    <w:rsid w:val="00832CB5"/>
    <w:rsid w:val="008342EC"/>
    <w:rsid w:val="00834A94"/>
    <w:rsid w:val="00835D13"/>
    <w:rsid w:val="00835E13"/>
    <w:rsid w:val="008371BA"/>
    <w:rsid w:val="00837CDE"/>
    <w:rsid w:val="00841314"/>
    <w:rsid w:val="00846264"/>
    <w:rsid w:val="00846B3F"/>
    <w:rsid w:val="00851266"/>
    <w:rsid w:val="00851485"/>
    <w:rsid w:val="00852026"/>
    <w:rsid w:val="00853418"/>
    <w:rsid w:val="00860684"/>
    <w:rsid w:val="00861601"/>
    <w:rsid w:val="00861786"/>
    <w:rsid w:val="008715DE"/>
    <w:rsid w:val="00871FB5"/>
    <w:rsid w:val="008776F2"/>
    <w:rsid w:val="008801A5"/>
    <w:rsid w:val="00880E24"/>
    <w:rsid w:val="00882ABB"/>
    <w:rsid w:val="008836A7"/>
    <w:rsid w:val="00884D3B"/>
    <w:rsid w:val="00885BE6"/>
    <w:rsid w:val="00887FC1"/>
    <w:rsid w:val="0089296C"/>
    <w:rsid w:val="00892DFE"/>
    <w:rsid w:val="00893570"/>
    <w:rsid w:val="00897944"/>
    <w:rsid w:val="008A104F"/>
    <w:rsid w:val="008A10C7"/>
    <w:rsid w:val="008A1E80"/>
    <w:rsid w:val="008A331C"/>
    <w:rsid w:val="008A3773"/>
    <w:rsid w:val="008A409C"/>
    <w:rsid w:val="008A41F0"/>
    <w:rsid w:val="008A41FD"/>
    <w:rsid w:val="008A57DE"/>
    <w:rsid w:val="008A5C3E"/>
    <w:rsid w:val="008B2725"/>
    <w:rsid w:val="008B28B0"/>
    <w:rsid w:val="008B3302"/>
    <w:rsid w:val="008B55E0"/>
    <w:rsid w:val="008C0905"/>
    <w:rsid w:val="008C16C3"/>
    <w:rsid w:val="008C1B86"/>
    <w:rsid w:val="008C3A8F"/>
    <w:rsid w:val="008C5CC6"/>
    <w:rsid w:val="008C62B1"/>
    <w:rsid w:val="008D0922"/>
    <w:rsid w:val="008D140A"/>
    <w:rsid w:val="008D41DA"/>
    <w:rsid w:val="008D667F"/>
    <w:rsid w:val="008D6AF1"/>
    <w:rsid w:val="008D7714"/>
    <w:rsid w:val="008D7DE1"/>
    <w:rsid w:val="008E0C2E"/>
    <w:rsid w:val="008E0CD1"/>
    <w:rsid w:val="008E1ADB"/>
    <w:rsid w:val="008E2DEA"/>
    <w:rsid w:val="008E374D"/>
    <w:rsid w:val="008E4378"/>
    <w:rsid w:val="008E70C2"/>
    <w:rsid w:val="008F19E9"/>
    <w:rsid w:val="008F1A5C"/>
    <w:rsid w:val="008F5A3B"/>
    <w:rsid w:val="008F68C8"/>
    <w:rsid w:val="008F70D3"/>
    <w:rsid w:val="008F79F2"/>
    <w:rsid w:val="00901073"/>
    <w:rsid w:val="0090115B"/>
    <w:rsid w:val="00901443"/>
    <w:rsid w:val="00902615"/>
    <w:rsid w:val="00903910"/>
    <w:rsid w:val="00903B75"/>
    <w:rsid w:val="00904331"/>
    <w:rsid w:val="00904437"/>
    <w:rsid w:val="00905EB3"/>
    <w:rsid w:val="00910467"/>
    <w:rsid w:val="00914B21"/>
    <w:rsid w:val="0091713C"/>
    <w:rsid w:val="00917C50"/>
    <w:rsid w:val="009241E7"/>
    <w:rsid w:val="00924ABE"/>
    <w:rsid w:val="00925571"/>
    <w:rsid w:val="00927E8B"/>
    <w:rsid w:val="0093094F"/>
    <w:rsid w:val="00931FF1"/>
    <w:rsid w:val="00933EEF"/>
    <w:rsid w:val="00933F4B"/>
    <w:rsid w:val="00936890"/>
    <w:rsid w:val="00936DF7"/>
    <w:rsid w:val="009371D1"/>
    <w:rsid w:val="00940078"/>
    <w:rsid w:val="00940501"/>
    <w:rsid w:val="00942A91"/>
    <w:rsid w:val="00942B09"/>
    <w:rsid w:val="009435EA"/>
    <w:rsid w:val="00950D80"/>
    <w:rsid w:val="009577EB"/>
    <w:rsid w:val="0096017C"/>
    <w:rsid w:val="00960422"/>
    <w:rsid w:val="00964AA8"/>
    <w:rsid w:val="00966130"/>
    <w:rsid w:val="00971434"/>
    <w:rsid w:val="00971555"/>
    <w:rsid w:val="009726A7"/>
    <w:rsid w:val="009727DA"/>
    <w:rsid w:val="00974F6A"/>
    <w:rsid w:val="00981506"/>
    <w:rsid w:val="0098162D"/>
    <w:rsid w:val="00981E81"/>
    <w:rsid w:val="00990FB8"/>
    <w:rsid w:val="00992B30"/>
    <w:rsid w:val="00994D91"/>
    <w:rsid w:val="00995568"/>
    <w:rsid w:val="00997A45"/>
    <w:rsid w:val="009A218E"/>
    <w:rsid w:val="009A30FB"/>
    <w:rsid w:val="009A78C6"/>
    <w:rsid w:val="009B1206"/>
    <w:rsid w:val="009C3CCD"/>
    <w:rsid w:val="009C3CEB"/>
    <w:rsid w:val="009C44F0"/>
    <w:rsid w:val="009C591F"/>
    <w:rsid w:val="009D2939"/>
    <w:rsid w:val="009D2E9A"/>
    <w:rsid w:val="009D2FCD"/>
    <w:rsid w:val="009D50DB"/>
    <w:rsid w:val="009D5E9E"/>
    <w:rsid w:val="009D6170"/>
    <w:rsid w:val="009D6CCB"/>
    <w:rsid w:val="009D7DF2"/>
    <w:rsid w:val="009E1C41"/>
    <w:rsid w:val="009E2BD6"/>
    <w:rsid w:val="009E2D79"/>
    <w:rsid w:val="009E3FDD"/>
    <w:rsid w:val="009E4233"/>
    <w:rsid w:val="009E5FB2"/>
    <w:rsid w:val="009E79AD"/>
    <w:rsid w:val="009F7A9A"/>
    <w:rsid w:val="00A0016B"/>
    <w:rsid w:val="00A001D0"/>
    <w:rsid w:val="00A029B0"/>
    <w:rsid w:val="00A06C6F"/>
    <w:rsid w:val="00A1015B"/>
    <w:rsid w:val="00A1435F"/>
    <w:rsid w:val="00A151D6"/>
    <w:rsid w:val="00A2295E"/>
    <w:rsid w:val="00A22F77"/>
    <w:rsid w:val="00A23561"/>
    <w:rsid w:val="00A243E6"/>
    <w:rsid w:val="00A25B7C"/>
    <w:rsid w:val="00A30A56"/>
    <w:rsid w:val="00A3421E"/>
    <w:rsid w:val="00A34372"/>
    <w:rsid w:val="00A371F9"/>
    <w:rsid w:val="00A37B21"/>
    <w:rsid w:val="00A42719"/>
    <w:rsid w:val="00A45D56"/>
    <w:rsid w:val="00A46570"/>
    <w:rsid w:val="00A469D9"/>
    <w:rsid w:val="00A46DFD"/>
    <w:rsid w:val="00A477F0"/>
    <w:rsid w:val="00A4787B"/>
    <w:rsid w:val="00A500C1"/>
    <w:rsid w:val="00A51124"/>
    <w:rsid w:val="00A51FD3"/>
    <w:rsid w:val="00A5350F"/>
    <w:rsid w:val="00A55087"/>
    <w:rsid w:val="00A55D47"/>
    <w:rsid w:val="00A56E41"/>
    <w:rsid w:val="00A5711D"/>
    <w:rsid w:val="00A62622"/>
    <w:rsid w:val="00A66C33"/>
    <w:rsid w:val="00A700CC"/>
    <w:rsid w:val="00A70DC3"/>
    <w:rsid w:val="00A72995"/>
    <w:rsid w:val="00A76B7E"/>
    <w:rsid w:val="00A77D25"/>
    <w:rsid w:val="00A848D3"/>
    <w:rsid w:val="00A8550E"/>
    <w:rsid w:val="00A94263"/>
    <w:rsid w:val="00A95481"/>
    <w:rsid w:val="00A954E5"/>
    <w:rsid w:val="00A96746"/>
    <w:rsid w:val="00A96D8C"/>
    <w:rsid w:val="00AA19EC"/>
    <w:rsid w:val="00AA2D8E"/>
    <w:rsid w:val="00AA43F5"/>
    <w:rsid w:val="00AB039D"/>
    <w:rsid w:val="00AB1B19"/>
    <w:rsid w:val="00AB26DE"/>
    <w:rsid w:val="00AB31E2"/>
    <w:rsid w:val="00AB3FFA"/>
    <w:rsid w:val="00AB618F"/>
    <w:rsid w:val="00AC0C3F"/>
    <w:rsid w:val="00AC2400"/>
    <w:rsid w:val="00AC4C11"/>
    <w:rsid w:val="00AC4F02"/>
    <w:rsid w:val="00AC64AC"/>
    <w:rsid w:val="00AC64BA"/>
    <w:rsid w:val="00AC7B24"/>
    <w:rsid w:val="00AD2822"/>
    <w:rsid w:val="00AD57DB"/>
    <w:rsid w:val="00AD7B41"/>
    <w:rsid w:val="00AE049C"/>
    <w:rsid w:val="00AE0C6C"/>
    <w:rsid w:val="00AE1B58"/>
    <w:rsid w:val="00AE1D17"/>
    <w:rsid w:val="00AE32AF"/>
    <w:rsid w:val="00AE4761"/>
    <w:rsid w:val="00AE4AF9"/>
    <w:rsid w:val="00AE6096"/>
    <w:rsid w:val="00AE6A58"/>
    <w:rsid w:val="00AE6ABE"/>
    <w:rsid w:val="00AF599A"/>
    <w:rsid w:val="00B0070A"/>
    <w:rsid w:val="00B00F23"/>
    <w:rsid w:val="00B0121F"/>
    <w:rsid w:val="00B012B4"/>
    <w:rsid w:val="00B01968"/>
    <w:rsid w:val="00B0342C"/>
    <w:rsid w:val="00B11E84"/>
    <w:rsid w:val="00B160D3"/>
    <w:rsid w:val="00B17947"/>
    <w:rsid w:val="00B1799B"/>
    <w:rsid w:val="00B17A5B"/>
    <w:rsid w:val="00B22AB5"/>
    <w:rsid w:val="00B22AC5"/>
    <w:rsid w:val="00B344C0"/>
    <w:rsid w:val="00B407FA"/>
    <w:rsid w:val="00B42599"/>
    <w:rsid w:val="00B43C33"/>
    <w:rsid w:val="00B5060A"/>
    <w:rsid w:val="00B512A6"/>
    <w:rsid w:val="00B5145E"/>
    <w:rsid w:val="00B52515"/>
    <w:rsid w:val="00B52A1F"/>
    <w:rsid w:val="00B6051E"/>
    <w:rsid w:val="00B6211A"/>
    <w:rsid w:val="00B62DB8"/>
    <w:rsid w:val="00B631ED"/>
    <w:rsid w:val="00B6740B"/>
    <w:rsid w:val="00B70E30"/>
    <w:rsid w:val="00B71AF2"/>
    <w:rsid w:val="00B770D9"/>
    <w:rsid w:val="00B80A24"/>
    <w:rsid w:val="00B8260C"/>
    <w:rsid w:val="00B850CE"/>
    <w:rsid w:val="00B85CBA"/>
    <w:rsid w:val="00B87C22"/>
    <w:rsid w:val="00B918CD"/>
    <w:rsid w:val="00B92D8B"/>
    <w:rsid w:val="00B9486E"/>
    <w:rsid w:val="00B9725B"/>
    <w:rsid w:val="00B9759B"/>
    <w:rsid w:val="00BA3747"/>
    <w:rsid w:val="00BA4B14"/>
    <w:rsid w:val="00BA53EC"/>
    <w:rsid w:val="00BA6A8F"/>
    <w:rsid w:val="00BB1C23"/>
    <w:rsid w:val="00BB3029"/>
    <w:rsid w:val="00BC053F"/>
    <w:rsid w:val="00BC0E5F"/>
    <w:rsid w:val="00BC4CBD"/>
    <w:rsid w:val="00BC5C61"/>
    <w:rsid w:val="00BD1056"/>
    <w:rsid w:val="00BD41E7"/>
    <w:rsid w:val="00BD44D0"/>
    <w:rsid w:val="00BD6AD2"/>
    <w:rsid w:val="00BE0585"/>
    <w:rsid w:val="00BE0E59"/>
    <w:rsid w:val="00BE1BBC"/>
    <w:rsid w:val="00BE30ED"/>
    <w:rsid w:val="00BE3380"/>
    <w:rsid w:val="00BE77FE"/>
    <w:rsid w:val="00BF2CD6"/>
    <w:rsid w:val="00BF59B9"/>
    <w:rsid w:val="00BF7145"/>
    <w:rsid w:val="00C00134"/>
    <w:rsid w:val="00C00BBE"/>
    <w:rsid w:val="00C04ED4"/>
    <w:rsid w:val="00C068D9"/>
    <w:rsid w:val="00C06F37"/>
    <w:rsid w:val="00C07357"/>
    <w:rsid w:val="00C13924"/>
    <w:rsid w:val="00C14299"/>
    <w:rsid w:val="00C15A6E"/>
    <w:rsid w:val="00C16578"/>
    <w:rsid w:val="00C223ED"/>
    <w:rsid w:val="00C23D8F"/>
    <w:rsid w:val="00C255A5"/>
    <w:rsid w:val="00C27AB6"/>
    <w:rsid w:val="00C32D63"/>
    <w:rsid w:val="00C34AA0"/>
    <w:rsid w:val="00C34D3C"/>
    <w:rsid w:val="00C36594"/>
    <w:rsid w:val="00C439BA"/>
    <w:rsid w:val="00C45621"/>
    <w:rsid w:val="00C46B8C"/>
    <w:rsid w:val="00C47EAC"/>
    <w:rsid w:val="00C53A63"/>
    <w:rsid w:val="00C54949"/>
    <w:rsid w:val="00C54FC9"/>
    <w:rsid w:val="00C552F0"/>
    <w:rsid w:val="00C60107"/>
    <w:rsid w:val="00C65DE9"/>
    <w:rsid w:val="00C66244"/>
    <w:rsid w:val="00C70E29"/>
    <w:rsid w:val="00C70E8A"/>
    <w:rsid w:val="00C71BE2"/>
    <w:rsid w:val="00C72B24"/>
    <w:rsid w:val="00C73627"/>
    <w:rsid w:val="00C747B0"/>
    <w:rsid w:val="00C77E96"/>
    <w:rsid w:val="00C801B5"/>
    <w:rsid w:val="00C81F18"/>
    <w:rsid w:val="00C8517C"/>
    <w:rsid w:val="00C85D19"/>
    <w:rsid w:val="00C85F91"/>
    <w:rsid w:val="00C86788"/>
    <w:rsid w:val="00C923D5"/>
    <w:rsid w:val="00C93BAA"/>
    <w:rsid w:val="00CA06BD"/>
    <w:rsid w:val="00CA2B51"/>
    <w:rsid w:val="00CA3A67"/>
    <w:rsid w:val="00CA474C"/>
    <w:rsid w:val="00CA4FA9"/>
    <w:rsid w:val="00CA5571"/>
    <w:rsid w:val="00CA6BA9"/>
    <w:rsid w:val="00CB15DC"/>
    <w:rsid w:val="00CB4A13"/>
    <w:rsid w:val="00CB708B"/>
    <w:rsid w:val="00CB7B22"/>
    <w:rsid w:val="00CC3AB0"/>
    <w:rsid w:val="00CC3AF2"/>
    <w:rsid w:val="00CC6723"/>
    <w:rsid w:val="00CD0FC4"/>
    <w:rsid w:val="00CD1AF0"/>
    <w:rsid w:val="00CD2474"/>
    <w:rsid w:val="00CE0A49"/>
    <w:rsid w:val="00CE1E51"/>
    <w:rsid w:val="00CE345A"/>
    <w:rsid w:val="00CE5FD7"/>
    <w:rsid w:val="00CE62FF"/>
    <w:rsid w:val="00CE64F3"/>
    <w:rsid w:val="00CF7B2B"/>
    <w:rsid w:val="00D0302F"/>
    <w:rsid w:val="00D04B38"/>
    <w:rsid w:val="00D0512C"/>
    <w:rsid w:val="00D056C9"/>
    <w:rsid w:val="00D05C9C"/>
    <w:rsid w:val="00D10871"/>
    <w:rsid w:val="00D11AE1"/>
    <w:rsid w:val="00D130CA"/>
    <w:rsid w:val="00D1331A"/>
    <w:rsid w:val="00D14025"/>
    <w:rsid w:val="00D157C0"/>
    <w:rsid w:val="00D168E4"/>
    <w:rsid w:val="00D179B4"/>
    <w:rsid w:val="00D205B4"/>
    <w:rsid w:val="00D21658"/>
    <w:rsid w:val="00D24ADC"/>
    <w:rsid w:val="00D25145"/>
    <w:rsid w:val="00D2530A"/>
    <w:rsid w:val="00D255D5"/>
    <w:rsid w:val="00D316AD"/>
    <w:rsid w:val="00D334A1"/>
    <w:rsid w:val="00D35B15"/>
    <w:rsid w:val="00D41780"/>
    <w:rsid w:val="00D42351"/>
    <w:rsid w:val="00D4322C"/>
    <w:rsid w:val="00D45790"/>
    <w:rsid w:val="00D5495C"/>
    <w:rsid w:val="00D57737"/>
    <w:rsid w:val="00D63AB9"/>
    <w:rsid w:val="00D656A0"/>
    <w:rsid w:val="00D6680D"/>
    <w:rsid w:val="00D66EE2"/>
    <w:rsid w:val="00D705FD"/>
    <w:rsid w:val="00D72C6D"/>
    <w:rsid w:val="00D738DB"/>
    <w:rsid w:val="00D934EC"/>
    <w:rsid w:val="00D945D7"/>
    <w:rsid w:val="00D94FCB"/>
    <w:rsid w:val="00DA4F18"/>
    <w:rsid w:val="00DA66CF"/>
    <w:rsid w:val="00DA67D3"/>
    <w:rsid w:val="00DA772B"/>
    <w:rsid w:val="00DB039F"/>
    <w:rsid w:val="00DB1D62"/>
    <w:rsid w:val="00DB364E"/>
    <w:rsid w:val="00DB5935"/>
    <w:rsid w:val="00DB6D1E"/>
    <w:rsid w:val="00DC2FFF"/>
    <w:rsid w:val="00DC4CC7"/>
    <w:rsid w:val="00DC5371"/>
    <w:rsid w:val="00DD1225"/>
    <w:rsid w:val="00DD191C"/>
    <w:rsid w:val="00DD1EBB"/>
    <w:rsid w:val="00DD3B98"/>
    <w:rsid w:val="00DD564B"/>
    <w:rsid w:val="00DE00D3"/>
    <w:rsid w:val="00DE0F29"/>
    <w:rsid w:val="00DE6377"/>
    <w:rsid w:val="00DE77A3"/>
    <w:rsid w:val="00DF0380"/>
    <w:rsid w:val="00DF219A"/>
    <w:rsid w:val="00DF58E7"/>
    <w:rsid w:val="00E00F07"/>
    <w:rsid w:val="00E01504"/>
    <w:rsid w:val="00E0200F"/>
    <w:rsid w:val="00E12510"/>
    <w:rsid w:val="00E13B09"/>
    <w:rsid w:val="00E1472A"/>
    <w:rsid w:val="00E16627"/>
    <w:rsid w:val="00E16DD4"/>
    <w:rsid w:val="00E216A8"/>
    <w:rsid w:val="00E253E8"/>
    <w:rsid w:val="00E2557C"/>
    <w:rsid w:val="00E256AF"/>
    <w:rsid w:val="00E257F2"/>
    <w:rsid w:val="00E2788E"/>
    <w:rsid w:val="00E34732"/>
    <w:rsid w:val="00E35015"/>
    <w:rsid w:val="00E354B0"/>
    <w:rsid w:val="00E359DD"/>
    <w:rsid w:val="00E371AC"/>
    <w:rsid w:val="00E37751"/>
    <w:rsid w:val="00E42933"/>
    <w:rsid w:val="00E43100"/>
    <w:rsid w:val="00E43CD7"/>
    <w:rsid w:val="00E468A2"/>
    <w:rsid w:val="00E47BCB"/>
    <w:rsid w:val="00E5236D"/>
    <w:rsid w:val="00E52F44"/>
    <w:rsid w:val="00E52FDE"/>
    <w:rsid w:val="00E53987"/>
    <w:rsid w:val="00E53A31"/>
    <w:rsid w:val="00E5632A"/>
    <w:rsid w:val="00E57D00"/>
    <w:rsid w:val="00E604C7"/>
    <w:rsid w:val="00E6232F"/>
    <w:rsid w:val="00E62416"/>
    <w:rsid w:val="00E62EAA"/>
    <w:rsid w:val="00E63A70"/>
    <w:rsid w:val="00E66065"/>
    <w:rsid w:val="00E663E9"/>
    <w:rsid w:val="00E71C40"/>
    <w:rsid w:val="00E73D3A"/>
    <w:rsid w:val="00E808E3"/>
    <w:rsid w:val="00E873AA"/>
    <w:rsid w:val="00E906A5"/>
    <w:rsid w:val="00E91D2B"/>
    <w:rsid w:val="00E9354D"/>
    <w:rsid w:val="00E97219"/>
    <w:rsid w:val="00EA23D0"/>
    <w:rsid w:val="00EA2D5B"/>
    <w:rsid w:val="00EA5AF0"/>
    <w:rsid w:val="00EA6465"/>
    <w:rsid w:val="00EA7D87"/>
    <w:rsid w:val="00EB0A97"/>
    <w:rsid w:val="00EC0403"/>
    <w:rsid w:val="00EC0FB6"/>
    <w:rsid w:val="00EC1261"/>
    <w:rsid w:val="00EC193D"/>
    <w:rsid w:val="00EC2609"/>
    <w:rsid w:val="00ED0450"/>
    <w:rsid w:val="00ED100A"/>
    <w:rsid w:val="00ED180C"/>
    <w:rsid w:val="00ED1C91"/>
    <w:rsid w:val="00ED5163"/>
    <w:rsid w:val="00EE2D8A"/>
    <w:rsid w:val="00EF200D"/>
    <w:rsid w:val="00EF216E"/>
    <w:rsid w:val="00EF2673"/>
    <w:rsid w:val="00EF5B0B"/>
    <w:rsid w:val="00EF66BC"/>
    <w:rsid w:val="00EF7D5D"/>
    <w:rsid w:val="00F047D0"/>
    <w:rsid w:val="00F056CF"/>
    <w:rsid w:val="00F05F5E"/>
    <w:rsid w:val="00F11A16"/>
    <w:rsid w:val="00F1285F"/>
    <w:rsid w:val="00F1600D"/>
    <w:rsid w:val="00F20F8B"/>
    <w:rsid w:val="00F2170A"/>
    <w:rsid w:val="00F225BA"/>
    <w:rsid w:val="00F235D7"/>
    <w:rsid w:val="00F26DAE"/>
    <w:rsid w:val="00F30926"/>
    <w:rsid w:val="00F30DAB"/>
    <w:rsid w:val="00F3464A"/>
    <w:rsid w:val="00F3761A"/>
    <w:rsid w:val="00F415AD"/>
    <w:rsid w:val="00F46B8C"/>
    <w:rsid w:val="00F51066"/>
    <w:rsid w:val="00F51ECE"/>
    <w:rsid w:val="00F521B0"/>
    <w:rsid w:val="00F5403C"/>
    <w:rsid w:val="00F5659F"/>
    <w:rsid w:val="00F57349"/>
    <w:rsid w:val="00F5786C"/>
    <w:rsid w:val="00F57A12"/>
    <w:rsid w:val="00F60723"/>
    <w:rsid w:val="00F62348"/>
    <w:rsid w:val="00F639B9"/>
    <w:rsid w:val="00F658CB"/>
    <w:rsid w:val="00F66CEC"/>
    <w:rsid w:val="00F70374"/>
    <w:rsid w:val="00F704E5"/>
    <w:rsid w:val="00F70BB0"/>
    <w:rsid w:val="00F70DF2"/>
    <w:rsid w:val="00F743DC"/>
    <w:rsid w:val="00F775A8"/>
    <w:rsid w:val="00F82290"/>
    <w:rsid w:val="00F94636"/>
    <w:rsid w:val="00F95708"/>
    <w:rsid w:val="00F962C5"/>
    <w:rsid w:val="00F96892"/>
    <w:rsid w:val="00F96ECD"/>
    <w:rsid w:val="00F97490"/>
    <w:rsid w:val="00FA165A"/>
    <w:rsid w:val="00FA2BFD"/>
    <w:rsid w:val="00FA47B3"/>
    <w:rsid w:val="00FA5EFC"/>
    <w:rsid w:val="00FB2FF0"/>
    <w:rsid w:val="00FB50BC"/>
    <w:rsid w:val="00FB53C0"/>
    <w:rsid w:val="00FB55FD"/>
    <w:rsid w:val="00FC0578"/>
    <w:rsid w:val="00FC7607"/>
    <w:rsid w:val="00FC7B31"/>
    <w:rsid w:val="00FD2A9E"/>
    <w:rsid w:val="00FD3306"/>
    <w:rsid w:val="00FD65F7"/>
    <w:rsid w:val="00FE1426"/>
    <w:rsid w:val="00FE18DA"/>
    <w:rsid w:val="00FE2DC3"/>
    <w:rsid w:val="00FE5954"/>
    <w:rsid w:val="00FE655F"/>
    <w:rsid w:val="00FE763C"/>
    <w:rsid w:val="00FE7E2C"/>
    <w:rsid w:val="00FF01F7"/>
    <w:rsid w:val="00FF143D"/>
    <w:rsid w:val="00FF1A6F"/>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rsid w:val="003A457A"/>
    <w:rPr>
      <w:vertAlign w:val="superscript"/>
    </w:rPr>
  </w:style>
  <w:style w:type="character" w:styleId="Hyperlink">
    <w:name w:val="Hyperlink"/>
    <w:uiPriority w:val="99"/>
    <w:rsid w:val="003A457A"/>
    <w:rPr>
      <w:color w:val="0000FF"/>
      <w:u w:val="single"/>
    </w:rPr>
  </w:style>
  <w:style w:type="character" w:styleId="CommentReference">
    <w:name w:val="annotation reference"/>
    <w:rsid w:val="003A457A"/>
    <w:rPr>
      <w:sz w:val="16"/>
      <w:szCs w:val="16"/>
    </w:rPr>
  </w:style>
  <w:style w:type="character" w:styleId="FollowedHyperlink">
    <w:name w:val="FollowedHyperlink"/>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1"/>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uiPriority w:val="59"/>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rPr>
  </w:style>
  <w:style w:type="character" w:customStyle="1" w:styleId="PlainTextChar">
    <w:name w:val="Plain Text Char"/>
    <w:link w:val="PlainText"/>
    <w:rsid w:val="0089296C"/>
    <w:rPr>
      <w:rFonts w:ascii="Consolas" w:eastAsia="Calibri" w:hAnsi="Consolas"/>
      <w:sz w:val="21"/>
      <w:szCs w:val="21"/>
    </w:rPr>
  </w:style>
  <w:style w:type="character" w:customStyle="1" w:styleId="Heading1Char">
    <w:name w:val="Heading 1 Char"/>
    <w:link w:val="Heading1"/>
    <w:rsid w:val="00A151D6"/>
    <w:rPr>
      <w:rFonts w:ascii="Garamond" w:hAnsi="Garamond"/>
      <w:b/>
      <w:bCs/>
      <w:smallCaps/>
      <w:color w:val="FF0000"/>
      <w:sz w:val="32"/>
      <w:szCs w:val="32"/>
      <w:lang w:val="en-US" w:eastAsia="ar-SA"/>
    </w:rPr>
  </w:style>
  <w:style w:type="character" w:customStyle="1" w:styleId="BodyTextIndent2Char">
    <w:name w:val="Body Text Indent 2 Char"/>
    <w:link w:val="BodyTextIndent2"/>
    <w:rsid w:val="007B6E5D"/>
    <w:rPr>
      <w:rFonts w:ascii="Tahoma" w:hAnsi="Tahoma" w:cs="Tahoma"/>
      <w:sz w:val="22"/>
      <w:szCs w:val="24"/>
      <w:lang w:eastAsia="ar-SA"/>
    </w:rPr>
  </w:style>
  <w:style w:type="character" w:customStyle="1" w:styleId="FooterChar">
    <w:name w:val="Footer Char"/>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1"/>
    <w:qFormat/>
    <w:locked/>
    <w:rsid w:val="004B5538"/>
    <w:rPr>
      <w:sz w:val="24"/>
      <w:szCs w:val="24"/>
      <w:lang w:eastAsia="ar-SA"/>
    </w:rPr>
  </w:style>
  <w:style w:type="character" w:customStyle="1" w:styleId="HeaderChar">
    <w:name w:val="Header Char"/>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link w:val="BodyTextIndent"/>
    <w:rsid w:val="00780D1B"/>
    <w:rPr>
      <w:sz w:val="24"/>
      <w:szCs w:val="24"/>
      <w:lang w:eastAsia="ar-SA"/>
    </w:rPr>
  </w:style>
  <w:style w:type="character" w:customStyle="1" w:styleId="BodyTextChar">
    <w:name w:val="Body Text Char"/>
    <w:link w:val="BodyText"/>
    <w:rsid w:val="002A6454"/>
    <w:rPr>
      <w:rFonts w:ascii="Arial" w:hAnsi="Arial"/>
      <w:bCs/>
      <w:i/>
      <w:iCs/>
      <w:sz w:val="24"/>
      <w:szCs w:val="24"/>
      <w:lang w:eastAsia="ar-SA"/>
    </w:rPr>
  </w:style>
  <w:style w:type="character" w:customStyle="1" w:styleId="lstextview">
    <w:name w:val="lstextview"/>
    <w:rsid w:val="00CB15DC"/>
  </w:style>
  <w:style w:type="character" w:customStyle="1" w:styleId="UnresolvedMention">
    <w:name w:val="Unresolved Mention"/>
    <w:uiPriority w:val="99"/>
    <w:semiHidden/>
    <w:unhideWhenUsed/>
    <w:rsid w:val="00675A70"/>
    <w:rPr>
      <w:color w:val="605E5C"/>
      <w:shd w:val="clear" w:color="auto" w:fill="E1DFDD"/>
    </w:rPr>
  </w:style>
  <w:style w:type="paragraph" w:customStyle="1" w:styleId="TableParagraph">
    <w:name w:val="Table Paragraph"/>
    <w:basedOn w:val="Normal"/>
    <w:uiPriority w:val="1"/>
    <w:qFormat/>
    <w:rsid w:val="00927E8B"/>
    <w:pPr>
      <w:widowControl w:val="0"/>
      <w:suppressAutoHyphens w:val="0"/>
      <w:autoSpaceDE w:val="0"/>
      <w:autoSpaceDN w:val="0"/>
      <w:spacing w:before="100"/>
    </w:pPr>
    <w:rPr>
      <w:rFonts w:ascii="Arial" w:eastAsia="Arial" w:hAnsi="Arial" w:cs="Arial"/>
      <w:sz w:val="22"/>
      <w:szCs w:val="22"/>
      <w:lang w:eastAsia="en-US"/>
    </w:rPr>
  </w:style>
  <w:style w:type="paragraph" w:customStyle="1" w:styleId="WW-BodyText2">
    <w:name w:val="WW-Body Text 2"/>
    <w:basedOn w:val="Normal"/>
    <w:rsid w:val="00A66C33"/>
    <w:pPr>
      <w:jc w:val="both"/>
    </w:pPr>
    <w:rPr>
      <w:rFonts w:ascii="Zurich BT" w:hAnsi="Zurich BT"/>
      <w:noProof/>
      <w:sz w:val="22"/>
      <w:szCs w:val="20"/>
      <w:lang w:eastAsia="en-US"/>
    </w:rPr>
  </w:style>
  <w:style w:type="character" w:styleId="Strong">
    <w:name w:val="Strong"/>
    <w:basedOn w:val="DefaultParagraphFont"/>
    <w:uiPriority w:val="22"/>
    <w:qFormat/>
    <w:rsid w:val="005F69F0"/>
    <w:rPr>
      <w:b/>
      <w:bCs/>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590311139">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078793384">
      <w:bodyDiv w:val="1"/>
      <w:marLeft w:val="0"/>
      <w:marRight w:val="0"/>
      <w:marTop w:val="0"/>
      <w:marBottom w:val="0"/>
      <w:divBdr>
        <w:top w:val="none" w:sz="0" w:space="0" w:color="auto"/>
        <w:left w:val="none" w:sz="0" w:space="0" w:color="auto"/>
        <w:bottom w:val="none" w:sz="0" w:space="0" w:color="auto"/>
        <w:right w:val="none" w:sz="0" w:space="0" w:color="auto"/>
      </w:divBdr>
    </w:div>
    <w:div w:id="1152023029">
      <w:bodyDiv w:val="1"/>
      <w:marLeft w:val="0"/>
      <w:marRight w:val="0"/>
      <w:marTop w:val="0"/>
      <w:marBottom w:val="0"/>
      <w:divBdr>
        <w:top w:val="none" w:sz="0" w:space="0" w:color="auto"/>
        <w:left w:val="none" w:sz="0" w:space="0" w:color="auto"/>
        <w:bottom w:val="none" w:sz="0" w:space="0" w:color="auto"/>
        <w:right w:val="none" w:sz="0" w:space="0" w:color="auto"/>
      </w:divBdr>
    </w:div>
    <w:div w:id="1261060246">
      <w:bodyDiv w:val="1"/>
      <w:marLeft w:val="0"/>
      <w:marRight w:val="0"/>
      <w:marTop w:val="0"/>
      <w:marBottom w:val="0"/>
      <w:divBdr>
        <w:top w:val="none" w:sz="0" w:space="0" w:color="auto"/>
        <w:left w:val="none" w:sz="0" w:space="0" w:color="auto"/>
        <w:bottom w:val="none" w:sz="0" w:space="0" w:color="auto"/>
        <w:right w:val="none" w:sz="0" w:space="0" w:color="auto"/>
      </w:divBdr>
    </w:div>
    <w:div w:id="1292439514">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 w:id="214696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ravib@cto.beml.co.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merp@beml.co.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yperlink" Target="http://www.bemlindia.in" TargetMode="External"/><Relationship Id="rId10" Type="http://schemas.openxmlformats.org/officeDocument/2006/relationships/hyperlink" Target="mailto:admin.srm@beml.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cm.pushpa@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CA35F-3A31-4C3F-8C06-D7CA36851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62</Pages>
  <Words>18172</Words>
  <Characters>103581</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121510</CharactersWithSpaces>
  <SharedDoc>false</SharedDoc>
  <HLinks>
    <vt:vector size="36" baseType="variant">
      <vt:variant>
        <vt:i4>7602256</vt:i4>
      </vt:variant>
      <vt:variant>
        <vt:i4>15</vt:i4>
      </vt:variant>
      <vt:variant>
        <vt:i4>0</vt:i4>
      </vt:variant>
      <vt:variant>
        <vt:i4>5</vt:i4>
      </vt:variant>
      <vt:variant>
        <vt:lpwstr>mailto:cm.pushpa@beml.co.in</vt:lpwstr>
      </vt:variant>
      <vt:variant>
        <vt:lpwstr/>
      </vt:variant>
      <vt:variant>
        <vt:i4>3080220</vt:i4>
      </vt:variant>
      <vt:variant>
        <vt:i4>12</vt:i4>
      </vt:variant>
      <vt:variant>
        <vt:i4>0</vt:i4>
      </vt:variant>
      <vt:variant>
        <vt:i4>5</vt:i4>
      </vt:variant>
      <vt:variant>
        <vt:lpwstr>mailto:ravib@cto.beml.co.in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7</cp:revision>
  <cp:lastPrinted>2020-10-01T10:42:00Z</cp:lastPrinted>
  <dcterms:created xsi:type="dcterms:W3CDTF">2020-10-01T10:07:00Z</dcterms:created>
  <dcterms:modified xsi:type="dcterms:W3CDTF">2020-10-01T11:01:00Z</dcterms:modified>
</cp:coreProperties>
</file>